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38D77">
      <w:pPr>
        <w:adjustRightInd w:val="0"/>
        <w:snapToGrid w:val="0"/>
        <w:spacing w:line="360" w:lineRule="auto"/>
        <w:outlineLvl w:val="1"/>
        <w:rPr>
          <w:rFonts w:hint="eastAsia" w:ascii="Times New Roman" w:hAnsi="Times New Roman"/>
          <w:b/>
          <w:bCs/>
          <w:snapToGrid w:val="0"/>
          <w:color w:val="000000"/>
          <w:kern w:val="0"/>
          <w:sz w:val="24"/>
          <w:szCs w:val="24"/>
          <w:highlight w:val="none"/>
          <w:lang w:bidi="ar"/>
        </w:rPr>
      </w:pPr>
      <w:bookmarkStart w:id="0" w:name="_Hlk38570067"/>
      <w:bookmarkEnd w:id="0"/>
      <w:bookmarkStart w:id="1" w:name="_Hlk127283100"/>
      <w:bookmarkEnd w:id="1"/>
      <w:bookmarkStart w:id="2" w:name="_Toc24660"/>
      <w:bookmarkStart w:id="3" w:name="_Toc5366"/>
      <w:bookmarkStart w:id="4" w:name="_Toc181345940"/>
      <w:r>
        <w:rPr>
          <w:rFonts w:hint="eastAsia" w:ascii="Times New Roman" w:hAnsi="Times New Roman"/>
          <w:b/>
          <w:bCs/>
          <w:snapToGrid w:val="0"/>
          <w:color w:val="000000"/>
          <w:kern w:val="0"/>
          <w:sz w:val="24"/>
          <w:szCs w:val="24"/>
          <w:highlight w:val="none"/>
          <w:lang w:bidi="ar"/>
        </w:rPr>
        <w:t>附件</w:t>
      </w:r>
      <w:r>
        <w:rPr>
          <w:rFonts w:hint="eastAsia" w:ascii="Times New Roman" w:hAnsi="Times New Roman"/>
          <w:b/>
          <w:bCs/>
          <w:snapToGrid w:val="0"/>
          <w:color w:val="000000"/>
          <w:kern w:val="0"/>
          <w:sz w:val="24"/>
          <w:szCs w:val="24"/>
          <w:highlight w:val="none"/>
          <w:lang w:val="en-US" w:eastAsia="zh-CN" w:bidi="ar"/>
        </w:rPr>
        <w:t>一</w:t>
      </w:r>
      <w:r>
        <w:rPr>
          <w:rFonts w:hint="eastAsia" w:ascii="Times New Roman" w:hAnsi="Times New Roman"/>
          <w:b/>
          <w:bCs/>
          <w:snapToGrid w:val="0"/>
          <w:color w:val="000000"/>
          <w:kern w:val="0"/>
          <w:sz w:val="24"/>
          <w:szCs w:val="24"/>
          <w:highlight w:val="none"/>
          <w:lang w:bidi="ar"/>
        </w:rPr>
        <w:t>：</w:t>
      </w:r>
      <w:bookmarkEnd w:id="2"/>
      <w:bookmarkEnd w:id="3"/>
      <w:bookmarkEnd w:id="4"/>
      <w:r>
        <w:rPr>
          <w:rFonts w:hint="eastAsia" w:ascii="Times New Roman" w:hAnsi="Times New Roman"/>
          <w:b/>
          <w:bCs/>
          <w:snapToGrid w:val="0"/>
          <w:color w:val="000000"/>
          <w:kern w:val="0"/>
          <w:sz w:val="24"/>
          <w:szCs w:val="24"/>
          <w:highlight w:val="none"/>
          <w:lang w:bidi="ar"/>
        </w:rPr>
        <w:t>货物需求一览表</w:t>
      </w:r>
    </w:p>
    <w:p w14:paraId="7A9A0E9E">
      <w:pPr>
        <w:pStyle w:val="2"/>
        <w:ind w:left="0" w:leftChars="0" w:firstLine="0" w:firstLineChars="0"/>
        <w:jc w:val="center"/>
        <w:rPr>
          <w:rFonts w:hint="eastAsia" w:ascii="Times New Roman" w:hAnsi="Times New Roman"/>
          <w:b/>
          <w:bCs/>
          <w:snapToGrid w:val="0"/>
          <w:color w:val="000000"/>
          <w:kern w:val="0"/>
          <w:sz w:val="28"/>
          <w:szCs w:val="28"/>
          <w:highlight w:val="none"/>
          <w:lang w:bidi="ar"/>
        </w:rPr>
      </w:pPr>
    </w:p>
    <w:p w14:paraId="56AC984E">
      <w:pPr>
        <w:pStyle w:val="57"/>
        <w:rPr>
          <w:rFonts w:hint="eastAsia"/>
          <w:highlight w:val="none"/>
        </w:rPr>
      </w:pPr>
    </w:p>
    <w:p w14:paraId="7BA0A057">
      <w:pPr>
        <w:pStyle w:val="57"/>
        <w:jc w:val="center"/>
        <w:rPr>
          <w:rFonts w:hint="eastAsia" w:ascii="Times New Roman" w:hAnsi="Times New Roman" w:eastAsia="宋体" w:cs="Times New Roman"/>
          <w:b/>
          <w:bCs/>
          <w:snapToGrid w:val="0"/>
          <w:color w:val="000000"/>
          <w:kern w:val="0"/>
          <w:sz w:val="24"/>
          <w:szCs w:val="24"/>
          <w:highlight w:val="none"/>
          <w:lang w:val="en-US" w:eastAsia="zh-CN" w:bidi="ar"/>
        </w:rPr>
      </w:pPr>
      <w:r>
        <w:rPr>
          <w:rFonts w:hint="eastAsia" w:ascii="Times New Roman" w:hAnsi="Times New Roman"/>
          <w:b/>
          <w:bCs/>
          <w:snapToGrid w:val="0"/>
          <w:color w:val="000000"/>
          <w:kern w:val="0"/>
          <w:sz w:val="24"/>
          <w:szCs w:val="24"/>
          <w:highlight w:val="none"/>
          <w:lang w:bidi="ar"/>
        </w:rPr>
        <w:t>货物需求一览表</w:t>
      </w:r>
      <w:r>
        <w:rPr>
          <w:rFonts w:hint="eastAsia" w:ascii="Times New Roman" w:hAnsi="Times New Roman" w:eastAsia="宋体" w:cs="Times New Roman"/>
          <w:b/>
          <w:bCs/>
          <w:snapToGrid w:val="0"/>
          <w:color w:val="000000"/>
          <w:kern w:val="0"/>
          <w:sz w:val="24"/>
          <w:szCs w:val="24"/>
          <w:highlight w:val="none"/>
          <w:lang w:val="en-US" w:eastAsia="zh-CN" w:bidi="ar"/>
        </w:rPr>
        <w:t>另附</w:t>
      </w:r>
    </w:p>
    <w:p w14:paraId="4C7DDA6F">
      <w:pPr>
        <w:pStyle w:val="2"/>
        <w:spacing w:line="240" w:lineRule="auto"/>
        <w:ind w:left="0" w:leftChars="0" w:firstLine="0" w:firstLineChars="0"/>
        <w:jc w:val="left"/>
        <w:rPr>
          <w:rFonts w:hint="eastAsia" w:ascii="宋体" w:hAnsi="宋体" w:eastAsia="宋体" w:cs="宋体"/>
          <w:b/>
          <w:bCs/>
          <w:sz w:val="24"/>
          <w:szCs w:val="24"/>
          <w:highlight w:val="none"/>
          <w:lang w:eastAsia="zh-CN"/>
        </w:rPr>
      </w:pPr>
    </w:p>
    <w:p w14:paraId="1B77D0E8">
      <w:pPr>
        <w:bidi w:val="0"/>
        <w:spacing w:line="360" w:lineRule="auto"/>
        <w:rPr>
          <w:rFonts w:hint="eastAsia" w:ascii="宋体" w:hAnsi="宋体" w:eastAsia="宋体" w:cs="宋体"/>
          <w:b/>
          <w:bCs/>
          <w:highlight w:val="none"/>
          <w:lang w:val="en-US"/>
        </w:rPr>
      </w:pPr>
      <w:r>
        <w:rPr>
          <w:rFonts w:hint="eastAsia" w:ascii="宋体" w:hAnsi="宋体" w:eastAsia="宋体" w:cs="宋体"/>
          <w:b/>
          <w:bCs/>
          <w:highlight w:val="none"/>
          <w:lang w:val="en-US"/>
        </w:rPr>
        <w:t>注：</w:t>
      </w:r>
    </w:p>
    <w:p w14:paraId="72E5E915">
      <w:pPr>
        <w:bidi w:val="0"/>
        <w:spacing w:line="360" w:lineRule="auto"/>
        <w:rPr>
          <w:rFonts w:hint="eastAsia" w:ascii="宋体" w:hAnsi="宋体" w:eastAsia="宋体" w:cs="宋体"/>
          <w:b/>
          <w:bCs/>
          <w:sz w:val="21"/>
          <w:szCs w:val="21"/>
          <w:highlight w:val="none"/>
          <w:lang w:val="en-US"/>
        </w:rPr>
      </w:pPr>
      <w:r>
        <w:rPr>
          <w:rFonts w:hint="eastAsia" w:ascii="宋体" w:hAnsi="宋体" w:eastAsia="宋体" w:cs="宋体"/>
          <w:b/>
          <w:bCs/>
          <w:sz w:val="21"/>
          <w:szCs w:val="21"/>
          <w:highlight w:val="none"/>
          <w:lang w:val="en-US"/>
        </w:rPr>
        <w:t>1、本项目设置单价最高限价和总价最高限价，供应商的投标报价超出单价最高限价和总价最高限价，评标委员会将否决其投标。</w:t>
      </w:r>
    </w:p>
    <w:p w14:paraId="30AAE043">
      <w:pPr>
        <w:bidi w:val="0"/>
        <w:spacing w:line="360" w:lineRule="auto"/>
        <w:rPr>
          <w:rFonts w:hint="eastAsia" w:ascii="宋体" w:hAnsi="宋体" w:eastAsia="宋体" w:cs="宋体"/>
          <w:b/>
          <w:bCs/>
          <w:sz w:val="21"/>
          <w:szCs w:val="21"/>
          <w:highlight w:val="none"/>
          <w:lang w:val="en-US"/>
        </w:rPr>
      </w:pPr>
      <w:r>
        <w:rPr>
          <w:rFonts w:hint="eastAsia" w:ascii="宋体" w:hAnsi="宋体" w:eastAsia="宋体" w:cs="宋体"/>
          <w:b/>
          <w:bCs/>
          <w:sz w:val="21"/>
          <w:szCs w:val="21"/>
          <w:highlight w:val="none"/>
          <w:lang w:val="en-US"/>
        </w:rPr>
        <w:t>2、如技术规范书中设备到货时间与询比采购文件中时间不一致，以询比采购文件中要求的到货时间为准。</w:t>
      </w:r>
    </w:p>
    <w:p w14:paraId="7792DD58">
      <w:pPr>
        <w:pStyle w:val="2"/>
        <w:spacing w:line="360" w:lineRule="auto"/>
        <w:ind w:left="0" w:leftChars="0" w:firstLine="0" w:firstLineChars="0"/>
        <w:rPr>
          <w:rFonts w:hint="eastAsia" w:ascii="宋体" w:hAnsi="宋体" w:cs="宋体"/>
          <w:b/>
          <w:bCs/>
          <w:sz w:val="21"/>
          <w:szCs w:val="21"/>
          <w:highlight w:val="none"/>
          <w:lang w:val="en-US" w:eastAsia="zh-CN"/>
        </w:rPr>
      </w:pPr>
      <w:r>
        <w:rPr>
          <w:rFonts w:hint="eastAsia" w:ascii="宋体" w:hAnsi="宋体" w:cs="宋体"/>
          <w:b/>
          <w:bCs/>
          <w:sz w:val="21"/>
          <w:szCs w:val="21"/>
          <w:highlight w:val="none"/>
          <w:lang w:val="en-US" w:eastAsia="zh-CN"/>
        </w:rPr>
        <w:t>3、本次框架招标各投标人入围后，各标段采购合同价为本标段入围供应商各分项报价的最低值，各标段入围供应商日常管理按照采购合同执行。</w:t>
      </w:r>
    </w:p>
    <w:p w14:paraId="11EF9A96">
      <w:pPr>
        <w:pStyle w:val="2"/>
        <w:spacing w:line="360" w:lineRule="auto"/>
        <w:ind w:left="0" w:leftChars="0" w:firstLine="0" w:firstLineChars="0"/>
        <w:rPr>
          <w:rFonts w:hint="eastAsia" w:ascii="宋体" w:hAnsi="宋体" w:cs="宋体"/>
          <w:b/>
          <w:bCs/>
          <w:sz w:val="21"/>
          <w:szCs w:val="21"/>
          <w:highlight w:val="none"/>
          <w:lang w:val="en-US" w:eastAsia="zh-CN"/>
        </w:rPr>
      </w:pPr>
      <w:r>
        <w:rPr>
          <w:rFonts w:hint="eastAsia" w:ascii="宋体" w:hAnsi="宋体" w:cs="宋体"/>
          <w:b/>
          <w:bCs/>
          <w:sz w:val="21"/>
          <w:szCs w:val="21"/>
          <w:highlight w:val="none"/>
          <w:lang w:val="en-US" w:eastAsia="zh-CN"/>
        </w:rPr>
        <w:t>例如：1标段入围A、B、C三家供应商共两项货物：A供应商第一项货物报价为1元、第二项货物报价为3元；B供应商第一项货物报价为2元、第二项货物报价为1元；C供应商第一项货物报价为4元、第二项货物报价为2元，最终三家供应商的供货价统一为：A供应商第一项货物报价1元加B供应商第二项货物报价1元等于2元。</w:t>
      </w:r>
    </w:p>
    <w:p w14:paraId="797BC5DB">
      <w:pPr>
        <w:pStyle w:val="744"/>
        <w:keepNext w:val="0"/>
        <w:keepLines w:val="0"/>
        <w:pageBreakBefore w:val="0"/>
        <w:widowControl/>
        <w:kinsoku w:val="0"/>
        <w:wordWrap/>
        <w:overflowPunct/>
        <w:topLinePunct w:val="0"/>
        <w:autoSpaceDE w:val="0"/>
        <w:autoSpaceDN w:val="0"/>
        <w:bidi w:val="0"/>
        <w:adjustRightInd w:val="0"/>
        <w:snapToGrid w:val="0"/>
        <w:spacing w:before="35" w:line="360" w:lineRule="auto"/>
        <w:ind w:left="11" w:leftChars="0" w:hanging="11" w:hangingChars="5"/>
        <w:jc w:val="both"/>
        <w:textAlignment w:val="baseline"/>
        <w:rPr>
          <w:rFonts w:hint="default" w:ascii="宋体" w:hAnsi="宋体" w:eastAsia="宋体" w:cs="宋体"/>
          <w:b/>
          <w:bCs/>
          <w:kern w:val="2"/>
          <w:sz w:val="21"/>
          <w:szCs w:val="21"/>
          <w:highlight w:val="none"/>
          <w:lang w:val="en-US" w:eastAsia="zh-CN" w:bidi="ar-SA"/>
        </w:rPr>
      </w:pPr>
      <w:r>
        <w:rPr>
          <w:rFonts w:hint="eastAsia" w:ascii="宋体" w:hAnsi="宋体" w:eastAsia="宋体" w:cs="宋体"/>
          <w:b/>
          <w:bCs/>
          <w:kern w:val="2"/>
          <w:sz w:val="21"/>
          <w:szCs w:val="21"/>
          <w:highlight w:val="none"/>
          <w:lang w:val="en-US" w:eastAsia="zh-CN" w:bidi="ar-SA"/>
        </w:rPr>
        <w:t>4、（1）</w:t>
      </w:r>
      <w:r>
        <w:rPr>
          <w:rFonts w:hint="default" w:ascii="宋体" w:hAnsi="宋体" w:eastAsia="宋体" w:cs="宋体"/>
          <w:b/>
          <w:bCs/>
          <w:kern w:val="2"/>
          <w:sz w:val="21"/>
          <w:szCs w:val="21"/>
          <w:highlight w:val="none"/>
          <w:lang w:val="en-US" w:eastAsia="zh-CN" w:bidi="ar-SA"/>
        </w:rPr>
        <w:t>本次框架招标项目的3标段（绝缘导线）、4标段（钢芯铝绞线）、6标段（35kv以下电缆）、22标段（110Kv以上电缆）实行价格联动。</w:t>
      </w:r>
    </w:p>
    <w:p w14:paraId="5EBA966F">
      <w:pPr>
        <w:pStyle w:val="744"/>
        <w:keepNext w:val="0"/>
        <w:keepLines w:val="0"/>
        <w:pageBreakBefore w:val="0"/>
        <w:widowControl/>
        <w:kinsoku w:val="0"/>
        <w:wordWrap/>
        <w:overflowPunct/>
        <w:topLinePunct w:val="0"/>
        <w:autoSpaceDE w:val="0"/>
        <w:autoSpaceDN w:val="0"/>
        <w:bidi w:val="0"/>
        <w:adjustRightInd w:val="0"/>
        <w:snapToGrid w:val="0"/>
        <w:spacing w:before="35" w:line="360" w:lineRule="auto"/>
        <w:ind w:left="11" w:leftChars="0" w:hanging="11" w:hangingChars="5"/>
        <w:jc w:val="both"/>
        <w:textAlignment w:val="baseline"/>
        <w:rPr>
          <w:rFonts w:hint="default" w:ascii="宋体" w:hAnsi="宋体" w:eastAsia="宋体" w:cs="宋体"/>
          <w:b/>
          <w:bCs/>
          <w:kern w:val="2"/>
          <w:sz w:val="21"/>
          <w:szCs w:val="21"/>
          <w:highlight w:val="none"/>
          <w:lang w:val="en-US" w:eastAsia="zh-CN" w:bidi="ar-SA"/>
        </w:rPr>
      </w:pPr>
      <w:r>
        <w:rPr>
          <w:rFonts w:hint="eastAsia" w:ascii="宋体" w:hAnsi="宋体" w:eastAsia="宋体" w:cs="宋体"/>
          <w:b/>
          <w:bCs/>
          <w:kern w:val="2"/>
          <w:sz w:val="21"/>
          <w:szCs w:val="21"/>
          <w:highlight w:val="none"/>
          <w:lang w:val="en-US" w:eastAsia="zh-CN" w:bidi="ar-SA"/>
        </w:rPr>
        <w:t>（2）</w:t>
      </w:r>
      <w:r>
        <w:rPr>
          <w:rFonts w:hint="default" w:ascii="宋体" w:hAnsi="宋体" w:eastAsia="宋体" w:cs="宋体"/>
          <w:b/>
          <w:bCs/>
          <w:kern w:val="2"/>
          <w:sz w:val="21"/>
          <w:szCs w:val="21"/>
          <w:highlight w:val="none"/>
          <w:lang w:val="en-US" w:eastAsia="zh-CN" w:bidi="ar-SA"/>
        </w:rPr>
        <w:t>若价格变化超过项目承受能力，买方有权暂停或终止执行框架协议，买方不承担相应的合同违约责任。</w:t>
      </w:r>
    </w:p>
    <w:p w14:paraId="7786AFB1">
      <w:pPr>
        <w:pStyle w:val="744"/>
        <w:keepNext w:val="0"/>
        <w:keepLines w:val="0"/>
        <w:pageBreakBefore w:val="0"/>
        <w:widowControl/>
        <w:kinsoku w:val="0"/>
        <w:wordWrap/>
        <w:overflowPunct/>
        <w:topLinePunct w:val="0"/>
        <w:autoSpaceDE w:val="0"/>
        <w:autoSpaceDN w:val="0"/>
        <w:bidi w:val="0"/>
        <w:adjustRightInd w:val="0"/>
        <w:snapToGrid w:val="0"/>
        <w:spacing w:before="35" w:line="360" w:lineRule="auto"/>
        <w:ind w:left="11" w:leftChars="0" w:hanging="11" w:hangingChars="5"/>
        <w:jc w:val="both"/>
        <w:textAlignment w:val="baseline"/>
        <w:rPr>
          <w:rFonts w:hint="default" w:ascii="宋体" w:hAnsi="宋体" w:eastAsia="宋体" w:cs="宋体"/>
          <w:b/>
          <w:bCs/>
          <w:kern w:val="2"/>
          <w:sz w:val="21"/>
          <w:szCs w:val="21"/>
          <w:highlight w:val="none"/>
          <w:lang w:val="en-US" w:eastAsia="zh-CN" w:bidi="ar-SA"/>
        </w:rPr>
      </w:pPr>
      <w:r>
        <w:rPr>
          <w:rFonts w:hint="eastAsia" w:ascii="宋体" w:hAnsi="宋体" w:eastAsia="宋体" w:cs="宋体"/>
          <w:b/>
          <w:bCs/>
          <w:kern w:val="2"/>
          <w:sz w:val="21"/>
          <w:szCs w:val="21"/>
          <w:highlight w:val="none"/>
          <w:lang w:val="en-US" w:eastAsia="zh-CN" w:bidi="ar-SA"/>
        </w:rPr>
        <w:t>（3）</w:t>
      </w:r>
      <w:r>
        <w:rPr>
          <w:rFonts w:hint="default" w:ascii="宋体" w:hAnsi="宋体" w:eastAsia="宋体" w:cs="宋体"/>
          <w:b/>
          <w:bCs/>
          <w:kern w:val="2"/>
          <w:sz w:val="21"/>
          <w:szCs w:val="21"/>
          <w:highlight w:val="none"/>
          <w:lang w:val="en-US" w:eastAsia="zh-CN" w:bidi="ar-SA"/>
        </w:rPr>
        <w:t>①　价格联动公式为:P=P0+K×(B-A)。</w:t>
      </w:r>
    </w:p>
    <w:p w14:paraId="2F30445A">
      <w:pPr>
        <w:pStyle w:val="744"/>
        <w:keepNext w:val="0"/>
        <w:keepLines w:val="0"/>
        <w:pageBreakBefore w:val="0"/>
        <w:widowControl/>
        <w:kinsoku w:val="0"/>
        <w:wordWrap/>
        <w:overflowPunct/>
        <w:topLinePunct w:val="0"/>
        <w:autoSpaceDE w:val="0"/>
        <w:autoSpaceDN w:val="0"/>
        <w:bidi w:val="0"/>
        <w:adjustRightInd w:val="0"/>
        <w:snapToGrid w:val="0"/>
        <w:spacing w:before="35" w:line="360" w:lineRule="auto"/>
        <w:ind w:left="11" w:leftChars="0" w:hanging="11" w:hangingChars="5"/>
        <w:jc w:val="both"/>
        <w:textAlignment w:val="baseline"/>
        <w:rPr>
          <w:rFonts w:hint="default" w:ascii="宋体" w:hAnsi="宋体" w:eastAsia="宋体" w:cs="宋体"/>
          <w:b/>
          <w:bCs/>
          <w:kern w:val="2"/>
          <w:sz w:val="21"/>
          <w:szCs w:val="21"/>
          <w:highlight w:val="none"/>
          <w:lang w:val="en-US" w:eastAsia="zh-CN" w:bidi="ar-SA"/>
        </w:rPr>
      </w:pPr>
      <w:r>
        <w:rPr>
          <w:rFonts w:hint="default" w:ascii="宋体" w:hAnsi="宋体" w:eastAsia="宋体" w:cs="宋体"/>
          <w:b/>
          <w:bCs/>
          <w:kern w:val="2"/>
          <w:sz w:val="21"/>
          <w:szCs w:val="21"/>
          <w:highlight w:val="none"/>
          <w:lang w:val="en-US" w:eastAsia="zh-CN" w:bidi="ar-SA"/>
        </w:rPr>
        <w:t>若|(B-A)/A|&lt;(启用调整阈值)%时，价格不联动;</w:t>
      </w:r>
    </w:p>
    <w:p w14:paraId="275E2F79">
      <w:pPr>
        <w:pStyle w:val="744"/>
        <w:keepNext w:val="0"/>
        <w:keepLines w:val="0"/>
        <w:pageBreakBefore w:val="0"/>
        <w:widowControl/>
        <w:kinsoku w:val="0"/>
        <w:wordWrap/>
        <w:overflowPunct/>
        <w:topLinePunct w:val="0"/>
        <w:autoSpaceDE w:val="0"/>
        <w:autoSpaceDN w:val="0"/>
        <w:bidi w:val="0"/>
        <w:adjustRightInd w:val="0"/>
        <w:snapToGrid w:val="0"/>
        <w:spacing w:before="35" w:line="360" w:lineRule="auto"/>
        <w:ind w:left="11" w:leftChars="0" w:hanging="11" w:hangingChars="5"/>
        <w:jc w:val="both"/>
        <w:textAlignment w:val="baseline"/>
        <w:rPr>
          <w:rFonts w:hint="default" w:ascii="宋体" w:hAnsi="宋体" w:eastAsia="宋体" w:cs="宋体"/>
          <w:b/>
          <w:bCs/>
          <w:kern w:val="2"/>
          <w:sz w:val="21"/>
          <w:szCs w:val="21"/>
          <w:highlight w:val="none"/>
          <w:lang w:val="en-US" w:eastAsia="zh-CN" w:bidi="ar-SA"/>
        </w:rPr>
      </w:pPr>
      <w:r>
        <w:rPr>
          <w:rFonts w:hint="default" w:ascii="宋体" w:hAnsi="宋体" w:eastAsia="宋体" w:cs="宋体"/>
          <w:b/>
          <w:bCs/>
          <w:kern w:val="2"/>
          <w:sz w:val="21"/>
          <w:szCs w:val="21"/>
          <w:highlight w:val="none"/>
          <w:lang w:val="en-US" w:eastAsia="zh-CN" w:bidi="ar-SA"/>
        </w:rPr>
        <w:t>若(B-A)/A|&gt;(启用调整阈值)%时，进行价格联动;</w:t>
      </w:r>
    </w:p>
    <w:p w14:paraId="04F9E8A8">
      <w:pPr>
        <w:pStyle w:val="744"/>
        <w:keepNext w:val="0"/>
        <w:keepLines w:val="0"/>
        <w:pageBreakBefore w:val="0"/>
        <w:widowControl/>
        <w:kinsoku w:val="0"/>
        <w:wordWrap/>
        <w:overflowPunct/>
        <w:topLinePunct w:val="0"/>
        <w:autoSpaceDE w:val="0"/>
        <w:autoSpaceDN w:val="0"/>
        <w:bidi w:val="0"/>
        <w:adjustRightInd w:val="0"/>
        <w:snapToGrid w:val="0"/>
        <w:spacing w:before="35" w:line="360" w:lineRule="auto"/>
        <w:ind w:left="11" w:leftChars="0" w:hanging="11" w:hangingChars="5"/>
        <w:jc w:val="both"/>
        <w:textAlignment w:val="baseline"/>
        <w:rPr>
          <w:rFonts w:hint="default" w:ascii="宋体" w:hAnsi="宋体" w:eastAsia="宋体" w:cs="宋体"/>
          <w:b/>
          <w:bCs/>
          <w:kern w:val="2"/>
          <w:sz w:val="21"/>
          <w:szCs w:val="21"/>
          <w:highlight w:val="none"/>
          <w:lang w:val="en-US" w:eastAsia="zh-CN" w:bidi="ar-SA"/>
        </w:rPr>
      </w:pPr>
      <w:r>
        <w:rPr>
          <w:rFonts w:hint="default" w:ascii="宋体" w:hAnsi="宋体" w:eastAsia="宋体" w:cs="宋体"/>
          <w:b/>
          <w:bCs/>
          <w:kern w:val="2"/>
          <w:sz w:val="21"/>
          <w:szCs w:val="21"/>
          <w:highlight w:val="none"/>
          <w:lang w:val="en-US" w:eastAsia="zh-CN" w:bidi="ar-SA"/>
        </w:rPr>
        <w:t>其中，P为采购单价，P0为中标单价，K为价格联动物资单位数量中的相关原材料含量，A为投标截止日“上海有色网www.smm.cn”公布的原材料收盘日均价,B供货单发出日上月“上海有色网www.smm.cn”公布的原材料收盘日均价均值。</w:t>
      </w:r>
    </w:p>
    <w:p w14:paraId="30BB53D9">
      <w:pPr>
        <w:pStyle w:val="744"/>
        <w:keepNext w:val="0"/>
        <w:keepLines w:val="0"/>
        <w:pageBreakBefore w:val="0"/>
        <w:widowControl/>
        <w:kinsoku w:val="0"/>
        <w:wordWrap/>
        <w:overflowPunct/>
        <w:topLinePunct w:val="0"/>
        <w:autoSpaceDE w:val="0"/>
        <w:autoSpaceDN w:val="0"/>
        <w:bidi w:val="0"/>
        <w:adjustRightInd w:val="0"/>
        <w:snapToGrid w:val="0"/>
        <w:spacing w:before="35" w:line="360" w:lineRule="auto"/>
        <w:ind w:left="11" w:leftChars="0" w:hanging="11" w:hangingChars="5"/>
        <w:jc w:val="both"/>
        <w:textAlignment w:val="baseline"/>
        <w:rPr>
          <w:rFonts w:hint="default" w:ascii="宋体" w:hAnsi="宋体" w:eastAsia="宋体" w:cs="宋体"/>
          <w:b/>
          <w:bCs/>
          <w:kern w:val="2"/>
          <w:sz w:val="21"/>
          <w:szCs w:val="21"/>
          <w:highlight w:val="none"/>
          <w:lang w:val="en-US" w:eastAsia="zh-CN" w:bidi="ar-SA"/>
        </w:rPr>
      </w:pPr>
      <w:r>
        <w:rPr>
          <w:rFonts w:hint="default" w:ascii="宋体" w:hAnsi="宋体" w:eastAsia="宋体" w:cs="宋体"/>
          <w:b/>
          <w:bCs/>
          <w:kern w:val="2"/>
          <w:sz w:val="21"/>
          <w:szCs w:val="21"/>
          <w:highlight w:val="none"/>
          <w:lang w:val="en-US" w:eastAsia="zh-CN" w:bidi="ar-SA"/>
        </w:rPr>
        <w:t>②</w:t>
      </w:r>
      <w:r>
        <w:rPr>
          <w:rFonts w:hint="eastAsia" w:ascii="宋体" w:hAnsi="宋体" w:eastAsia="宋体" w:cs="宋体"/>
          <w:b/>
          <w:bCs/>
          <w:kern w:val="2"/>
          <w:sz w:val="21"/>
          <w:szCs w:val="21"/>
          <w:highlight w:val="none"/>
          <w:lang w:val="en-US" w:eastAsia="zh-CN" w:bidi="ar-SA"/>
        </w:rPr>
        <w:t xml:space="preserve"> </w:t>
      </w:r>
      <w:r>
        <w:rPr>
          <w:rFonts w:hint="default" w:ascii="宋体" w:hAnsi="宋体" w:eastAsia="宋体" w:cs="宋体"/>
          <w:b/>
          <w:bCs/>
          <w:kern w:val="2"/>
          <w:sz w:val="21"/>
          <w:szCs w:val="21"/>
          <w:highlight w:val="none"/>
          <w:lang w:val="en-US" w:eastAsia="zh-CN" w:bidi="ar-SA"/>
        </w:rPr>
        <w:t>启用调整阈值为5%。</w:t>
      </w:r>
    </w:p>
    <w:p w14:paraId="57ED0A5B">
      <w:pPr>
        <w:pStyle w:val="744"/>
        <w:keepNext w:val="0"/>
        <w:keepLines w:val="0"/>
        <w:pageBreakBefore w:val="0"/>
        <w:widowControl/>
        <w:kinsoku w:val="0"/>
        <w:wordWrap/>
        <w:overflowPunct/>
        <w:topLinePunct w:val="0"/>
        <w:autoSpaceDE w:val="0"/>
        <w:autoSpaceDN w:val="0"/>
        <w:bidi w:val="0"/>
        <w:adjustRightInd w:val="0"/>
        <w:snapToGrid w:val="0"/>
        <w:spacing w:before="35" w:line="360" w:lineRule="auto"/>
        <w:ind w:left="11" w:leftChars="0" w:hanging="11" w:hangingChars="5"/>
        <w:jc w:val="both"/>
        <w:textAlignment w:val="baseline"/>
        <w:rPr>
          <w:rFonts w:hint="default" w:ascii="宋体" w:hAnsi="宋体" w:eastAsia="宋体" w:cs="宋体"/>
          <w:b/>
          <w:bCs/>
          <w:kern w:val="2"/>
          <w:sz w:val="21"/>
          <w:szCs w:val="21"/>
          <w:highlight w:val="none"/>
          <w:lang w:val="en-US" w:eastAsia="zh-CN" w:bidi="ar-SA"/>
        </w:rPr>
      </w:pPr>
      <w:r>
        <w:rPr>
          <w:rFonts w:hint="default" w:ascii="宋体" w:hAnsi="宋体" w:eastAsia="宋体" w:cs="宋体"/>
          <w:b/>
          <w:bCs/>
          <w:kern w:val="2"/>
          <w:sz w:val="21"/>
          <w:szCs w:val="21"/>
          <w:highlight w:val="none"/>
          <w:lang w:val="en-US" w:eastAsia="zh-CN" w:bidi="ar-SA"/>
        </w:rPr>
        <w:t>③</w:t>
      </w:r>
      <w:r>
        <w:rPr>
          <w:rFonts w:hint="eastAsia" w:ascii="宋体" w:hAnsi="宋体" w:eastAsia="宋体" w:cs="宋体"/>
          <w:b/>
          <w:bCs/>
          <w:kern w:val="2"/>
          <w:sz w:val="21"/>
          <w:szCs w:val="21"/>
          <w:highlight w:val="none"/>
          <w:lang w:val="en-US" w:eastAsia="zh-CN" w:bidi="ar-SA"/>
        </w:rPr>
        <w:t xml:space="preserve"> </w:t>
      </w:r>
      <w:r>
        <w:rPr>
          <w:rFonts w:hint="default" w:ascii="宋体" w:hAnsi="宋体" w:eastAsia="宋体" w:cs="宋体"/>
          <w:b/>
          <w:bCs/>
          <w:kern w:val="2"/>
          <w:sz w:val="21"/>
          <w:szCs w:val="21"/>
          <w:highlight w:val="none"/>
          <w:lang w:val="en-US" w:eastAsia="zh-CN" w:bidi="ar-SA"/>
        </w:rPr>
        <w:t>联动原材料：铜、铝。</w:t>
      </w:r>
    </w:p>
    <w:p w14:paraId="59BF4671">
      <w:pPr>
        <w:pStyle w:val="2"/>
        <w:spacing w:line="360" w:lineRule="auto"/>
        <w:ind w:left="0" w:leftChars="0" w:firstLine="0" w:firstLineChars="0"/>
        <w:rPr>
          <w:rFonts w:hint="eastAsia" w:ascii="宋体" w:hAnsi="宋体" w:eastAsia="宋体" w:cs="宋体"/>
          <w:b/>
          <w:bCs/>
          <w:kern w:val="2"/>
          <w:sz w:val="21"/>
          <w:szCs w:val="21"/>
          <w:highlight w:val="none"/>
          <w:lang w:val="en-US" w:eastAsia="zh-CN" w:bidi="ar-SA"/>
        </w:rPr>
      </w:pPr>
      <w:r>
        <w:rPr>
          <w:rFonts w:hint="default" w:ascii="宋体" w:hAnsi="宋体" w:eastAsia="宋体" w:cs="宋体"/>
          <w:b/>
          <w:bCs/>
          <w:kern w:val="2"/>
          <w:sz w:val="21"/>
          <w:szCs w:val="21"/>
          <w:highlight w:val="none"/>
          <w:lang w:val="en-US" w:eastAsia="zh-CN" w:bidi="ar-SA"/>
        </w:rPr>
        <w:t>④</w:t>
      </w:r>
      <w:r>
        <w:rPr>
          <w:rFonts w:hint="eastAsia" w:ascii="宋体" w:hAnsi="宋体" w:eastAsia="宋体" w:cs="宋体"/>
          <w:b/>
          <w:bCs/>
          <w:kern w:val="2"/>
          <w:sz w:val="21"/>
          <w:szCs w:val="21"/>
          <w:highlight w:val="none"/>
          <w:lang w:val="en-US" w:eastAsia="zh-CN" w:bidi="ar-SA"/>
        </w:rPr>
        <w:t xml:space="preserve"> </w:t>
      </w:r>
      <w:r>
        <w:rPr>
          <w:rFonts w:hint="default" w:ascii="宋体" w:hAnsi="宋体" w:eastAsia="宋体" w:cs="宋体"/>
          <w:b/>
          <w:bCs/>
          <w:kern w:val="2"/>
          <w:sz w:val="21"/>
          <w:szCs w:val="21"/>
          <w:highlight w:val="none"/>
          <w:lang w:val="en-US" w:eastAsia="zh-CN" w:bidi="ar-SA"/>
        </w:rPr>
        <w:t>含量：按相关标准执行。</w:t>
      </w:r>
    </w:p>
    <w:p w14:paraId="12AD6A77">
      <w:pPr>
        <w:pStyle w:val="2"/>
        <w:spacing w:line="360" w:lineRule="auto"/>
        <w:ind w:left="0" w:leftChars="0" w:firstLine="0" w:firstLineChars="0"/>
        <w:rPr>
          <w:rFonts w:hint="default"/>
          <w:highlight w:val="none"/>
          <w:lang w:val="en-US"/>
        </w:rPr>
      </w:pPr>
      <w:r>
        <w:rPr>
          <w:rFonts w:hint="eastAsia" w:ascii="宋体" w:hAnsi="宋体" w:eastAsia="宋体" w:cs="宋体"/>
          <w:b/>
          <w:bCs/>
          <w:kern w:val="2"/>
          <w:sz w:val="21"/>
          <w:szCs w:val="21"/>
          <w:highlight w:val="none"/>
          <w:lang w:val="en-US" w:eastAsia="zh-CN" w:bidi="ar-SA"/>
        </w:rPr>
        <w:t>5、</w:t>
      </w:r>
      <w:r>
        <w:rPr>
          <w:rFonts w:hint="default" w:ascii="宋体" w:hAnsi="宋体" w:eastAsia="宋体" w:cs="宋体"/>
          <w:b/>
          <w:bCs/>
          <w:kern w:val="2"/>
          <w:sz w:val="21"/>
          <w:szCs w:val="21"/>
          <w:highlight w:val="none"/>
          <w:lang w:val="en-US" w:eastAsia="zh-CN" w:bidi="ar-SA"/>
        </w:rPr>
        <w:t>如有特殊产品的，在本次明细表里没有的，属于同类产品，按照相应市场价格据实结算。</w:t>
      </w:r>
    </w:p>
    <w:p w14:paraId="7B50B764">
      <w:pPr>
        <w:bidi w:val="0"/>
        <w:rPr>
          <w:rFonts w:hint="default"/>
          <w:highlight w:val="none"/>
          <w:lang w:val="en-US"/>
        </w:rPr>
      </w:pPr>
    </w:p>
    <w:p w14:paraId="37B2BB9D">
      <w:pPr>
        <w:bidi w:val="0"/>
        <w:rPr>
          <w:rFonts w:hint="default"/>
          <w:highlight w:val="none"/>
          <w:lang w:val="en-US"/>
        </w:rPr>
      </w:pPr>
    </w:p>
    <w:p w14:paraId="1177903B">
      <w:pPr>
        <w:bidi w:val="0"/>
        <w:rPr>
          <w:rFonts w:hint="default"/>
          <w:highlight w:val="none"/>
          <w:lang w:val="en-US"/>
        </w:rPr>
      </w:pPr>
    </w:p>
    <w:p w14:paraId="71239B74">
      <w:pPr>
        <w:bidi w:val="0"/>
        <w:rPr>
          <w:rFonts w:hint="default"/>
          <w:highlight w:val="none"/>
          <w:lang w:val="en-US"/>
        </w:rPr>
      </w:pPr>
    </w:p>
    <w:p w14:paraId="78F6FD47">
      <w:pPr>
        <w:bidi w:val="0"/>
        <w:rPr>
          <w:rFonts w:hint="default"/>
          <w:highlight w:val="none"/>
          <w:lang w:val="en-US"/>
        </w:rPr>
      </w:pPr>
    </w:p>
    <w:p w14:paraId="60CF7743">
      <w:pPr>
        <w:tabs>
          <w:tab w:val="left" w:pos="1065"/>
        </w:tabs>
        <w:bidi w:val="0"/>
        <w:jc w:val="left"/>
        <w:rPr>
          <w:rFonts w:hint="eastAsia"/>
          <w:highlight w:val="none"/>
          <w:lang w:val="en-US" w:eastAsia="zh-CN"/>
        </w:rPr>
        <w:sectPr>
          <w:headerReference r:id="rId3" w:type="default"/>
          <w:footerReference r:id="rId4" w:type="default"/>
          <w:pgSz w:w="11850" w:h="16783"/>
          <w:pgMar w:top="1440" w:right="1080" w:bottom="1440" w:left="1080" w:header="0" w:footer="921" w:gutter="0"/>
          <w:pgNumType w:fmt="decimal"/>
          <w:cols w:space="720" w:num="1"/>
        </w:sectPr>
      </w:pPr>
    </w:p>
    <w:p w14:paraId="7A03CED0">
      <w:pPr>
        <w:pStyle w:val="2"/>
        <w:ind w:left="0" w:leftChars="0" w:firstLine="0" w:firstLineChars="0"/>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附件二：</w:t>
      </w:r>
    </w:p>
    <w:p w14:paraId="1936EC00">
      <w:pPr>
        <w:spacing w:before="190" w:line="596" w:lineRule="exact"/>
        <w:ind w:left="812"/>
        <w:outlineLvl w:val="0"/>
        <w:rPr>
          <w:rFonts w:hint="eastAsia" w:ascii="宋体" w:hAnsi="宋体" w:eastAsia="宋体" w:cs="宋体"/>
          <w:sz w:val="43"/>
          <w:szCs w:val="43"/>
          <w:highlight w:val="none"/>
        </w:rPr>
      </w:pPr>
      <w:r>
        <w:rPr>
          <w:rFonts w:hint="eastAsia" w:ascii="宋体" w:hAnsi="宋体" w:eastAsia="宋体" w:cs="宋体"/>
          <w:b/>
          <w:bCs/>
          <w:spacing w:val="16"/>
          <w:position w:val="2"/>
          <w:sz w:val="43"/>
          <w:szCs w:val="43"/>
          <w:highlight w:val="none"/>
        </w:rPr>
        <w:t>二、法定代表人（单位负责人）身份证明</w:t>
      </w:r>
    </w:p>
    <w:p w14:paraId="0956CDED">
      <w:pPr>
        <w:pStyle w:val="23"/>
        <w:spacing w:line="283" w:lineRule="auto"/>
        <w:rPr>
          <w:rFonts w:hint="eastAsia" w:ascii="宋体" w:hAnsi="宋体" w:eastAsia="宋体" w:cs="宋体"/>
          <w:highlight w:val="none"/>
        </w:rPr>
      </w:pPr>
    </w:p>
    <w:p w14:paraId="3D394969">
      <w:pPr>
        <w:pStyle w:val="23"/>
        <w:spacing w:line="283" w:lineRule="auto"/>
        <w:rPr>
          <w:rFonts w:hint="eastAsia" w:ascii="宋体" w:hAnsi="宋体" w:eastAsia="宋体" w:cs="宋体"/>
          <w:highlight w:val="none"/>
        </w:rPr>
      </w:pPr>
    </w:p>
    <w:p w14:paraId="653CCE73">
      <w:pPr>
        <w:pStyle w:val="23"/>
        <w:spacing w:line="283" w:lineRule="auto"/>
        <w:rPr>
          <w:rFonts w:hint="eastAsia" w:ascii="宋体" w:hAnsi="宋体" w:eastAsia="宋体" w:cs="宋体"/>
          <w:highlight w:val="none"/>
        </w:rPr>
      </w:pPr>
    </w:p>
    <w:p w14:paraId="33C5B566">
      <w:pPr>
        <w:spacing w:line="520" w:lineRule="exact"/>
        <w:ind w:left="638" w:leftChars="304" w:firstLine="0" w:firstLineChars="0"/>
        <w:rPr>
          <w:rFonts w:hint="eastAsia" w:ascii="宋体" w:hAnsi="宋体" w:eastAsia="宋体" w:cs="宋体"/>
          <w:color w:val="000000"/>
          <w:kern w:val="2"/>
          <w:sz w:val="24"/>
          <w:szCs w:val="28"/>
          <w:highlight w:val="none"/>
          <w:u w:val="single"/>
          <w:lang w:bidi="mn-Mong-CN"/>
        </w:rPr>
      </w:pPr>
      <w:r>
        <w:rPr>
          <w:rFonts w:hint="eastAsia" w:ascii="宋体" w:hAnsi="宋体" w:eastAsia="宋体" w:cs="宋体"/>
          <w:color w:val="000000"/>
          <w:sz w:val="24"/>
          <w:szCs w:val="24"/>
          <w:highlight w:val="none"/>
          <w:lang w:eastAsia="zh-CN"/>
        </w:rPr>
        <w:t>投标人</w:t>
      </w:r>
      <w:r>
        <w:rPr>
          <w:rFonts w:hint="eastAsia" w:ascii="宋体" w:hAnsi="宋体" w:eastAsia="宋体" w:cs="宋体"/>
          <w:color w:val="000000"/>
          <w:sz w:val="24"/>
          <w:szCs w:val="24"/>
          <w:highlight w:val="none"/>
        </w:rPr>
        <w:t>名称：</w:t>
      </w:r>
      <w:r>
        <w:rPr>
          <w:rFonts w:hint="eastAsia" w:ascii="宋体" w:hAnsi="宋体" w:eastAsia="宋体" w:cs="宋体"/>
          <w:color w:val="000000"/>
          <w:kern w:val="2"/>
          <w:sz w:val="24"/>
          <w:szCs w:val="28"/>
          <w:highlight w:val="none"/>
          <w:u w:val="single"/>
          <w:lang w:bidi="mn-Mong-CN"/>
        </w:rPr>
        <w:t xml:space="preserve">   </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kern w:val="2"/>
          <w:sz w:val="24"/>
          <w:szCs w:val="28"/>
          <w:highlight w:val="none"/>
          <w:u w:val="single"/>
          <w:lang w:bidi="mn-Mong-CN"/>
        </w:rPr>
        <w:t xml:space="preserve">   </w:t>
      </w:r>
    </w:p>
    <w:p w14:paraId="55551DDE">
      <w:pPr>
        <w:spacing w:line="520" w:lineRule="exact"/>
        <w:ind w:left="638" w:leftChars="304"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单位性质：</w:t>
      </w:r>
      <w:r>
        <w:rPr>
          <w:rFonts w:hint="eastAsia" w:ascii="宋体" w:hAnsi="宋体" w:eastAsia="宋体" w:cs="宋体"/>
          <w:color w:val="000000"/>
          <w:kern w:val="2"/>
          <w:sz w:val="24"/>
          <w:szCs w:val="28"/>
          <w:highlight w:val="none"/>
          <w:u w:val="single"/>
          <w:lang w:bidi="mn-Mong-CN"/>
        </w:rPr>
        <w:t xml:space="preserve">   </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kern w:val="2"/>
          <w:sz w:val="24"/>
          <w:szCs w:val="28"/>
          <w:highlight w:val="none"/>
          <w:u w:val="single"/>
          <w:lang w:bidi="mn-Mong-CN"/>
        </w:rPr>
        <w:t xml:space="preserve">   </w:t>
      </w:r>
    </w:p>
    <w:p w14:paraId="72C55E5A">
      <w:pPr>
        <w:spacing w:line="520" w:lineRule="exact"/>
        <w:ind w:left="638" w:leftChars="304"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成立时间</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日</w:t>
      </w:r>
    </w:p>
    <w:p w14:paraId="6E64DAF5">
      <w:pPr>
        <w:spacing w:line="520" w:lineRule="exact"/>
        <w:ind w:left="638" w:leftChars="304"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经营期限：</w:t>
      </w:r>
      <w:r>
        <w:rPr>
          <w:rFonts w:hint="eastAsia" w:ascii="宋体" w:hAnsi="宋体" w:eastAsia="宋体" w:cs="宋体"/>
          <w:color w:val="000000"/>
          <w:kern w:val="2"/>
          <w:sz w:val="24"/>
          <w:szCs w:val="28"/>
          <w:highlight w:val="none"/>
          <w:u w:val="single"/>
          <w:lang w:val="en-US" w:eastAsia="zh-CN" w:bidi="mn-Mong-CN"/>
        </w:rPr>
        <w:t xml:space="preserve">         </w:t>
      </w:r>
    </w:p>
    <w:p w14:paraId="2220BDB8">
      <w:pPr>
        <w:spacing w:line="520" w:lineRule="exact"/>
        <w:ind w:left="638" w:leftChars="304"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姓名</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性别：</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年龄：</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职务：</w:t>
      </w:r>
      <w:r>
        <w:rPr>
          <w:rFonts w:hint="eastAsia" w:ascii="宋体" w:hAnsi="宋体" w:eastAsia="宋体" w:cs="宋体"/>
          <w:color w:val="000000"/>
          <w:kern w:val="2"/>
          <w:sz w:val="24"/>
          <w:szCs w:val="28"/>
          <w:highlight w:val="none"/>
          <w:u w:val="single"/>
          <w:lang w:val="en-US" w:eastAsia="zh-CN" w:bidi="mn-Mong-CN"/>
        </w:rPr>
        <w:t xml:space="preserve">         </w:t>
      </w:r>
    </w:p>
    <w:p w14:paraId="65BB2C40">
      <w:pPr>
        <w:spacing w:line="520" w:lineRule="exact"/>
        <w:ind w:left="638" w:leftChars="304"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系</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eastAsia="zh-CN"/>
        </w:rPr>
        <w:t>投标人</w:t>
      </w:r>
      <w:r>
        <w:rPr>
          <w:rFonts w:hint="eastAsia" w:ascii="宋体" w:hAnsi="宋体" w:eastAsia="宋体" w:cs="宋体"/>
          <w:color w:val="000000"/>
          <w:sz w:val="24"/>
          <w:szCs w:val="24"/>
          <w:highlight w:val="none"/>
        </w:rPr>
        <w:t>名称）的法定代表人。</w:t>
      </w:r>
    </w:p>
    <w:tbl>
      <w:tblPr>
        <w:tblStyle w:val="46"/>
        <w:tblpPr w:vertAnchor="text" w:horzAnchor="page" w:tblpX="1133" w:tblpY="376"/>
        <w:tblW w:w="5000" w:type="pct"/>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855"/>
        <w:gridCol w:w="4855"/>
      </w:tblGrid>
      <w:tr w14:paraId="200BD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67" w:hRule="atLeast"/>
          <w:tblCellSpacing w:w="0" w:type="dxa"/>
        </w:trPr>
        <w:tc>
          <w:tcPr>
            <w:tcW w:w="2500" w:type="pct"/>
            <w:noWrap w:val="0"/>
            <w:vAlign w:val="center"/>
          </w:tcPr>
          <w:p w14:paraId="23CFC05E">
            <w:pPr>
              <w:spacing w:line="520" w:lineRule="exact"/>
              <w:ind w:left="638" w:leftChars="304" w:firstLine="0" w:firstLineChars="0"/>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法定代表人身份证</w:t>
            </w:r>
            <w:r>
              <w:rPr>
                <w:rFonts w:hint="eastAsia" w:ascii="宋体" w:hAnsi="宋体" w:eastAsia="宋体" w:cs="宋体"/>
                <w:color w:val="000000"/>
                <w:sz w:val="24"/>
                <w:highlight w:val="none"/>
                <w:lang w:val="en-US" w:eastAsia="zh-CN"/>
              </w:rPr>
              <w:t>照片页</w:t>
            </w:r>
            <w:r>
              <w:rPr>
                <w:rFonts w:hint="eastAsia" w:ascii="宋体" w:hAnsi="宋体" w:eastAsia="宋体" w:cs="宋体"/>
                <w:color w:val="000000"/>
                <w:sz w:val="24"/>
                <w:highlight w:val="none"/>
              </w:rPr>
              <w:t>扫描件</w:t>
            </w:r>
          </w:p>
        </w:tc>
        <w:tc>
          <w:tcPr>
            <w:tcW w:w="2500" w:type="pct"/>
            <w:noWrap w:val="0"/>
            <w:vAlign w:val="center"/>
          </w:tcPr>
          <w:p w14:paraId="1E03710E">
            <w:pPr>
              <w:spacing w:line="520" w:lineRule="exact"/>
              <w:ind w:left="638" w:leftChars="304" w:firstLine="0" w:firstLineChars="0"/>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法定代表人身份证</w:t>
            </w:r>
            <w:r>
              <w:rPr>
                <w:rFonts w:hint="eastAsia" w:ascii="宋体" w:hAnsi="宋体" w:eastAsia="宋体" w:cs="宋体"/>
                <w:color w:val="000000"/>
                <w:sz w:val="24"/>
                <w:highlight w:val="none"/>
                <w:lang w:val="en-US" w:eastAsia="zh-CN"/>
              </w:rPr>
              <w:t>国徽页</w:t>
            </w:r>
            <w:r>
              <w:rPr>
                <w:rFonts w:hint="eastAsia" w:ascii="宋体" w:hAnsi="宋体" w:eastAsia="宋体" w:cs="宋体"/>
                <w:color w:val="000000"/>
                <w:sz w:val="24"/>
                <w:highlight w:val="none"/>
              </w:rPr>
              <w:t>扫描件</w:t>
            </w:r>
          </w:p>
        </w:tc>
      </w:tr>
    </w:tbl>
    <w:p w14:paraId="43DF7F72">
      <w:pPr>
        <w:spacing w:line="520" w:lineRule="exact"/>
        <w:ind w:left="638" w:leftChars="304" w:firstLine="0" w:firstLineChars="0"/>
        <w:rPr>
          <w:rFonts w:hint="eastAsia" w:ascii="宋体" w:hAnsi="宋体" w:eastAsia="宋体" w:cs="宋体"/>
          <w:color w:val="000000"/>
          <w:sz w:val="24"/>
          <w:szCs w:val="24"/>
          <w:highlight w:val="none"/>
        </w:rPr>
      </w:pPr>
    </w:p>
    <w:p w14:paraId="7A8D54FB">
      <w:pPr>
        <w:spacing w:line="520" w:lineRule="exact"/>
        <w:ind w:left="638" w:leftChars="304"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特此证明；</w:t>
      </w:r>
    </w:p>
    <w:p w14:paraId="73D1FCDE">
      <w:pPr>
        <w:spacing w:line="520" w:lineRule="exact"/>
        <w:ind w:left="638" w:leftChars="304" w:firstLine="0" w:firstLineChars="0"/>
        <w:rPr>
          <w:rFonts w:hint="eastAsia" w:ascii="宋体" w:hAnsi="宋体" w:eastAsia="宋体" w:cs="宋体"/>
          <w:color w:val="000000"/>
          <w:sz w:val="24"/>
          <w:szCs w:val="24"/>
          <w:highlight w:val="none"/>
        </w:rPr>
      </w:pPr>
    </w:p>
    <w:p w14:paraId="08869710">
      <w:pPr>
        <w:spacing w:line="520" w:lineRule="exact"/>
        <w:ind w:left="638" w:leftChars="304" w:firstLine="0" w:firstLineChars="0"/>
        <w:rPr>
          <w:rFonts w:hint="eastAsia" w:ascii="宋体" w:hAnsi="宋体" w:eastAsia="宋体" w:cs="宋体"/>
          <w:color w:val="000000"/>
          <w:sz w:val="24"/>
          <w:szCs w:val="24"/>
          <w:highlight w:val="none"/>
        </w:rPr>
      </w:pPr>
    </w:p>
    <w:p w14:paraId="7D779242">
      <w:pPr>
        <w:spacing w:line="520" w:lineRule="exact"/>
        <w:ind w:left="638" w:leftChars="304"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投标人</w:t>
      </w:r>
      <w:r>
        <w:rPr>
          <w:rFonts w:hint="eastAsia" w:ascii="宋体" w:hAnsi="宋体" w:eastAsia="宋体" w:cs="宋体"/>
          <w:color w:val="000000"/>
          <w:sz w:val="24"/>
          <w:szCs w:val="24"/>
          <w:highlight w:val="none"/>
        </w:rPr>
        <w:t>：</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（盖单位章）</w:t>
      </w:r>
    </w:p>
    <w:p w14:paraId="24489CA1">
      <w:pPr>
        <w:spacing w:line="520" w:lineRule="exact"/>
        <w:ind w:left="638" w:leftChars="304"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日</w:t>
      </w:r>
    </w:p>
    <w:p w14:paraId="255CEEDF">
      <w:pPr>
        <w:spacing w:line="335" w:lineRule="exact"/>
        <w:jc w:val="left"/>
        <w:rPr>
          <w:rFonts w:hint="eastAsia" w:ascii="宋体" w:hAnsi="宋体" w:eastAsia="宋体" w:cs="宋体"/>
          <w:color w:val="000000"/>
          <w:highlight w:val="none"/>
        </w:rPr>
        <w:sectPr>
          <w:pgSz w:w="11850" w:h="16783"/>
          <w:pgMar w:top="1440" w:right="1080" w:bottom="1440" w:left="1080" w:header="0" w:footer="921" w:gutter="0"/>
          <w:pgNumType w:fmt="decimal"/>
          <w:cols w:space="720" w:num="1"/>
        </w:sectPr>
      </w:pPr>
    </w:p>
    <w:p w14:paraId="6A8A5668">
      <w:pPr>
        <w:spacing w:before="193" w:line="593" w:lineRule="exact"/>
        <w:ind w:left="4156"/>
        <w:outlineLvl w:val="1"/>
        <w:rPr>
          <w:rFonts w:hint="eastAsia" w:ascii="宋体" w:hAnsi="宋体" w:eastAsia="宋体" w:cs="宋体"/>
          <w:sz w:val="43"/>
          <w:szCs w:val="43"/>
          <w:highlight w:val="none"/>
        </w:rPr>
      </w:pPr>
      <w:r>
        <w:rPr>
          <w:rFonts w:hint="eastAsia" w:ascii="宋体" w:hAnsi="宋体" w:eastAsia="宋体" w:cs="宋体"/>
          <w:b/>
          <w:bCs/>
          <w:spacing w:val="12"/>
          <w:position w:val="2"/>
          <w:sz w:val="43"/>
          <w:szCs w:val="43"/>
          <w:highlight w:val="none"/>
        </w:rPr>
        <w:t>授权委托书</w:t>
      </w:r>
    </w:p>
    <w:p w14:paraId="00FE0BE7">
      <w:pPr>
        <w:pStyle w:val="23"/>
        <w:spacing w:line="315" w:lineRule="auto"/>
        <w:rPr>
          <w:rFonts w:hint="eastAsia" w:ascii="宋体" w:hAnsi="宋体" w:eastAsia="宋体" w:cs="宋体"/>
          <w:highlight w:val="none"/>
        </w:rPr>
      </w:pPr>
    </w:p>
    <w:p w14:paraId="7992698A">
      <w:pPr>
        <w:pStyle w:val="23"/>
        <w:spacing w:line="316" w:lineRule="auto"/>
        <w:rPr>
          <w:rFonts w:hint="eastAsia" w:ascii="宋体" w:hAnsi="宋体" w:eastAsia="宋体" w:cs="宋体"/>
          <w:highlight w:val="none"/>
        </w:rPr>
      </w:pPr>
    </w:p>
    <w:p w14:paraId="43913765">
      <w:pPr>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u w:val="none"/>
        </w:rPr>
        <w:t>本授权声明</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none"/>
          <w:lang w:val="en-US" w:eastAsia="zh-CN"/>
        </w:rPr>
        <w:t>投标人</w:t>
      </w:r>
      <w:r>
        <w:rPr>
          <w:rFonts w:hint="eastAsia" w:ascii="宋体" w:hAnsi="宋体" w:eastAsia="宋体" w:cs="宋体"/>
          <w:color w:val="000000"/>
          <w:sz w:val="24"/>
          <w:szCs w:val="24"/>
          <w:highlight w:val="none"/>
          <w:u w:val="none"/>
        </w:rPr>
        <w:t>名称），为中华人民共和国合法企业，</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（法人名称）系</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（单位名称）的法定代表人，现授权委托我公司员工</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（姓名）为我公司委托代理人，以我公司的名义参加你公司组织的</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项目（</w:t>
      </w:r>
      <w:r>
        <w:rPr>
          <w:rFonts w:hint="eastAsia" w:ascii="宋体" w:hAnsi="宋体" w:eastAsia="宋体" w:cs="宋体"/>
          <w:color w:val="000000"/>
          <w:sz w:val="24"/>
          <w:szCs w:val="24"/>
          <w:highlight w:val="none"/>
          <w:lang w:val="en-US" w:eastAsia="zh-CN"/>
        </w:rPr>
        <w:t>招标</w:t>
      </w:r>
      <w:r>
        <w:rPr>
          <w:rFonts w:hint="eastAsia" w:ascii="宋体" w:hAnsi="宋体" w:eastAsia="宋体" w:cs="宋体"/>
          <w:color w:val="000000"/>
          <w:sz w:val="24"/>
          <w:szCs w:val="24"/>
          <w:highlight w:val="none"/>
        </w:rPr>
        <w:t>编号：</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）的</w:t>
      </w:r>
      <w:r>
        <w:rPr>
          <w:rFonts w:hint="eastAsia" w:ascii="宋体" w:hAnsi="宋体" w:eastAsia="宋体" w:cs="宋体"/>
          <w:color w:val="000000"/>
          <w:sz w:val="24"/>
          <w:szCs w:val="24"/>
          <w:highlight w:val="none"/>
          <w:lang w:val="en-US" w:eastAsia="zh-CN"/>
        </w:rPr>
        <w:t>投标</w:t>
      </w:r>
      <w:r>
        <w:rPr>
          <w:rFonts w:hint="eastAsia" w:ascii="宋体" w:hAnsi="宋体" w:eastAsia="宋体" w:cs="宋体"/>
          <w:color w:val="000000"/>
          <w:sz w:val="24"/>
          <w:szCs w:val="24"/>
          <w:highlight w:val="none"/>
        </w:rPr>
        <w:t>活动，委托代理人在</w:t>
      </w:r>
      <w:r>
        <w:rPr>
          <w:rFonts w:hint="eastAsia" w:ascii="宋体" w:hAnsi="宋体" w:eastAsia="宋体" w:cs="宋体"/>
          <w:color w:val="000000"/>
          <w:sz w:val="24"/>
          <w:szCs w:val="24"/>
          <w:highlight w:val="none"/>
          <w:lang w:val="en-US" w:eastAsia="zh-CN"/>
        </w:rPr>
        <w:t>投标</w:t>
      </w:r>
      <w:r>
        <w:rPr>
          <w:rFonts w:hint="eastAsia" w:ascii="宋体" w:hAnsi="宋体" w:eastAsia="宋体" w:cs="宋体"/>
          <w:color w:val="000000"/>
          <w:sz w:val="24"/>
          <w:szCs w:val="24"/>
          <w:highlight w:val="none"/>
        </w:rPr>
        <w:t>及合同谈判过程中所签署的一切文件和所处理的与之有关的一切事物，本人均予以承认。我公司对委托代理人的签字负全部责任。</w:t>
      </w:r>
    </w:p>
    <w:p w14:paraId="319849F8">
      <w:pPr>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在撤销授权的书面通知以前，本授权书一直有效。委托代理人签署的所有文件（在授权书有效期内签署的）不因授权的撤销而失效。</w:t>
      </w:r>
    </w:p>
    <w:p w14:paraId="3ADF5475">
      <w:pPr>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kern w:val="0"/>
          <w:position w:val="-6"/>
          <w:sz w:val="24"/>
          <w:szCs w:val="24"/>
          <w:highlight w:val="none"/>
        </w:rPr>
        <w:t>委托代理人无转委托权。</w:t>
      </w:r>
    </w:p>
    <w:tbl>
      <w:tblPr>
        <w:tblStyle w:val="46"/>
        <w:tblW w:w="5000" w:type="pct"/>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879"/>
        <w:gridCol w:w="4880"/>
      </w:tblGrid>
      <w:tr w14:paraId="21340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08" w:hRule="atLeast"/>
          <w:tblCellSpacing w:w="0" w:type="dxa"/>
        </w:trPr>
        <w:tc>
          <w:tcPr>
            <w:tcW w:w="2500" w:type="pct"/>
            <w:noWrap w:val="0"/>
            <w:vAlign w:val="center"/>
          </w:tcPr>
          <w:p w14:paraId="3323579D">
            <w:pPr>
              <w:spacing w:line="520" w:lineRule="exac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法定代表人身份证</w:t>
            </w:r>
            <w:r>
              <w:rPr>
                <w:rFonts w:hint="eastAsia" w:ascii="宋体" w:hAnsi="宋体" w:eastAsia="宋体" w:cs="宋体"/>
                <w:color w:val="000000"/>
                <w:sz w:val="24"/>
                <w:highlight w:val="none"/>
                <w:lang w:val="en-US" w:eastAsia="zh-CN"/>
              </w:rPr>
              <w:t>照片页</w:t>
            </w:r>
            <w:r>
              <w:rPr>
                <w:rFonts w:hint="eastAsia" w:ascii="宋体" w:hAnsi="宋体" w:eastAsia="宋体" w:cs="宋体"/>
                <w:color w:val="000000"/>
                <w:sz w:val="24"/>
                <w:highlight w:val="none"/>
              </w:rPr>
              <w:t>扫描件</w:t>
            </w:r>
          </w:p>
        </w:tc>
        <w:tc>
          <w:tcPr>
            <w:tcW w:w="2500" w:type="pct"/>
            <w:noWrap w:val="0"/>
            <w:vAlign w:val="center"/>
          </w:tcPr>
          <w:p w14:paraId="7232D815">
            <w:pPr>
              <w:spacing w:line="520" w:lineRule="exac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法定代表人身份证</w:t>
            </w:r>
            <w:r>
              <w:rPr>
                <w:rFonts w:hint="eastAsia" w:ascii="宋体" w:hAnsi="宋体" w:eastAsia="宋体" w:cs="宋体"/>
                <w:color w:val="000000"/>
                <w:sz w:val="24"/>
                <w:highlight w:val="none"/>
                <w:lang w:val="en-US" w:eastAsia="zh-CN"/>
              </w:rPr>
              <w:t>国徽页</w:t>
            </w:r>
            <w:r>
              <w:rPr>
                <w:rFonts w:hint="eastAsia" w:ascii="宋体" w:hAnsi="宋体" w:eastAsia="宋体" w:cs="宋体"/>
                <w:color w:val="000000"/>
                <w:sz w:val="24"/>
                <w:highlight w:val="none"/>
              </w:rPr>
              <w:t>扫描件</w:t>
            </w:r>
          </w:p>
        </w:tc>
      </w:tr>
      <w:tr w14:paraId="61987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2" w:hRule="atLeast"/>
          <w:tblCellSpacing w:w="0" w:type="dxa"/>
        </w:trPr>
        <w:tc>
          <w:tcPr>
            <w:tcW w:w="2500" w:type="pct"/>
            <w:noWrap w:val="0"/>
            <w:vAlign w:val="center"/>
          </w:tcPr>
          <w:p w14:paraId="2D1E9F91">
            <w:pPr>
              <w:spacing w:line="520" w:lineRule="exac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被授权人身份证</w:t>
            </w:r>
            <w:r>
              <w:rPr>
                <w:rFonts w:hint="eastAsia" w:ascii="宋体" w:hAnsi="宋体" w:eastAsia="宋体" w:cs="宋体"/>
                <w:color w:val="000000"/>
                <w:sz w:val="24"/>
                <w:highlight w:val="none"/>
                <w:lang w:val="en-US" w:eastAsia="zh-CN"/>
              </w:rPr>
              <w:t>照片页</w:t>
            </w:r>
            <w:r>
              <w:rPr>
                <w:rFonts w:hint="eastAsia" w:ascii="宋体" w:hAnsi="宋体" w:eastAsia="宋体" w:cs="宋体"/>
                <w:color w:val="000000"/>
                <w:sz w:val="24"/>
                <w:highlight w:val="none"/>
              </w:rPr>
              <w:t>扫描件</w:t>
            </w:r>
          </w:p>
        </w:tc>
        <w:tc>
          <w:tcPr>
            <w:tcW w:w="2500" w:type="pct"/>
            <w:noWrap w:val="0"/>
            <w:vAlign w:val="center"/>
          </w:tcPr>
          <w:p w14:paraId="7BE4346E">
            <w:pPr>
              <w:spacing w:line="520" w:lineRule="exac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被授权人身份证</w:t>
            </w:r>
            <w:r>
              <w:rPr>
                <w:rFonts w:hint="eastAsia" w:ascii="宋体" w:hAnsi="宋体" w:eastAsia="宋体" w:cs="宋体"/>
                <w:color w:val="000000"/>
                <w:sz w:val="24"/>
                <w:highlight w:val="none"/>
                <w:lang w:val="en-US" w:eastAsia="zh-CN"/>
              </w:rPr>
              <w:t>国徽页</w:t>
            </w:r>
            <w:r>
              <w:rPr>
                <w:rFonts w:hint="eastAsia" w:ascii="宋体" w:hAnsi="宋体" w:eastAsia="宋体" w:cs="宋体"/>
                <w:color w:val="000000"/>
                <w:sz w:val="24"/>
                <w:highlight w:val="none"/>
              </w:rPr>
              <w:t>扫描件</w:t>
            </w:r>
          </w:p>
        </w:tc>
      </w:tr>
    </w:tbl>
    <w:p w14:paraId="00ED3DFB">
      <w:pPr>
        <w:spacing w:line="520" w:lineRule="exact"/>
        <w:ind w:firstLine="3570"/>
        <w:rPr>
          <w:rFonts w:hint="eastAsia" w:ascii="宋体" w:hAnsi="宋体" w:eastAsia="宋体" w:cs="宋体"/>
          <w:color w:val="000000"/>
          <w:kern w:val="0"/>
          <w:position w:val="-6"/>
          <w:sz w:val="24"/>
          <w:szCs w:val="24"/>
          <w:highlight w:val="none"/>
        </w:rPr>
      </w:pPr>
      <w:r>
        <w:rPr>
          <w:rFonts w:hint="eastAsia" w:ascii="宋体" w:hAnsi="宋体" w:eastAsia="宋体" w:cs="宋体"/>
          <w:color w:val="000000"/>
          <w:kern w:val="0"/>
          <w:position w:val="-6"/>
          <w:sz w:val="24"/>
          <w:szCs w:val="24"/>
          <w:highlight w:val="none"/>
          <w:lang w:eastAsia="zh-CN"/>
        </w:rPr>
        <w:t>投标人</w:t>
      </w:r>
      <w:r>
        <w:rPr>
          <w:rFonts w:hint="eastAsia" w:ascii="宋体" w:hAnsi="宋体" w:eastAsia="宋体" w:cs="宋体"/>
          <w:color w:val="000000"/>
          <w:kern w:val="0"/>
          <w:position w:val="-6"/>
          <w:sz w:val="24"/>
          <w:szCs w:val="24"/>
          <w:highlight w:val="none"/>
        </w:rPr>
        <w:t>：（盖章）</w:t>
      </w:r>
    </w:p>
    <w:p w14:paraId="1F3B24C5">
      <w:pPr>
        <w:spacing w:line="520" w:lineRule="exact"/>
        <w:ind w:firstLine="3570"/>
        <w:rPr>
          <w:rFonts w:hint="eastAsia" w:ascii="宋体" w:hAnsi="宋体" w:eastAsia="宋体" w:cs="宋体"/>
          <w:color w:val="000000"/>
          <w:kern w:val="0"/>
          <w:position w:val="-6"/>
          <w:sz w:val="24"/>
          <w:szCs w:val="24"/>
          <w:highlight w:val="none"/>
        </w:rPr>
      </w:pPr>
      <w:r>
        <w:rPr>
          <w:rFonts w:hint="eastAsia" w:ascii="宋体" w:hAnsi="宋体" w:eastAsia="宋体" w:cs="宋体"/>
          <w:color w:val="000000"/>
          <w:kern w:val="0"/>
          <w:position w:val="-6"/>
          <w:sz w:val="24"/>
          <w:szCs w:val="24"/>
          <w:highlight w:val="none"/>
        </w:rPr>
        <w:t>法定代表人：（签字或签章）</w:t>
      </w:r>
    </w:p>
    <w:p w14:paraId="2B1EECFA">
      <w:pPr>
        <w:spacing w:line="520" w:lineRule="exact"/>
        <w:ind w:firstLine="3570"/>
        <w:rPr>
          <w:rFonts w:hint="eastAsia" w:ascii="宋体" w:hAnsi="宋体" w:eastAsia="宋体" w:cs="宋体"/>
          <w:color w:val="000000"/>
          <w:kern w:val="0"/>
          <w:position w:val="-6"/>
          <w:sz w:val="24"/>
          <w:szCs w:val="24"/>
          <w:highlight w:val="none"/>
          <w:u w:val="single"/>
        </w:rPr>
      </w:pPr>
      <w:r>
        <w:rPr>
          <w:rFonts w:hint="eastAsia" w:ascii="宋体" w:hAnsi="宋体" w:eastAsia="宋体" w:cs="宋体"/>
          <w:color w:val="000000"/>
          <w:kern w:val="0"/>
          <w:position w:val="-6"/>
          <w:sz w:val="24"/>
          <w:szCs w:val="24"/>
          <w:highlight w:val="none"/>
        </w:rPr>
        <w:t>身份证号码：</w:t>
      </w:r>
    </w:p>
    <w:p w14:paraId="0EC3C035">
      <w:pPr>
        <w:spacing w:line="520" w:lineRule="exact"/>
        <w:ind w:firstLine="3570"/>
        <w:rPr>
          <w:rFonts w:hint="eastAsia" w:ascii="宋体" w:hAnsi="宋体" w:eastAsia="宋体" w:cs="宋体"/>
          <w:color w:val="000000"/>
          <w:kern w:val="0"/>
          <w:position w:val="-6"/>
          <w:sz w:val="24"/>
          <w:szCs w:val="24"/>
          <w:highlight w:val="none"/>
        </w:rPr>
      </w:pPr>
      <w:r>
        <w:rPr>
          <w:rFonts w:hint="eastAsia" w:ascii="宋体" w:hAnsi="宋体" w:eastAsia="宋体" w:cs="宋体"/>
          <w:color w:val="000000"/>
          <w:kern w:val="0"/>
          <w:position w:val="-6"/>
          <w:sz w:val="24"/>
          <w:szCs w:val="24"/>
          <w:highlight w:val="none"/>
        </w:rPr>
        <w:t>委托代理人：（签字）</w:t>
      </w:r>
    </w:p>
    <w:p w14:paraId="00682C7F">
      <w:pPr>
        <w:spacing w:line="520" w:lineRule="exact"/>
        <w:ind w:firstLine="3570"/>
        <w:rPr>
          <w:rFonts w:hint="eastAsia" w:ascii="宋体" w:hAnsi="宋体" w:eastAsia="宋体" w:cs="宋体"/>
          <w:color w:val="000000"/>
          <w:kern w:val="0"/>
          <w:position w:val="-6"/>
          <w:sz w:val="24"/>
          <w:szCs w:val="24"/>
          <w:highlight w:val="none"/>
        </w:rPr>
      </w:pPr>
      <w:r>
        <w:rPr>
          <w:rFonts w:hint="eastAsia" w:ascii="宋体" w:hAnsi="宋体" w:eastAsia="宋体" w:cs="宋体"/>
          <w:color w:val="000000"/>
          <w:kern w:val="0"/>
          <w:position w:val="-6"/>
          <w:sz w:val="24"/>
          <w:szCs w:val="24"/>
          <w:highlight w:val="none"/>
        </w:rPr>
        <w:t>身份证号码：</w:t>
      </w:r>
    </w:p>
    <w:p w14:paraId="1191B2DE">
      <w:pPr>
        <w:spacing w:line="520" w:lineRule="exact"/>
        <w:ind w:firstLine="3570"/>
        <w:rPr>
          <w:rFonts w:hint="eastAsia" w:ascii="宋体" w:hAnsi="宋体" w:eastAsia="宋体" w:cs="宋体"/>
          <w:color w:val="000000"/>
          <w:kern w:val="0"/>
          <w:position w:val="-6"/>
          <w:sz w:val="24"/>
          <w:szCs w:val="24"/>
          <w:highlight w:val="none"/>
        </w:rPr>
      </w:pPr>
      <w:r>
        <w:rPr>
          <w:rFonts w:hint="eastAsia" w:ascii="宋体" w:hAnsi="宋体" w:eastAsia="宋体" w:cs="宋体"/>
          <w:color w:val="000000"/>
          <w:kern w:val="0"/>
          <w:position w:val="-6"/>
          <w:sz w:val="24"/>
          <w:szCs w:val="24"/>
          <w:highlight w:val="none"/>
        </w:rPr>
        <w:t>联系电话：</w:t>
      </w:r>
    </w:p>
    <w:p w14:paraId="55643C14">
      <w:pPr>
        <w:rPr>
          <w:rFonts w:hint="eastAsia" w:ascii="宋体" w:hAnsi="宋体" w:eastAsia="宋体" w:cs="宋体"/>
          <w:b/>
          <w:bCs/>
          <w:spacing w:val="12"/>
          <w:sz w:val="43"/>
          <w:szCs w:val="43"/>
          <w:highlight w:val="none"/>
        </w:rPr>
      </w:pPr>
      <w:r>
        <w:rPr>
          <w:rFonts w:hint="eastAsia" w:ascii="宋体" w:hAnsi="宋体" w:eastAsia="宋体" w:cs="宋体"/>
          <w:b/>
          <w:bCs/>
          <w:spacing w:val="12"/>
          <w:sz w:val="43"/>
          <w:szCs w:val="43"/>
          <w:highlight w:val="none"/>
        </w:rPr>
        <w:br w:type="page"/>
      </w:r>
    </w:p>
    <w:p w14:paraId="26C9C073">
      <w:pPr>
        <w:spacing w:line="360" w:lineRule="auto"/>
        <w:ind w:left="0" w:leftChars="0" w:firstLine="0" w:firstLineChars="0"/>
        <w:jc w:val="left"/>
        <w:rPr>
          <w:rFonts w:hint="eastAsia" w:ascii="宋体" w:hAnsi="宋体" w:eastAsia="宋体" w:cs="宋体"/>
          <w:b/>
          <w:bCs/>
          <w:sz w:val="28"/>
          <w:highlight w:val="none"/>
          <w:shd w:val="clear" w:color="auto" w:fill="auto"/>
          <w:lang w:val="en-US" w:eastAsia="zh-CN"/>
        </w:rPr>
      </w:pPr>
      <w:r>
        <w:rPr>
          <w:rFonts w:hint="eastAsia" w:ascii="宋体" w:hAnsi="宋体" w:eastAsia="宋体" w:cs="宋体"/>
          <w:b/>
          <w:bCs/>
          <w:sz w:val="28"/>
          <w:highlight w:val="none"/>
          <w:shd w:val="clear" w:color="auto" w:fill="auto"/>
          <w:lang w:val="en-US" w:eastAsia="zh-CN"/>
        </w:rPr>
        <w:t>附件三：</w:t>
      </w:r>
    </w:p>
    <w:p w14:paraId="07E22AA2">
      <w:pPr>
        <w:spacing w:line="360" w:lineRule="auto"/>
        <w:ind w:left="0" w:leftChars="0" w:firstLine="0" w:firstLineChars="0"/>
        <w:jc w:val="center"/>
        <w:rPr>
          <w:rFonts w:hint="eastAsia" w:ascii="宋体" w:hAnsi="宋体" w:eastAsia="宋体" w:cs="宋体"/>
          <w:b/>
          <w:bCs/>
          <w:sz w:val="28"/>
          <w:highlight w:val="none"/>
        </w:rPr>
      </w:pPr>
      <w:r>
        <w:rPr>
          <w:rFonts w:hint="eastAsia" w:ascii="宋体" w:hAnsi="宋体" w:eastAsia="宋体" w:cs="宋体"/>
          <w:b/>
          <w:bCs/>
          <w:sz w:val="28"/>
          <w:highlight w:val="none"/>
          <w:shd w:val="clear" w:color="auto" w:fill="auto"/>
        </w:rPr>
        <w:t>《</w:t>
      </w:r>
      <w:r>
        <w:rPr>
          <w:rFonts w:hint="eastAsia" w:ascii="宋体" w:hAnsi="宋体" w:cs="宋体"/>
          <w:b/>
          <w:bCs/>
          <w:sz w:val="28"/>
          <w:highlight w:val="none"/>
          <w:shd w:val="clear" w:color="auto" w:fill="auto"/>
          <w:lang w:val="en-US" w:eastAsia="zh-CN"/>
        </w:rPr>
        <w:t>投标</w:t>
      </w:r>
      <w:r>
        <w:rPr>
          <w:rFonts w:hint="eastAsia" w:ascii="宋体" w:hAnsi="宋体" w:eastAsia="宋体" w:cs="宋体"/>
          <w:b/>
          <w:bCs/>
          <w:sz w:val="28"/>
          <w:highlight w:val="none"/>
          <w:shd w:val="clear" w:color="auto" w:fill="auto"/>
        </w:rPr>
        <w:t>真实性承诺</w:t>
      </w:r>
      <w:r>
        <w:rPr>
          <w:rFonts w:hint="eastAsia" w:ascii="宋体" w:hAnsi="宋体" w:eastAsia="宋体" w:cs="宋体"/>
          <w:b/>
          <w:bCs/>
          <w:sz w:val="28"/>
          <w:highlight w:val="none"/>
          <w:shd w:val="clear" w:color="auto" w:fill="auto"/>
          <w:lang w:val="en-US" w:eastAsia="zh-CN"/>
        </w:rPr>
        <w:t>书</w:t>
      </w:r>
      <w:r>
        <w:rPr>
          <w:rFonts w:hint="eastAsia" w:ascii="宋体" w:hAnsi="宋体" w:eastAsia="宋体" w:cs="宋体"/>
          <w:b/>
          <w:bCs/>
          <w:sz w:val="28"/>
          <w:highlight w:val="none"/>
          <w:shd w:val="clear" w:color="auto" w:fill="auto"/>
        </w:rPr>
        <w:t>》</w:t>
      </w:r>
    </w:p>
    <w:p w14:paraId="0F3DF19B">
      <w:pPr>
        <w:pStyle w:val="2"/>
        <w:rPr>
          <w:rFonts w:hint="eastAsia" w:ascii="宋体" w:hAnsi="宋体" w:eastAsia="宋体" w:cs="宋体"/>
          <w:highlight w:val="none"/>
        </w:rPr>
      </w:pPr>
    </w:p>
    <w:p w14:paraId="0EAB7829">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巴彦淖尔市康立电力安装有限责任公司：</w:t>
      </w:r>
    </w:p>
    <w:p w14:paraId="00B2EB95">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我公司参与贵公司组织采购的</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（项目名称），我公司承诺所提交的报名待审查材料、响应文件表述、响应文件内容是真实有效的。如有不实，则违反“诚实信用”原则，我公司承担由此引发的所有责任。</w:t>
      </w:r>
    </w:p>
    <w:p w14:paraId="7BFAA9DE">
      <w:pPr>
        <w:spacing w:line="360" w:lineRule="auto"/>
        <w:jc w:val="left"/>
        <w:rPr>
          <w:rFonts w:hint="eastAsia" w:ascii="宋体" w:hAnsi="宋体" w:eastAsia="宋体" w:cs="宋体"/>
          <w:sz w:val="28"/>
          <w:highlight w:val="none"/>
        </w:rPr>
      </w:pPr>
    </w:p>
    <w:p w14:paraId="654836BF">
      <w:pPr>
        <w:rPr>
          <w:rFonts w:hint="eastAsia" w:ascii="宋体" w:hAnsi="宋体" w:eastAsia="宋体" w:cs="宋体"/>
          <w:highlight w:val="none"/>
        </w:rPr>
      </w:pPr>
    </w:p>
    <w:tbl>
      <w:tblPr>
        <w:tblStyle w:val="4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955"/>
      </w:tblGrid>
      <w:tr w14:paraId="6BC47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962" w:type="dxa"/>
            <w:shd w:val="clear" w:color="auto" w:fill="FFFFFF"/>
            <w:noWrap w:val="0"/>
            <w:vAlign w:val="top"/>
          </w:tcPr>
          <w:p w14:paraId="0FE92A8D">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供应商：                      （盖单位章）</w:t>
            </w:r>
          </w:p>
        </w:tc>
      </w:tr>
      <w:tr w14:paraId="29685C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43B48A99">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法定代表人或其委托代理人：          （签字）</w:t>
            </w:r>
          </w:p>
        </w:tc>
      </w:tr>
      <w:tr w14:paraId="5E9F6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4F8D3288">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地址：                                      </w:t>
            </w:r>
          </w:p>
        </w:tc>
      </w:tr>
      <w:tr w14:paraId="4F6EC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1EA47540">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电话：                  </w:t>
            </w:r>
          </w:p>
        </w:tc>
      </w:tr>
      <w:tr w14:paraId="324A0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224AAF4B">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        年        月        日</w:t>
            </w:r>
          </w:p>
        </w:tc>
      </w:tr>
    </w:tbl>
    <w:p w14:paraId="00E8C5E3">
      <w:pPr>
        <w:ind w:left="0" w:leftChars="0" w:firstLine="0" w:firstLineChars="0"/>
        <w:rPr>
          <w:rFonts w:hint="eastAsia" w:ascii="宋体" w:hAnsi="宋体" w:eastAsia="宋体" w:cs="宋体"/>
          <w:b/>
          <w:bCs/>
          <w:color w:val="auto"/>
          <w:sz w:val="36"/>
          <w:szCs w:val="36"/>
          <w:highlight w:val="none"/>
          <w:lang w:val="en-US" w:eastAsia="zh-CN"/>
        </w:rPr>
        <w:sectPr>
          <w:footerReference r:id="rId5" w:type="default"/>
          <w:pgSz w:w="11905" w:h="16838"/>
          <w:pgMar w:top="822" w:right="1083" w:bottom="1440" w:left="1083" w:header="0" w:footer="901" w:gutter="0"/>
          <w:pgNumType w:fmt="decimal"/>
          <w:cols w:space="0" w:num="1"/>
          <w:rtlGutter w:val="0"/>
          <w:docGrid w:linePitch="312" w:charSpace="0"/>
        </w:sectPr>
      </w:pPr>
    </w:p>
    <w:p w14:paraId="01ADD8BA">
      <w:pPr>
        <w:spacing w:line="360" w:lineRule="auto"/>
        <w:ind w:left="0" w:leftChars="0" w:firstLine="0" w:firstLineChars="0"/>
        <w:jc w:val="left"/>
        <w:rPr>
          <w:rFonts w:hint="eastAsia" w:ascii="宋体" w:hAnsi="宋体" w:eastAsia="宋体" w:cs="宋体"/>
          <w:b/>
          <w:bCs/>
          <w:sz w:val="28"/>
          <w:highlight w:val="none"/>
          <w:shd w:val="clear" w:color="auto" w:fill="auto"/>
          <w:lang w:val="en-US" w:eastAsia="zh-CN"/>
        </w:rPr>
      </w:pPr>
    </w:p>
    <w:p w14:paraId="23D387CA">
      <w:pPr>
        <w:spacing w:line="360" w:lineRule="auto"/>
        <w:ind w:left="0" w:leftChars="0" w:firstLine="0" w:firstLineChars="0"/>
        <w:jc w:val="left"/>
        <w:rPr>
          <w:rFonts w:hint="eastAsia" w:ascii="宋体" w:hAnsi="宋体" w:eastAsia="宋体" w:cs="宋体"/>
          <w:b/>
          <w:bCs/>
          <w:sz w:val="28"/>
          <w:highlight w:val="none"/>
          <w:shd w:val="clear" w:color="auto" w:fill="auto"/>
          <w:lang w:val="en-US" w:eastAsia="zh-CN"/>
        </w:rPr>
      </w:pPr>
      <w:r>
        <w:rPr>
          <w:rFonts w:hint="eastAsia" w:ascii="宋体" w:hAnsi="宋体" w:eastAsia="宋体" w:cs="宋体"/>
          <w:b/>
          <w:bCs/>
          <w:sz w:val="28"/>
          <w:highlight w:val="none"/>
          <w:shd w:val="clear" w:color="auto" w:fill="auto"/>
          <w:lang w:val="en-US" w:eastAsia="zh-CN"/>
        </w:rPr>
        <w:t>附件四：</w:t>
      </w:r>
    </w:p>
    <w:p w14:paraId="77BA7EDC">
      <w:pPr>
        <w:pStyle w:val="2"/>
        <w:rPr>
          <w:rFonts w:hint="eastAsia" w:ascii="宋体" w:hAnsi="宋体" w:eastAsia="宋体" w:cs="宋体"/>
          <w:b w:val="0"/>
          <w:bCs w:val="0"/>
          <w:kern w:val="2"/>
          <w:sz w:val="28"/>
          <w:szCs w:val="22"/>
          <w:highlight w:val="none"/>
          <w:shd w:val="clear" w:color="auto" w:fill="auto"/>
          <w:lang w:val="en-US" w:eastAsia="zh-CN" w:bidi="ar-SA"/>
        </w:rPr>
      </w:pPr>
    </w:p>
    <w:p w14:paraId="45CFD3CF">
      <w:pPr>
        <w:pStyle w:val="2"/>
        <w:ind w:left="0" w:leftChars="0" w:firstLine="0" w:firstLineChars="0"/>
        <w:rPr>
          <w:rFonts w:hint="eastAsia" w:ascii="宋体" w:hAnsi="宋体" w:eastAsia="宋体" w:cs="宋体"/>
          <w:b w:val="0"/>
          <w:bCs w:val="0"/>
          <w:kern w:val="2"/>
          <w:sz w:val="28"/>
          <w:szCs w:val="22"/>
          <w:highlight w:val="none"/>
          <w:shd w:val="clear" w:color="auto" w:fill="auto"/>
          <w:lang w:val="en-US" w:eastAsia="zh-CN" w:bidi="ar-SA"/>
        </w:rPr>
      </w:pPr>
      <w:r>
        <w:rPr>
          <w:rFonts w:hint="eastAsia" w:ascii="宋体" w:hAnsi="宋体" w:cs="宋体"/>
          <w:b w:val="0"/>
          <w:bCs w:val="0"/>
          <w:kern w:val="2"/>
          <w:sz w:val="28"/>
          <w:szCs w:val="22"/>
          <w:highlight w:val="none"/>
          <w:shd w:val="clear" w:color="auto" w:fill="auto"/>
          <w:lang w:val="en-US" w:eastAsia="zh-CN" w:bidi="ar-SA"/>
        </w:rPr>
        <w:t>1、</w:t>
      </w:r>
      <w:r>
        <w:rPr>
          <w:rFonts w:hint="eastAsia" w:ascii="宋体" w:hAnsi="宋体" w:eastAsia="宋体" w:cs="宋体"/>
          <w:b w:val="0"/>
          <w:bCs w:val="0"/>
          <w:kern w:val="2"/>
          <w:sz w:val="28"/>
          <w:szCs w:val="22"/>
          <w:highlight w:val="none"/>
          <w:shd w:val="clear" w:color="auto" w:fill="auto"/>
          <w:lang w:val="en-US" w:eastAsia="zh-CN" w:bidi="ar-SA"/>
        </w:rPr>
        <w:t>通用资格要求中（3.3）（3.4）（3.5）所需资料截图</w:t>
      </w:r>
    </w:p>
    <w:p w14:paraId="2BC4B299">
      <w:pPr>
        <w:pStyle w:val="2"/>
        <w:ind w:left="0" w:leftChars="0" w:firstLine="0" w:firstLineChars="0"/>
        <w:rPr>
          <w:rFonts w:hint="eastAsia" w:ascii="宋体" w:hAnsi="宋体" w:eastAsia="宋体" w:cs="宋体"/>
          <w:b w:val="0"/>
          <w:bCs w:val="0"/>
          <w:kern w:val="2"/>
          <w:sz w:val="28"/>
          <w:szCs w:val="22"/>
          <w:highlight w:val="none"/>
          <w:shd w:val="clear" w:color="auto" w:fill="auto"/>
          <w:lang w:val="en-US" w:eastAsia="zh-CN" w:bidi="ar-SA"/>
        </w:rPr>
      </w:pPr>
    </w:p>
    <w:p w14:paraId="3201DDEB">
      <w:pPr>
        <w:pStyle w:val="2"/>
        <w:ind w:left="0" w:leftChars="0" w:firstLine="0" w:firstLineChars="0"/>
        <w:rPr>
          <w:rFonts w:hint="eastAsia"/>
          <w:highlight w:val="none"/>
          <w:lang w:val="en-US" w:eastAsia="zh-CN"/>
        </w:rPr>
        <w:sectPr>
          <w:pgSz w:w="11905" w:h="16838"/>
          <w:pgMar w:top="822" w:right="1083" w:bottom="1440" w:left="1083" w:header="0" w:footer="901" w:gutter="0"/>
          <w:pgNumType w:fmt="decimal"/>
          <w:cols w:space="0" w:num="1"/>
          <w:rtlGutter w:val="0"/>
          <w:docGrid w:linePitch="312" w:charSpace="0"/>
        </w:sectPr>
      </w:pPr>
      <w:r>
        <w:rPr>
          <w:rFonts w:hint="eastAsia" w:ascii="宋体" w:hAnsi="宋体" w:cs="宋体"/>
          <w:b w:val="0"/>
          <w:bCs w:val="0"/>
          <w:kern w:val="2"/>
          <w:sz w:val="28"/>
          <w:szCs w:val="22"/>
          <w:highlight w:val="none"/>
          <w:shd w:val="clear" w:color="auto" w:fill="auto"/>
          <w:lang w:val="en-US" w:eastAsia="zh-CN" w:bidi="ar-SA"/>
        </w:rPr>
        <w:t>2、</w:t>
      </w:r>
      <w:r>
        <w:rPr>
          <w:rFonts w:hint="eastAsia" w:ascii="宋体" w:hAnsi="宋体" w:eastAsia="宋体" w:cs="宋体"/>
          <w:b w:val="0"/>
          <w:bCs w:val="0"/>
          <w:kern w:val="2"/>
          <w:sz w:val="28"/>
          <w:szCs w:val="22"/>
          <w:highlight w:val="none"/>
          <w:shd w:val="clear" w:color="auto" w:fill="auto"/>
          <w:lang w:val="en-US" w:eastAsia="zh-CN" w:bidi="ar-SA"/>
        </w:rPr>
        <w:t>专用资格要求所需资料</w:t>
      </w:r>
    </w:p>
    <w:p w14:paraId="37ED5636">
      <w:pPr>
        <w:ind w:left="0" w:leftChars="0" w:firstLine="0" w:firstLineChars="0"/>
        <w:rPr>
          <w:rFonts w:hint="eastAsia" w:ascii="宋体" w:hAnsi="宋体" w:eastAsia="宋体" w:cs="宋体"/>
          <w:b/>
          <w:bCs/>
          <w:sz w:val="28"/>
          <w:highlight w:val="none"/>
          <w:shd w:val="clear" w:color="auto" w:fill="auto"/>
          <w:lang w:val="en-US" w:eastAsia="zh-CN"/>
        </w:rPr>
      </w:pPr>
      <w:r>
        <w:rPr>
          <w:rFonts w:hint="eastAsia" w:ascii="宋体" w:hAnsi="宋体" w:eastAsia="宋体" w:cs="宋体"/>
          <w:b/>
          <w:bCs/>
          <w:sz w:val="28"/>
          <w:highlight w:val="none"/>
          <w:shd w:val="clear" w:color="auto" w:fill="auto"/>
          <w:lang w:val="en-US" w:eastAsia="zh-CN"/>
        </w:rPr>
        <w:t>附件五：</w:t>
      </w:r>
    </w:p>
    <w:p w14:paraId="00F9DDD6">
      <w:pPr>
        <w:pStyle w:val="516"/>
        <w:numPr>
          <w:ilvl w:val="1"/>
          <w:numId w:val="0"/>
        </w:numPr>
        <w:tabs>
          <w:tab w:val="left" w:pos="0"/>
          <w:tab w:val="left" w:pos="180"/>
          <w:tab w:val="left" w:pos="420"/>
          <w:tab w:val="clear" w:pos="210"/>
          <w:tab w:val="clear" w:pos="2040"/>
        </w:tabs>
        <w:spacing w:before="156" w:after="156"/>
        <w:jc w:val="center"/>
        <w:rPr>
          <w:rFonts w:hint="eastAsia" w:ascii="宋体" w:hAnsi="宋体" w:eastAsia="宋体" w:cs="宋体"/>
          <w:color w:val="auto"/>
          <w:sz w:val="24"/>
          <w:szCs w:val="24"/>
          <w:highlight w:val="none"/>
        </w:rPr>
      </w:pPr>
      <w:r>
        <w:rPr>
          <w:rFonts w:hint="eastAsia" w:ascii="宋体" w:hAnsi="宋体" w:eastAsia="宋体" w:cs="宋体"/>
          <w:b/>
          <w:bCs/>
          <w:color w:val="auto"/>
          <w:sz w:val="36"/>
          <w:szCs w:val="36"/>
          <w:highlight w:val="none"/>
        </w:rPr>
        <w:t>异议书</w:t>
      </w:r>
    </w:p>
    <w:p w14:paraId="58F10FEC">
      <w:pPr>
        <w:pStyle w:val="262"/>
        <w:tabs>
          <w:tab w:val="center" w:pos="4201"/>
          <w:tab w:val="right" w:leader="dot" w:pos="9298"/>
        </w:tabs>
        <w:spacing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致： （异议对象单位名称） </w:t>
      </w:r>
    </w:p>
    <w:p w14:paraId="3C9D1242">
      <w:pPr>
        <w:pStyle w:val="262"/>
        <w:keepNext w:val="0"/>
        <w:keepLines w:val="0"/>
        <w:pageBreakBefore w:val="0"/>
        <w:widowControl/>
        <w:tabs>
          <w:tab w:val="center" w:pos="4201"/>
          <w:tab w:val="right" w:leader="dot" w:pos="9298"/>
        </w:tabs>
        <w:kinsoku/>
        <w:wordWrap w:val="0"/>
        <w:overflowPunct/>
        <w:topLinePunct w:val="0"/>
        <w:autoSpaceDE w:val="0"/>
        <w:autoSpaceDN w:val="0"/>
        <w:bidi w:val="0"/>
        <w:adjustRightInd/>
        <w:snapToGrid/>
        <w:spacing w:line="360" w:lineRule="auto"/>
        <w:ind w:firstLine="3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我公司依法参与了贵公司（局）于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日组织</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rPr>
        <w:t>项目名称为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，采购编号为：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rPr>
        <w:t>标段名称(标段号)：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的采购活动，该项目目前正处于：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。现我公司对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提出异议。</w:t>
      </w:r>
    </w:p>
    <w:p w14:paraId="435DFDA1">
      <w:pPr>
        <w:pStyle w:val="262"/>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一、被异议人</w:t>
      </w:r>
    </w:p>
    <w:p w14:paraId="4EA64A7C">
      <w:pPr>
        <w:pStyle w:val="262"/>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0D9EF863">
      <w:pPr>
        <w:pStyle w:val="262"/>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261FFFD7">
      <w:pPr>
        <w:pStyle w:val="262"/>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二、异议事项</w:t>
      </w:r>
    </w:p>
    <w:p w14:paraId="0F03C6CC">
      <w:pPr>
        <w:pStyle w:val="262"/>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138958C8">
      <w:pPr>
        <w:pStyle w:val="262"/>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6FEB3F93">
      <w:pPr>
        <w:pStyle w:val="262"/>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三、请求及主张                                                                   </w:t>
      </w:r>
    </w:p>
    <w:p w14:paraId="63E6717F">
      <w:pPr>
        <w:pStyle w:val="262"/>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3A5D64C8">
      <w:pPr>
        <w:pStyle w:val="262"/>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0A0208F9">
      <w:pPr>
        <w:pStyle w:val="262"/>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四、法律依据、线索及相关材料                                      </w:t>
      </w:r>
    </w:p>
    <w:p w14:paraId="11E18174">
      <w:pPr>
        <w:pStyle w:val="262"/>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3EFD7532">
      <w:pPr>
        <w:pStyle w:val="262"/>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7520AFA8">
      <w:pPr>
        <w:pStyle w:val="262"/>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五、真实性承诺                                                          </w:t>
      </w:r>
    </w:p>
    <w:p w14:paraId="7EBF00CF">
      <w:pPr>
        <w:pStyle w:val="262"/>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457F9166">
      <w:pPr>
        <w:pStyle w:val="262"/>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                                                               </w:t>
      </w:r>
    </w:p>
    <w:p w14:paraId="3D11FA52">
      <w:pPr>
        <w:pStyle w:val="262"/>
        <w:tabs>
          <w:tab w:val="center" w:pos="4201"/>
          <w:tab w:val="right" w:leader="dot" w:pos="9298"/>
        </w:tabs>
        <w:spacing w:line="360" w:lineRule="auto"/>
        <w:ind w:firstLine="5760" w:firstLineChars="2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异议人：</w:t>
      </w:r>
      <w:r>
        <w:rPr>
          <w:rFonts w:hint="eastAsia" w:ascii="宋体" w:hAnsi="宋体" w:eastAsia="宋体" w:cs="宋体"/>
          <w:color w:val="auto"/>
          <w:sz w:val="24"/>
          <w:szCs w:val="24"/>
          <w:highlight w:val="none"/>
          <w:u w:val="single"/>
        </w:rPr>
        <w:t xml:space="preserve">               </w:t>
      </w:r>
    </w:p>
    <w:p w14:paraId="62F6E6D3">
      <w:pPr>
        <w:pStyle w:val="262"/>
        <w:tabs>
          <w:tab w:val="center" w:pos="4201"/>
          <w:tab w:val="right" w:leader="dot" w:pos="9298"/>
        </w:tabs>
        <w:spacing w:line="36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联系电话：</w:t>
      </w:r>
      <w:r>
        <w:rPr>
          <w:rFonts w:hint="eastAsia" w:ascii="宋体" w:hAnsi="宋体" w:eastAsia="宋体" w:cs="宋体"/>
          <w:color w:val="auto"/>
          <w:sz w:val="24"/>
          <w:szCs w:val="24"/>
          <w:highlight w:val="none"/>
          <w:u w:val="single"/>
        </w:rPr>
        <w:t xml:space="preserve">             </w:t>
      </w:r>
    </w:p>
    <w:p w14:paraId="2A9D6141">
      <w:pPr>
        <w:spacing w:after="312" w:afterLines="100" w:line="360" w:lineRule="auto"/>
        <w:ind w:firstLine="960" w:firstLineChars="4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                                        联系地址：</w:t>
      </w:r>
      <w:r>
        <w:rPr>
          <w:rFonts w:hint="eastAsia" w:ascii="宋体" w:hAnsi="宋体" w:eastAsia="宋体" w:cs="宋体"/>
          <w:color w:val="auto"/>
          <w:sz w:val="24"/>
          <w:szCs w:val="24"/>
          <w:highlight w:val="none"/>
          <w:u w:val="single"/>
        </w:rPr>
        <w:t xml:space="preserve">             </w:t>
      </w:r>
    </w:p>
    <w:p w14:paraId="280FB991">
      <w:pPr>
        <w:pStyle w:val="262"/>
        <w:tabs>
          <w:tab w:val="center" w:pos="4201"/>
          <w:tab w:val="right" w:leader="dot" w:pos="9298"/>
        </w:tabs>
        <w:spacing w:line="36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异议授权书</w:t>
      </w:r>
    </w:p>
    <w:p w14:paraId="5750F2FC">
      <w:pPr>
        <w:spacing w:line="360" w:lineRule="auto"/>
        <w:ind w:firstLine="1200" w:firstLineChars="500"/>
        <w:rPr>
          <w:rFonts w:hint="eastAsia" w:ascii="宋体" w:hAnsi="宋体" w:eastAsia="宋体" w:cs="宋体"/>
          <w:highlight w:val="none"/>
        </w:rPr>
      </w:pPr>
      <w:r>
        <w:rPr>
          <w:rFonts w:hint="eastAsia" w:ascii="宋体" w:hAnsi="宋体" w:eastAsia="宋体" w:cs="宋体"/>
          <w:color w:val="auto"/>
          <w:sz w:val="24"/>
          <w:szCs w:val="24"/>
          <w:highlight w:val="none"/>
          <w:lang w:val="en-US" w:eastAsia="zh-CN"/>
        </w:rPr>
        <w:t>2、营</w:t>
      </w:r>
      <w:r>
        <w:rPr>
          <w:rFonts w:hint="eastAsia" w:ascii="宋体" w:hAnsi="宋体" w:eastAsia="宋体" w:cs="宋体"/>
          <w:color w:val="auto"/>
          <w:sz w:val="24"/>
          <w:szCs w:val="24"/>
          <w:highlight w:val="none"/>
        </w:rPr>
        <w:t>业执照复印件（加盖公章）</w:t>
      </w:r>
    </w:p>
    <w:p w14:paraId="620B9AFC">
      <w:pPr>
        <w:ind w:firstLine="1050" w:firstLineChars="500"/>
        <w:rPr>
          <w:rFonts w:hint="eastAsia" w:ascii="宋体" w:hAnsi="宋体" w:eastAsia="宋体" w:cs="宋体"/>
          <w:highlight w:val="none"/>
        </w:rPr>
      </w:pPr>
    </w:p>
    <w:p w14:paraId="63715925">
      <w:pPr>
        <w:keepNext/>
        <w:keepLines/>
        <w:pageBreakBefore w:val="0"/>
        <w:tabs>
          <w:tab w:val="left" w:pos="432"/>
          <w:tab w:val="center" w:pos="4156"/>
        </w:tabs>
        <w:kinsoku/>
        <w:overflowPunct/>
        <w:topLinePunct w:val="0"/>
        <w:bidi w:val="0"/>
        <w:ind w:firstLine="0" w:firstLineChars="0"/>
        <w:jc w:val="both"/>
        <w:textAlignment w:val="auto"/>
        <w:outlineLvl w:val="0"/>
        <w:rPr>
          <w:rFonts w:ascii="Times New Roman" w:hAnsi="Times New Roman" w:eastAsia="宋体" w:cs="Times New Roman"/>
          <w:b/>
          <w:kern w:val="0"/>
          <w:sz w:val="32"/>
          <w:szCs w:val="32"/>
          <w:highlight w:val="none"/>
        </w:rPr>
      </w:pPr>
    </w:p>
    <w:p w14:paraId="0673EF30">
      <w:pPr>
        <w:tabs>
          <w:tab w:val="left" w:pos="1065"/>
        </w:tabs>
        <w:bidi w:val="0"/>
        <w:jc w:val="left"/>
        <w:rPr>
          <w:rFonts w:hint="eastAsia"/>
          <w:highlight w:val="none"/>
          <w:lang w:val="en-US" w:eastAsia="zh-CN"/>
        </w:rPr>
        <w:sectPr>
          <w:pgSz w:w="11850" w:h="16783"/>
          <w:pgMar w:top="1440" w:right="1080" w:bottom="1440" w:left="1080" w:header="0" w:footer="921" w:gutter="0"/>
          <w:pgNumType w:fmt="decimal"/>
          <w:cols w:space="720" w:num="1"/>
        </w:sectPr>
      </w:pPr>
      <w:r>
        <w:rPr>
          <w:rFonts w:hint="eastAsia"/>
          <w:highlight w:val="none"/>
          <w:lang w:val="en-US" w:eastAsia="zh-CN"/>
        </w:rPr>
        <w:tab/>
      </w:r>
    </w:p>
    <w:p w14:paraId="3DB010E9">
      <w:pPr>
        <w:ind w:left="0" w:leftChars="0" w:firstLine="0" w:firstLineChars="0"/>
        <w:rPr>
          <w:rFonts w:hint="eastAsia" w:ascii="宋体" w:hAnsi="宋体" w:eastAsia="宋体" w:cs="宋体"/>
          <w:b/>
          <w:bCs/>
          <w:sz w:val="28"/>
          <w:highlight w:val="none"/>
          <w:shd w:val="clear" w:color="auto" w:fill="auto"/>
          <w:lang w:val="en-US" w:eastAsia="zh-CN"/>
        </w:rPr>
      </w:pPr>
      <w:r>
        <w:rPr>
          <w:rFonts w:hint="eastAsia" w:ascii="宋体" w:hAnsi="宋体" w:eastAsia="宋体" w:cs="宋体"/>
          <w:b/>
          <w:bCs/>
          <w:sz w:val="28"/>
          <w:highlight w:val="none"/>
          <w:shd w:val="clear" w:color="auto" w:fill="auto"/>
          <w:lang w:val="en-US" w:eastAsia="zh-CN"/>
        </w:rPr>
        <w:t>附件</w:t>
      </w:r>
      <w:r>
        <w:rPr>
          <w:rFonts w:hint="eastAsia" w:ascii="宋体" w:hAnsi="宋体" w:cs="宋体"/>
          <w:b/>
          <w:bCs/>
          <w:sz w:val="28"/>
          <w:highlight w:val="none"/>
          <w:shd w:val="clear" w:color="auto" w:fill="auto"/>
          <w:lang w:val="en-US" w:eastAsia="zh-CN"/>
        </w:rPr>
        <w:t>六</w:t>
      </w:r>
      <w:r>
        <w:rPr>
          <w:rFonts w:hint="eastAsia" w:ascii="宋体" w:hAnsi="宋体" w:eastAsia="宋体" w:cs="宋体"/>
          <w:b/>
          <w:bCs/>
          <w:sz w:val="28"/>
          <w:highlight w:val="none"/>
          <w:shd w:val="clear" w:color="auto" w:fill="auto"/>
          <w:lang w:val="en-US" w:eastAsia="zh-CN"/>
        </w:rPr>
        <w:t>：（如资格要求中不涉及本承诺书的标段请自行删除）</w:t>
      </w:r>
    </w:p>
    <w:p w14:paraId="71EED776">
      <w:pPr>
        <w:jc w:val="center"/>
        <w:rPr>
          <w:rFonts w:hint="eastAsia" w:ascii="宋体" w:hAnsi="宋体" w:cs="仿宋"/>
          <w:b/>
          <w:bCs/>
          <w:sz w:val="24"/>
          <w:highlight w:val="none"/>
        </w:rPr>
      </w:pPr>
    </w:p>
    <w:p w14:paraId="7F4A315C">
      <w:pPr>
        <w:jc w:val="center"/>
        <w:rPr>
          <w:rFonts w:hint="eastAsia" w:ascii="宋体" w:hAnsi="宋体" w:cs="仿宋"/>
          <w:b/>
          <w:bCs/>
          <w:sz w:val="24"/>
          <w:highlight w:val="none"/>
        </w:rPr>
      </w:pPr>
    </w:p>
    <w:p w14:paraId="51529FED">
      <w:pPr>
        <w:jc w:val="center"/>
        <w:rPr>
          <w:rFonts w:hint="eastAsia" w:ascii="宋体" w:hAnsi="宋体" w:cs="仿宋"/>
          <w:b/>
          <w:bCs/>
          <w:sz w:val="24"/>
          <w:highlight w:val="none"/>
        </w:rPr>
      </w:pPr>
    </w:p>
    <w:p w14:paraId="1347941E">
      <w:pPr>
        <w:jc w:val="center"/>
        <w:rPr>
          <w:rFonts w:hint="eastAsia" w:ascii="宋体" w:hAnsi="宋体" w:eastAsia="宋体" w:cs="仿宋"/>
          <w:b/>
          <w:bCs/>
          <w:sz w:val="24"/>
          <w:highlight w:val="none"/>
          <w:lang w:eastAsia="zh-CN"/>
        </w:rPr>
      </w:pPr>
      <w:r>
        <w:rPr>
          <w:rFonts w:hint="eastAsia" w:ascii="宋体" w:hAnsi="宋体" w:cs="仿宋"/>
          <w:b/>
          <w:bCs/>
          <w:sz w:val="24"/>
          <w:highlight w:val="none"/>
        </w:rPr>
        <w:t>入围产品供货承诺书</w:t>
      </w:r>
      <w:r>
        <w:rPr>
          <w:rFonts w:hint="eastAsia" w:ascii="宋体" w:hAnsi="宋体" w:cs="仿宋"/>
          <w:b/>
          <w:bCs/>
          <w:sz w:val="24"/>
          <w:highlight w:val="none"/>
          <w:lang w:eastAsia="zh-CN"/>
        </w:rPr>
        <w:t>（</w:t>
      </w:r>
      <w:r>
        <w:rPr>
          <w:rFonts w:hint="eastAsia" w:ascii="宋体" w:hAnsi="宋体" w:cs="仿宋"/>
          <w:b/>
          <w:bCs/>
          <w:sz w:val="24"/>
          <w:highlight w:val="none"/>
          <w:lang w:val="en-US" w:eastAsia="zh-CN"/>
        </w:rPr>
        <w:t>如需</w:t>
      </w:r>
      <w:r>
        <w:rPr>
          <w:rFonts w:hint="eastAsia" w:ascii="宋体" w:hAnsi="宋体" w:cs="仿宋"/>
          <w:b/>
          <w:bCs/>
          <w:sz w:val="24"/>
          <w:highlight w:val="none"/>
          <w:lang w:eastAsia="zh-CN"/>
        </w:rPr>
        <w:t>）</w:t>
      </w:r>
    </w:p>
    <w:p w14:paraId="62A90543">
      <w:pPr>
        <w:spacing w:line="360" w:lineRule="auto"/>
        <w:rPr>
          <w:rFonts w:ascii="宋体" w:hAnsi="宋体" w:cs="仿宋"/>
          <w:sz w:val="24"/>
          <w:highlight w:val="none"/>
        </w:rPr>
      </w:pPr>
      <w:r>
        <w:rPr>
          <w:rFonts w:hint="eastAsia" w:ascii="宋体" w:hAnsi="宋体" w:cs="仿宋"/>
          <w:sz w:val="24"/>
          <w:highlight w:val="none"/>
        </w:rPr>
        <w:t xml:space="preserve"> </w:t>
      </w:r>
      <w:bookmarkStart w:id="5" w:name="_GoBack"/>
      <w:bookmarkEnd w:id="5"/>
    </w:p>
    <w:p w14:paraId="27E22344">
      <w:pPr>
        <w:spacing w:line="360" w:lineRule="auto"/>
        <w:rPr>
          <w:rFonts w:ascii="宋体" w:hAnsi="宋体" w:cs="仿宋"/>
          <w:sz w:val="24"/>
          <w:highlight w:val="none"/>
        </w:rPr>
      </w:pPr>
      <w:r>
        <w:rPr>
          <w:rFonts w:hint="eastAsia" w:ascii="宋体" w:hAnsi="宋体" w:cs="仿宋"/>
          <w:sz w:val="24"/>
          <w:highlight w:val="none"/>
          <w:u w:val="single"/>
        </w:rPr>
        <w:t xml:space="preserve">                   </w:t>
      </w:r>
      <w:r>
        <w:rPr>
          <w:rFonts w:hint="eastAsia" w:ascii="宋体" w:hAnsi="宋体" w:cs="仿宋"/>
          <w:sz w:val="24"/>
          <w:highlight w:val="none"/>
        </w:rPr>
        <w:t>（</w:t>
      </w:r>
      <w:r>
        <w:rPr>
          <w:rFonts w:hint="eastAsia" w:ascii="宋体" w:hAnsi="宋体" w:cs="仿宋"/>
          <w:sz w:val="24"/>
          <w:highlight w:val="none"/>
          <w:lang w:val="en-US" w:eastAsia="zh-CN"/>
        </w:rPr>
        <w:t>招标</w:t>
      </w:r>
      <w:r>
        <w:rPr>
          <w:rFonts w:hint="eastAsia" w:ascii="宋体" w:hAnsi="宋体" w:cs="仿宋"/>
          <w:sz w:val="24"/>
          <w:highlight w:val="none"/>
        </w:rPr>
        <w:t>人名称）</w:t>
      </w:r>
      <w:r>
        <w:rPr>
          <w:rFonts w:hint="eastAsia" w:ascii="宋体" w:hAnsi="宋体" w:cs="仿宋"/>
          <w:sz w:val="24"/>
          <w:highlight w:val="none"/>
          <w:u w:val="single"/>
        </w:rPr>
        <w:t xml:space="preserve">                   </w:t>
      </w:r>
      <w:r>
        <w:rPr>
          <w:rFonts w:hint="eastAsia" w:ascii="宋体" w:hAnsi="宋体" w:cs="仿宋"/>
          <w:sz w:val="24"/>
          <w:highlight w:val="none"/>
        </w:rPr>
        <w:t>（代理机构名称）：</w:t>
      </w:r>
    </w:p>
    <w:p w14:paraId="3EF3CF92">
      <w:pPr>
        <w:spacing w:line="360" w:lineRule="auto"/>
        <w:rPr>
          <w:rFonts w:ascii="宋体" w:hAnsi="宋体" w:cs="仿宋"/>
          <w:sz w:val="24"/>
          <w:highlight w:val="none"/>
        </w:rPr>
      </w:pPr>
    </w:p>
    <w:p w14:paraId="1FF9B2F9">
      <w:pPr>
        <w:spacing w:line="360" w:lineRule="auto"/>
        <w:ind w:firstLine="480" w:firstLineChars="200"/>
        <w:rPr>
          <w:rFonts w:ascii="宋体" w:hAnsi="宋体" w:cs="仿宋"/>
          <w:sz w:val="24"/>
          <w:highlight w:val="none"/>
        </w:rPr>
      </w:pPr>
      <w:r>
        <w:rPr>
          <w:rFonts w:hint="eastAsia" w:ascii="宋体" w:hAnsi="宋体" w:cs="仿宋"/>
          <w:sz w:val="24"/>
          <w:highlight w:val="none"/>
        </w:rPr>
        <w:t>1、我方承诺</w:t>
      </w:r>
      <w:r>
        <w:rPr>
          <w:rFonts w:hint="eastAsia" w:ascii="宋体" w:hAnsi="宋体" w:cs="仿宋"/>
          <w:sz w:val="24"/>
          <w:highlight w:val="none"/>
          <w:u w:val="single"/>
        </w:rPr>
        <w:t xml:space="preserve"> </w:t>
      </w:r>
      <w:r>
        <w:rPr>
          <w:rFonts w:ascii="宋体" w:hAnsi="宋体" w:cs="仿宋"/>
          <w:sz w:val="24"/>
          <w:highlight w:val="none"/>
          <w:u w:val="single"/>
        </w:rPr>
        <w:t xml:space="preserve">      </w:t>
      </w:r>
      <w:r>
        <w:rPr>
          <w:rFonts w:hint="eastAsia" w:ascii="宋体" w:hAnsi="宋体" w:cs="仿宋"/>
          <w:sz w:val="24"/>
          <w:highlight w:val="none"/>
        </w:rPr>
        <w:t>（项目名称）</w:t>
      </w:r>
      <w:r>
        <w:rPr>
          <w:rFonts w:hint="eastAsia" w:ascii="宋体" w:hAnsi="宋体" w:cs="仿宋"/>
          <w:sz w:val="24"/>
          <w:highlight w:val="none"/>
          <w:u w:val="single"/>
        </w:rPr>
        <w:t xml:space="preserve"> </w:t>
      </w:r>
      <w:r>
        <w:rPr>
          <w:rFonts w:ascii="宋体" w:hAnsi="宋体" w:cs="仿宋"/>
          <w:sz w:val="24"/>
          <w:highlight w:val="none"/>
          <w:u w:val="single"/>
        </w:rPr>
        <w:t xml:space="preserve">      </w:t>
      </w:r>
      <w:r>
        <w:rPr>
          <w:rFonts w:hint="eastAsia" w:ascii="宋体" w:hAnsi="宋体" w:cs="仿宋"/>
          <w:sz w:val="24"/>
          <w:highlight w:val="none"/>
        </w:rPr>
        <w:t>（标段号）所供</w:t>
      </w:r>
      <w:r>
        <w:rPr>
          <w:rFonts w:hint="eastAsia" w:ascii="宋体" w:hAnsi="宋体" w:cs="仿宋"/>
          <w:sz w:val="24"/>
          <w:highlight w:val="none"/>
          <w:u w:val="single"/>
        </w:rPr>
        <w:t xml:space="preserve"> </w:t>
      </w:r>
      <w:r>
        <w:rPr>
          <w:rFonts w:ascii="宋体" w:hAnsi="宋体" w:cs="仿宋"/>
          <w:sz w:val="24"/>
          <w:highlight w:val="none"/>
          <w:u w:val="single"/>
        </w:rPr>
        <w:t xml:space="preserve">    </w:t>
      </w:r>
      <w:r>
        <w:rPr>
          <w:rFonts w:hint="eastAsia" w:ascii="宋体" w:hAnsi="宋体" w:cs="仿宋"/>
          <w:sz w:val="24"/>
          <w:highlight w:val="none"/>
        </w:rPr>
        <w:t>货物为</w:t>
      </w:r>
      <w:r>
        <w:rPr>
          <w:rFonts w:hint="eastAsia" w:ascii="宋体" w:hAnsi="宋体" w:cs="仿宋"/>
          <w:sz w:val="24"/>
          <w:highlight w:val="none"/>
          <w:u w:val="single"/>
        </w:rPr>
        <w:t>内蒙古电力（集团）有限责任公司</w:t>
      </w:r>
      <w:r>
        <w:rPr>
          <w:rFonts w:hint="eastAsia" w:ascii="宋体" w:hAnsi="宋体" w:cs="仿宋"/>
          <w:sz w:val="24"/>
          <w:highlight w:val="none"/>
          <w:u w:val="single"/>
          <w:lang w:val="en-US" w:eastAsia="zh-CN"/>
        </w:rPr>
        <w:t>最新的</w:t>
      </w:r>
      <w:r>
        <w:rPr>
          <w:rFonts w:hint="eastAsia" w:ascii="宋体" w:hAnsi="宋体" w:cs="仿宋"/>
          <w:sz w:val="24"/>
          <w:highlight w:val="none"/>
          <w:u w:val="single"/>
        </w:rPr>
        <w:t>设备材料采购资格预审第x标段（</w:t>
      </w:r>
      <w:r>
        <w:rPr>
          <w:rFonts w:ascii="宋体" w:hAnsi="宋体" w:cs="仿宋"/>
          <w:sz w:val="24"/>
          <w:highlight w:val="none"/>
          <w:u w:val="single"/>
        </w:rPr>
        <w:t xml:space="preserve">         </w:t>
      </w:r>
      <w:r>
        <w:rPr>
          <w:rFonts w:hint="eastAsia" w:ascii="宋体" w:hAnsi="宋体" w:cs="仿宋"/>
          <w:sz w:val="24"/>
          <w:highlight w:val="none"/>
          <w:u w:val="single"/>
        </w:rPr>
        <w:t>）入围生产厂家的产品</w:t>
      </w:r>
      <w:r>
        <w:rPr>
          <w:rFonts w:hint="eastAsia" w:ascii="宋体" w:hAnsi="宋体" w:cs="仿宋"/>
          <w:sz w:val="24"/>
          <w:highlight w:val="none"/>
        </w:rPr>
        <w:t>，如违反此承诺，我方将负全部责任。</w:t>
      </w:r>
    </w:p>
    <w:p w14:paraId="29314061">
      <w:pPr>
        <w:spacing w:line="360" w:lineRule="auto"/>
        <w:rPr>
          <w:rFonts w:ascii="宋体" w:hAnsi="宋体" w:cs="仿宋"/>
          <w:sz w:val="24"/>
          <w:highlight w:val="none"/>
        </w:rPr>
      </w:pPr>
    </w:p>
    <w:p w14:paraId="25B480AC">
      <w:pPr>
        <w:spacing w:line="360" w:lineRule="auto"/>
        <w:rPr>
          <w:rFonts w:ascii="宋体" w:hAnsi="宋体" w:cs="仿宋"/>
          <w:sz w:val="24"/>
          <w:highlight w:val="none"/>
        </w:rPr>
      </w:pPr>
    </w:p>
    <w:p w14:paraId="1F946457">
      <w:pPr>
        <w:spacing w:line="360" w:lineRule="auto"/>
        <w:rPr>
          <w:rFonts w:ascii="宋体" w:hAnsi="宋体" w:cs="仿宋"/>
          <w:sz w:val="24"/>
          <w:highlight w:val="none"/>
        </w:rPr>
      </w:pPr>
    </w:p>
    <w:p w14:paraId="7707CD40">
      <w:pPr>
        <w:spacing w:line="360" w:lineRule="auto"/>
        <w:rPr>
          <w:rFonts w:ascii="宋体" w:hAnsi="宋体" w:cs="仿宋"/>
          <w:sz w:val="24"/>
          <w:highlight w:val="none"/>
        </w:rPr>
      </w:pPr>
    </w:p>
    <w:p w14:paraId="73C48A9B">
      <w:pPr>
        <w:spacing w:line="360" w:lineRule="auto"/>
        <w:rPr>
          <w:rFonts w:ascii="宋体" w:hAnsi="宋体" w:cs="仿宋"/>
          <w:sz w:val="24"/>
          <w:highlight w:val="none"/>
        </w:rPr>
      </w:pPr>
      <w:r>
        <w:rPr>
          <w:rFonts w:hint="eastAsia" w:ascii="宋体" w:hAnsi="宋体" w:cs="仿宋"/>
          <w:sz w:val="24"/>
          <w:highlight w:val="none"/>
        </w:rPr>
        <w:t xml:space="preserve">                           </w:t>
      </w:r>
    </w:p>
    <w:p w14:paraId="0F31BD54">
      <w:pPr>
        <w:spacing w:line="360" w:lineRule="auto"/>
        <w:rPr>
          <w:rFonts w:ascii="宋体" w:hAnsi="宋体" w:cs="仿宋"/>
          <w:sz w:val="24"/>
          <w:highlight w:val="none"/>
        </w:rPr>
      </w:pPr>
    </w:p>
    <w:p w14:paraId="2679C68B">
      <w:pPr>
        <w:spacing w:line="360" w:lineRule="auto"/>
        <w:ind w:firstLine="3120" w:firstLineChars="1300"/>
        <w:rPr>
          <w:rFonts w:ascii="宋体" w:hAnsi="宋体" w:cs="仿宋"/>
          <w:sz w:val="24"/>
          <w:highlight w:val="none"/>
        </w:rPr>
      </w:pPr>
      <w:r>
        <w:rPr>
          <w:rFonts w:hint="eastAsia" w:ascii="宋体" w:hAnsi="宋体" w:cs="仿宋"/>
          <w:sz w:val="24"/>
          <w:highlight w:val="none"/>
        </w:rPr>
        <w:t>投 标 人：                      （盖单位章）</w:t>
      </w:r>
    </w:p>
    <w:p w14:paraId="58E695B3">
      <w:pPr>
        <w:spacing w:line="360" w:lineRule="auto"/>
        <w:rPr>
          <w:rFonts w:ascii="宋体" w:hAnsi="宋体" w:cs="仿宋"/>
          <w:sz w:val="24"/>
          <w:highlight w:val="none"/>
        </w:rPr>
      </w:pPr>
      <w:r>
        <w:rPr>
          <w:rFonts w:hint="eastAsia" w:ascii="宋体" w:hAnsi="宋体" w:cs="仿宋"/>
          <w:sz w:val="24"/>
          <w:highlight w:val="none"/>
        </w:rPr>
        <w:t xml:space="preserve">                          法定代表人或其委托代理人：          （签字）</w:t>
      </w:r>
    </w:p>
    <w:p w14:paraId="4EFC0E44">
      <w:pPr>
        <w:spacing w:line="360" w:lineRule="auto"/>
        <w:rPr>
          <w:rFonts w:ascii="宋体" w:hAnsi="宋体" w:cs="仿宋"/>
          <w:sz w:val="24"/>
          <w:highlight w:val="none"/>
        </w:rPr>
      </w:pPr>
      <w:r>
        <w:rPr>
          <w:rFonts w:hint="eastAsia" w:ascii="宋体" w:hAnsi="宋体" w:cs="仿宋"/>
          <w:sz w:val="24"/>
          <w:highlight w:val="none"/>
        </w:rPr>
        <w:t xml:space="preserve">                          地址：</w:t>
      </w:r>
    </w:p>
    <w:p w14:paraId="3D4E1AD9">
      <w:pPr>
        <w:spacing w:line="360" w:lineRule="auto"/>
        <w:rPr>
          <w:rFonts w:ascii="宋体" w:hAnsi="宋体" w:cs="仿宋"/>
          <w:sz w:val="24"/>
          <w:highlight w:val="none"/>
        </w:rPr>
      </w:pPr>
      <w:r>
        <w:rPr>
          <w:rFonts w:hint="eastAsia" w:ascii="宋体" w:hAnsi="宋体" w:cs="仿宋"/>
          <w:sz w:val="24"/>
          <w:highlight w:val="none"/>
        </w:rPr>
        <w:t xml:space="preserve">                          网址：</w:t>
      </w:r>
    </w:p>
    <w:p w14:paraId="66398400">
      <w:pPr>
        <w:spacing w:line="360" w:lineRule="auto"/>
        <w:rPr>
          <w:rFonts w:ascii="宋体" w:hAnsi="宋体" w:cs="仿宋"/>
          <w:sz w:val="24"/>
          <w:highlight w:val="none"/>
        </w:rPr>
      </w:pPr>
      <w:r>
        <w:rPr>
          <w:rFonts w:hint="eastAsia" w:ascii="宋体" w:hAnsi="宋体" w:cs="仿宋"/>
          <w:sz w:val="24"/>
          <w:highlight w:val="none"/>
        </w:rPr>
        <w:t xml:space="preserve">                          电话：</w:t>
      </w:r>
    </w:p>
    <w:p w14:paraId="21598131">
      <w:pPr>
        <w:spacing w:line="360" w:lineRule="auto"/>
        <w:rPr>
          <w:rFonts w:ascii="宋体" w:hAnsi="宋体" w:cs="仿宋"/>
          <w:sz w:val="24"/>
          <w:highlight w:val="none"/>
        </w:rPr>
      </w:pPr>
      <w:r>
        <w:rPr>
          <w:rFonts w:hint="eastAsia" w:ascii="宋体" w:hAnsi="宋体" w:cs="仿宋"/>
          <w:sz w:val="24"/>
          <w:highlight w:val="none"/>
        </w:rPr>
        <w:t xml:space="preserve">                          传真：</w:t>
      </w:r>
    </w:p>
    <w:p w14:paraId="3FA2D9A5">
      <w:pPr>
        <w:spacing w:line="360" w:lineRule="auto"/>
        <w:ind w:firstLine="3120" w:firstLineChars="1300"/>
        <w:rPr>
          <w:rFonts w:ascii="宋体" w:hAnsi="宋体" w:cs="仿宋"/>
          <w:sz w:val="24"/>
          <w:highlight w:val="none"/>
        </w:rPr>
      </w:pPr>
      <w:r>
        <w:rPr>
          <w:rFonts w:hint="eastAsia" w:ascii="宋体" w:hAnsi="宋体" w:cs="仿宋"/>
          <w:sz w:val="24"/>
          <w:highlight w:val="none"/>
        </w:rPr>
        <w:t xml:space="preserve">邮政编码：                                 </w:t>
      </w:r>
    </w:p>
    <w:p w14:paraId="0E9E4424">
      <w:pPr>
        <w:spacing w:line="360" w:lineRule="auto"/>
        <w:rPr>
          <w:rFonts w:ascii="宋体" w:hAnsi="宋体" w:cs="仿宋"/>
          <w:sz w:val="24"/>
          <w:highlight w:val="none"/>
        </w:rPr>
      </w:pPr>
      <w:r>
        <w:rPr>
          <w:rFonts w:hint="eastAsia" w:ascii="宋体" w:hAnsi="宋体" w:cs="仿宋"/>
          <w:sz w:val="24"/>
          <w:highlight w:val="none"/>
        </w:rPr>
        <w:t xml:space="preserve">                               </w:t>
      </w:r>
      <w:r>
        <w:rPr>
          <w:rFonts w:hint="eastAsia" w:ascii="宋体" w:hAnsi="宋体" w:cs="仿宋"/>
          <w:sz w:val="24"/>
          <w:highlight w:val="none"/>
          <w:u w:val="single"/>
        </w:rPr>
        <w:t xml:space="preserve">        年        月        日</w:t>
      </w:r>
    </w:p>
    <w:p w14:paraId="689CE491">
      <w:pPr>
        <w:bidi w:val="0"/>
        <w:jc w:val="left"/>
        <w:rPr>
          <w:rFonts w:hint="eastAsia" w:ascii="Arial" w:hAnsi="Arial" w:eastAsia="Arial" w:cs="Arial"/>
          <w:snapToGrid w:val="0"/>
          <w:color w:val="000000"/>
          <w:kern w:val="0"/>
          <w:sz w:val="21"/>
          <w:szCs w:val="21"/>
          <w:highlight w:val="none"/>
          <w:lang w:val="en-US" w:eastAsia="en-US" w:bidi="ar-SA"/>
        </w:rPr>
      </w:pPr>
    </w:p>
    <w:p w14:paraId="6A29D1E2">
      <w:pPr>
        <w:adjustRightInd w:val="0"/>
        <w:snapToGrid w:val="0"/>
        <w:spacing w:line="520" w:lineRule="exact"/>
        <w:jc w:val="left"/>
        <w:rPr>
          <w:rFonts w:hint="eastAsia" w:ascii="宋体" w:hAnsi="宋体" w:eastAsia="宋体" w:cs="宋体"/>
          <w:b/>
          <w:bCs/>
          <w:color w:val="000000"/>
          <w:spacing w:val="2"/>
          <w:sz w:val="28"/>
          <w:szCs w:val="28"/>
          <w:highlight w:val="none"/>
          <w:lang w:val="en-US" w:eastAsia="zh-CN"/>
        </w:rPr>
      </w:pPr>
    </w:p>
    <w:p w14:paraId="0A042AEA">
      <w:pPr>
        <w:adjustRightInd w:val="0"/>
        <w:snapToGrid w:val="0"/>
        <w:spacing w:line="520" w:lineRule="exact"/>
        <w:jc w:val="left"/>
        <w:rPr>
          <w:rFonts w:hint="eastAsia" w:ascii="宋体" w:hAnsi="宋体" w:eastAsia="宋体" w:cs="宋体"/>
          <w:b/>
          <w:bCs/>
          <w:color w:val="000000"/>
          <w:spacing w:val="2"/>
          <w:sz w:val="28"/>
          <w:szCs w:val="28"/>
          <w:highlight w:val="none"/>
          <w:lang w:val="en-US" w:eastAsia="zh-CN"/>
        </w:rPr>
      </w:pPr>
    </w:p>
    <w:p w14:paraId="426A6FB9">
      <w:pPr>
        <w:adjustRightInd w:val="0"/>
        <w:snapToGrid w:val="0"/>
        <w:spacing w:line="520" w:lineRule="exact"/>
        <w:jc w:val="left"/>
        <w:rPr>
          <w:rFonts w:hint="eastAsia" w:ascii="宋体" w:hAnsi="宋体" w:eastAsia="宋体" w:cs="宋体"/>
          <w:b/>
          <w:bCs/>
          <w:color w:val="000000"/>
          <w:spacing w:val="2"/>
          <w:sz w:val="28"/>
          <w:szCs w:val="28"/>
          <w:highlight w:val="none"/>
          <w:lang w:val="en-US" w:eastAsia="zh-CN"/>
        </w:rPr>
      </w:pPr>
    </w:p>
    <w:p w14:paraId="76997DFC">
      <w:pPr>
        <w:adjustRightInd w:val="0"/>
        <w:snapToGrid w:val="0"/>
        <w:spacing w:line="520" w:lineRule="exact"/>
        <w:jc w:val="left"/>
        <w:rPr>
          <w:rFonts w:hint="eastAsia" w:ascii="宋体" w:hAnsi="宋体" w:eastAsia="宋体" w:cs="宋体"/>
          <w:b/>
          <w:bCs/>
          <w:color w:val="000000"/>
          <w:spacing w:val="2"/>
          <w:sz w:val="28"/>
          <w:szCs w:val="28"/>
          <w:highlight w:val="none"/>
          <w:lang w:val="en-US" w:eastAsia="zh-CN"/>
        </w:rPr>
      </w:pPr>
    </w:p>
    <w:p w14:paraId="77C32215">
      <w:pPr>
        <w:adjustRightInd w:val="0"/>
        <w:snapToGrid w:val="0"/>
        <w:spacing w:line="360" w:lineRule="auto"/>
        <w:ind w:firstLine="480" w:firstLineChars="200"/>
        <w:rPr>
          <w:rFonts w:ascii="Times New Roman" w:hAnsi="Times New Roman"/>
          <w:snapToGrid w:val="0"/>
          <w:kern w:val="0"/>
          <w:sz w:val="24"/>
          <w:highlight w:val="none"/>
        </w:rPr>
      </w:pPr>
    </w:p>
    <w:sectPr>
      <w:headerReference r:id="rId6" w:type="default"/>
      <w:footerReference r:id="rId7" w:type="default"/>
      <w:pgSz w:w="11905" w:h="16839"/>
      <w:pgMar w:top="1431" w:right="1785" w:bottom="1085" w:left="1586" w:header="0" w:footer="9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G Times">
    <w:altName w:val="Times New Roman"/>
    <w:panose1 w:val="00000000000000000000"/>
    <w:charset w:val="00"/>
    <w:family w:val="auto"/>
    <w:pitch w:val="default"/>
    <w:sig w:usb0="00000000" w:usb1="00000000" w:usb2="00000000" w:usb3="00000000" w:csb0="00000001" w:csb1="00000000"/>
  </w:font>
  <w:font w:name="EU-F1">
    <w:altName w:val="宋体"/>
    <w:panose1 w:val="00000000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汉仪大宋简">
    <w:altName w:val="宋体"/>
    <w:panose1 w:val="00000000000000000000"/>
    <w:charset w:val="86"/>
    <w:family w:val="auto"/>
    <w:pitch w:val="default"/>
    <w:sig w:usb0="00000000" w:usb1="00000000" w:usb2="00000002" w:usb3="00000000" w:csb0="00040000" w:csb1="00000000"/>
  </w:font>
  <w:font w:name="E-F1">
    <w:altName w:val="Malgun Gothic"/>
    <w:panose1 w:val="00000000000000000000"/>
    <w:charset w:val="81"/>
    <w:family w:val="auto"/>
    <w:pitch w:val="default"/>
    <w:sig w:usb0="00000000" w:usb1="00000000" w:usb2="00000033" w:usb3="00000000" w:csb0="00080000" w:csb1="00000000"/>
  </w:font>
  <w:font w:name="Malgun Gothic">
    <w:panose1 w:val="020B0503020000020004"/>
    <w:charset w:val="81"/>
    <w:family w:val="auto"/>
    <w:pitch w:val="default"/>
    <w:sig w:usb0="9000002F" w:usb1="29D77CFB" w:usb2="00000012" w:usb3="00000000" w:csb0="00080001" w:csb1="00000000"/>
  </w:font>
  <w:font w:name="隶书">
    <w:panose1 w:val="0201050906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im Sun">
    <w:altName w:val="宋体"/>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华文新魏">
    <w:panose1 w:val="02010800040101010101"/>
    <w:charset w:val="86"/>
    <w:family w:val="auto"/>
    <w:pitch w:val="default"/>
    <w:sig w:usb0="00000001" w:usb1="080F0000" w:usb2="00000000" w:usb3="00000000" w:csb0="00040000" w:csb1="00000000"/>
  </w:font>
  <w:font w:name="Plotter">
    <w:altName w:val="Times New Roman"/>
    <w:panose1 w:val="00000000000000000000"/>
    <w:charset w:val="00"/>
    <w:family w:val="auto"/>
    <w:pitch w:val="default"/>
    <w:sig w:usb0="00000000" w:usb1="00000000" w:usb2="00000000" w:usb3="00000000" w:csb0="00000001"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D76226">
    <w:pPr>
      <w:pStyle w:val="33"/>
      <w:rPr>
        <w:rFonts w:ascii="宋体" w:hAnsi="宋体"/>
        <w:sz w:val="24"/>
        <w:szCs w:val="24"/>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A56DE5">
                          <w:pPr>
                            <w:pStyle w:val="33"/>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5CA56DE5">
                    <w:pPr>
                      <w:pStyle w:val="33"/>
                    </w:pPr>
                    <w:r>
                      <w:fldChar w:fldCharType="begin"/>
                    </w:r>
                    <w:r>
                      <w:instrText xml:space="preserve"> PAGE  \* MERGEFORMAT </w:instrText>
                    </w:r>
                    <w:r>
                      <w:fldChar w:fldCharType="separate"/>
                    </w:r>
                    <w:r>
                      <w:t>11</w:t>
                    </w:r>
                    <w:r>
                      <w:fldChar w:fldCharType="end"/>
                    </w:r>
                  </w:p>
                </w:txbxContent>
              </v:textbox>
            </v:shape>
          </w:pict>
        </mc:Fallback>
      </mc:AlternateContent>
    </w:r>
    <w:r>
      <w:rPr>
        <w:rFonts w:hint="eastAsia"/>
        <w:lang w:eastAsia="zh-CN"/>
      </w:rPr>
      <w:tab/>
    </w:r>
  </w:p>
  <w:p w14:paraId="41FE2773">
    <w:pPr>
      <w:pStyle w:val="3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B6368">
    <w:pPr>
      <w:pStyle w:val="33"/>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21FDC3">
                          <w:pPr>
                            <w:pStyle w:val="33"/>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221FDC3">
                    <w:pPr>
                      <w:pStyle w:val="33"/>
                    </w:pPr>
                    <w:r>
                      <w:fldChar w:fldCharType="begin"/>
                    </w:r>
                    <w:r>
                      <w:instrText xml:space="preserve"> PAGE  \* MERGEFORMAT </w:instrText>
                    </w:r>
                    <w:r>
                      <w:fldChar w:fldCharType="separate"/>
                    </w:r>
                    <w:r>
                      <w:t>12</w:t>
                    </w:r>
                    <w:r>
                      <w:fldChar w:fldCharType="end"/>
                    </w:r>
                  </w:p>
                </w:txbxContent>
              </v:textbox>
            </v:shape>
          </w:pict>
        </mc:Fallback>
      </mc:AlternateContent>
    </w:r>
    <w:r>
      <w:rPr>
        <w:rFonts w:hint="eastAsi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17542">
    <w:pPr>
      <w:pStyle w:val="3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6E578B">
                          <w:pPr>
                            <w:pStyle w:val="33"/>
                          </w:pPr>
                          <w:r>
                            <w:fldChar w:fldCharType="begin"/>
                          </w:r>
                          <w:r>
                            <w:instrText xml:space="preserve"> PAGE  \* MERGEFORMAT </w:instrText>
                          </w:r>
                          <w:r>
                            <w:fldChar w:fldCharType="separate"/>
                          </w:r>
                          <w:r>
                            <w:t>93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696E578B">
                    <w:pPr>
                      <w:pStyle w:val="33"/>
                    </w:pPr>
                    <w:r>
                      <w:fldChar w:fldCharType="begin"/>
                    </w:r>
                    <w:r>
                      <w:instrText xml:space="preserve"> PAGE  \* MERGEFORMAT </w:instrText>
                    </w:r>
                    <w:r>
                      <w:fldChar w:fldCharType="separate"/>
                    </w:r>
                    <w:r>
                      <w:t>93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D5B6FF">
    <w:pPr>
      <w:pStyle w:val="34"/>
      <w:pBdr>
        <w:bottom w:val="none" w:color="auto" w:sz="0" w:space="1"/>
      </w:pBdr>
      <w:ind w:left="542" w:hanging="542" w:hangingChars="300"/>
      <w:jc w:val="both"/>
      <w:rPr>
        <w:rFonts w:hint="eastAsia"/>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F77D4D">
    <w:pPr>
      <w:pStyle w:val="34"/>
      <w:pBdr>
        <w:bottom w:val="none" w:color="auto" w:sz="0" w:space="1"/>
      </w:pBdr>
      <w:rPr>
        <w:rFonts w:hint="eastAsia" w:eastAsia="宋体"/>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lvlText w:val="%1."/>
      <w:lvlJc w:val="left"/>
    </w:lvl>
    <w:lvl w:ilvl="1" w:tentative="0">
      <w:start w:val="1"/>
      <w:numFmt w:val="decimal"/>
      <w:pStyle w:val="100"/>
      <w:lvlText w:val="1.%2"/>
      <w:lvlJc w:val="left"/>
    </w:lvl>
    <w:lvl w:ilvl="2" w:tentative="0">
      <w:start w:val="1"/>
      <w:numFmt w:val="decimal"/>
      <w:pStyle w:val="7"/>
      <w:lvlText w:val="1.1.%3"/>
      <w:lvlJc w:val="left"/>
    </w:lvl>
    <w:lvl w:ilvl="3" w:tentative="0">
      <w:start w:val="1"/>
      <w:numFmt w:val="bullet"/>
      <w:pStyle w:val="8"/>
      <w:lvlText w:val=""/>
      <w:lvlJc w:val="left"/>
    </w:lvl>
    <w:lvl w:ilvl="4" w:tentative="0">
      <w:start w:val="1"/>
      <w:numFmt w:val="bullet"/>
      <w:pStyle w:val="9"/>
      <w:lvlText w:val=""/>
      <w:lvlJc w:val="left"/>
    </w:lvl>
    <w:lvl w:ilvl="5" w:tentative="0">
      <w:start w:val="1"/>
      <w:numFmt w:val="bullet"/>
      <w:pStyle w:val="10"/>
      <w:lvlText w:val=""/>
      <w:lvlJc w:val="left"/>
    </w:lvl>
    <w:lvl w:ilvl="6" w:tentative="0">
      <w:start w:val="1"/>
      <w:numFmt w:val="bullet"/>
      <w:pStyle w:val="11"/>
      <w:lvlText w:val=""/>
      <w:lvlJc w:val="left"/>
    </w:lvl>
    <w:lvl w:ilvl="7" w:tentative="0">
      <w:start w:val="1"/>
      <w:numFmt w:val="bullet"/>
      <w:pStyle w:val="12"/>
      <w:lvlText w:val=""/>
      <w:lvlJc w:val="left"/>
    </w:lvl>
    <w:lvl w:ilvl="8" w:tentative="0">
      <w:start w:val="1"/>
      <w:numFmt w:val="bullet"/>
      <w:pStyle w:val="13"/>
      <w:lvlText w:val=""/>
      <w:lvlJc w:val="left"/>
    </w:lvl>
  </w:abstractNum>
  <w:abstractNum w:abstractNumId="1">
    <w:nsid w:val="00000008"/>
    <w:multiLevelType w:val="multilevel"/>
    <w:tmpl w:val="00000008"/>
    <w:lvl w:ilvl="0" w:tentative="0">
      <w:start w:val="1"/>
      <w:numFmt w:val="decimal"/>
      <w:pStyle w:val="19"/>
      <w:lvlText w:val="%1"/>
      <w:lvlJc w:val="left"/>
    </w:lvl>
    <w:lvl w:ilvl="1" w:tentative="0">
      <w:start w:val="1"/>
      <w:numFmt w:val="decimal"/>
      <w:lvlText w:val="%2"/>
      <w:lvlJc w:val="left"/>
    </w:lvl>
    <w:lvl w:ilvl="2" w:tentative="0">
      <w:start w:val="1"/>
      <w:numFmt w:val="decimal"/>
      <w:lvlText w:val="1.2.%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2">
    <w:nsid w:val="00000009"/>
    <w:multiLevelType w:val="multilevel"/>
    <w:tmpl w:val="00000009"/>
    <w:lvl w:ilvl="0" w:tentative="0">
      <w:start w:val="1"/>
      <w:numFmt w:val="decimal"/>
      <w:pStyle w:val="16"/>
      <w:lvlText w:val="%1"/>
      <w:lvlJc w:val="left"/>
    </w:lvl>
    <w:lvl w:ilvl="1" w:tentative="0">
      <w:start w:val="3"/>
      <w:numFmt w:val="decimal"/>
      <w:lvlText w:val="1.%2"/>
      <w:lvlJc w:val="left"/>
    </w:lvl>
    <w:lvl w:ilvl="2" w:tentative="0">
      <w:start w:val="1"/>
      <w:numFmt w:val="decimal"/>
      <w:lvlText w:val="1.3.%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3">
    <w:nsid w:val="0000000A"/>
    <w:multiLevelType w:val="multilevel"/>
    <w:tmpl w:val="0000000A"/>
    <w:lvl w:ilvl="0" w:tentative="0">
      <w:start w:val="1"/>
      <w:numFmt w:val="decimal"/>
      <w:pStyle w:val="24"/>
      <w:lvlText w:val="%1"/>
      <w:lvlJc w:val="left"/>
    </w:lvl>
    <w:lvl w:ilvl="1" w:tentative="0">
      <w:start w:val="1"/>
      <w:numFmt w:val="decimal"/>
      <w:lvlText w:val="%2"/>
      <w:lvlJc w:val="left"/>
    </w:lvl>
    <w:lvl w:ilvl="2" w:tentative="0">
      <w:start w:val="1"/>
      <w:numFmt w:val="decimal"/>
      <w:lvlText w:val="1.4.%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4">
    <w:nsid w:val="0000000B"/>
    <w:multiLevelType w:val="multilevel"/>
    <w:tmpl w:val="0000000B"/>
    <w:lvl w:ilvl="0" w:tentative="0">
      <w:start w:val="2"/>
      <w:numFmt w:val="decimal"/>
      <w:pStyle w:val="28"/>
      <w:lvlText w:val="1.4.%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5">
    <w:nsid w:val="0000000C"/>
    <w:multiLevelType w:val="multilevel"/>
    <w:tmpl w:val="0000000C"/>
    <w:lvl w:ilvl="0" w:tentative="0">
      <w:start w:val="9"/>
      <w:numFmt w:val="decimal"/>
      <w:pStyle w:val="309"/>
      <w:lvlText w:val="1.%1"/>
      <w:lvlJc w:val="left"/>
    </w:lvl>
    <w:lvl w:ilvl="1" w:tentative="0">
      <w:start w:val="1"/>
      <w:numFmt w:val="decimal"/>
      <w:lvlText w:val="1.9.%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6">
    <w:nsid w:val="0000000D"/>
    <w:multiLevelType w:val="multilevel"/>
    <w:tmpl w:val="0000000D"/>
    <w:lvl w:ilvl="0" w:tentative="0">
      <w:start w:val="1"/>
      <w:numFmt w:val="decimal"/>
      <w:pStyle w:val="333"/>
      <w:lvlText w:val="%1"/>
      <w:lvlJc w:val="left"/>
    </w:lvl>
    <w:lvl w:ilvl="1" w:tentative="0">
      <w:start w:val="1"/>
      <w:numFmt w:val="decimal"/>
      <w:lvlText w:val="1.10.%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7">
    <w:nsid w:val="0000000E"/>
    <w:multiLevelType w:val="multilevel"/>
    <w:tmpl w:val="0000000E"/>
    <w:lvl w:ilvl="0" w:tentative="0">
      <w:start w:val="11"/>
      <w:numFmt w:val="decimal"/>
      <w:pStyle w:val="688"/>
      <w:lvlText w:val="1.%1"/>
      <w:lvlJc w:val="left"/>
    </w:lvl>
    <w:lvl w:ilvl="1" w:tentative="0">
      <w:start w:val="1"/>
      <w:numFmt w:val="decimal"/>
      <w:lvlText w:val="1.11.%2"/>
      <w:lvlJc w:val="left"/>
    </w:lvl>
    <w:lvl w:ilvl="2" w:tentative="0">
      <w:start w:val="1"/>
      <w:numFmt w:val="bullet"/>
      <w:lvlText w:val=""/>
      <w:lvlJc w:val="left"/>
    </w:lvl>
    <w:lvl w:ilvl="3" w:tentative="0">
      <w:start w:val="1"/>
      <w:numFmt w:val="bullet"/>
      <w:pStyle w:val="487"/>
      <w:lvlText w:val=""/>
      <w:lvlJc w:val="left"/>
    </w:lvl>
    <w:lvl w:ilvl="4" w:tentative="0">
      <w:start w:val="1"/>
      <w:numFmt w:val="bullet"/>
      <w:pStyle w:val="340"/>
      <w:lvlText w:val=""/>
      <w:lvlJc w:val="left"/>
    </w:lvl>
    <w:lvl w:ilvl="5" w:tentative="0">
      <w:start w:val="1"/>
      <w:numFmt w:val="bullet"/>
      <w:pStyle w:val="413"/>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8">
    <w:nsid w:val="0000000F"/>
    <w:multiLevelType w:val="multilevel"/>
    <w:tmpl w:val="0000000F"/>
    <w:lvl w:ilvl="0" w:tentative="0">
      <w:start w:val="1"/>
      <w:numFmt w:val="decimal"/>
      <w:pStyle w:val="368"/>
      <w:lvlText w:val="%1"/>
      <w:lvlJc w:val="left"/>
    </w:lvl>
    <w:lvl w:ilvl="1" w:tentative="0">
      <w:start w:val="1"/>
      <w:numFmt w:val="decimal"/>
      <w:lvlText w:val="%2"/>
      <w:lvlJc w:val="left"/>
    </w:lvl>
    <w:lvl w:ilvl="2" w:tentative="0">
      <w:start w:val="2"/>
      <w:numFmt w:val="decimal"/>
      <w:lvlText w:val="1.11.%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9">
    <w:nsid w:val="00000010"/>
    <w:multiLevelType w:val="multilevel"/>
    <w:tmpl w:val="00000010"/>
    <w:lvl w:ilvl="0" w:tentative="0">
      <w:start w:val="2"/>
      <w:numFmt w:val="decimal"/>
      <w:pStyle w:val="406"/>
      <w:lvlText w:val="%1."/>
      <w:lvlJc w:val="left"/>
    </w:lvl>
    <w:lvl w:ilvl="1" w:tentative="0">
      <w:start w:val="1"/>
      <w:numFmt w:val="decimal"/>
      <w:lvlText w:val="2.%2"/>
      <w:lvlJc w:val="left"/>
    </w:lvl>
    <w:lvl w:ilvl="2" w:tentative="0">
      <w:start w:val="1"/>
      <w:numFmt w:val="decimal"/>
      <w:lvlText w:val="%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0">
    <w:nsid w:val="00000011"/>
    <w:multiLevelType w:val="multilevel"/>
    <w:tmpl w:val="00000011"/>
    <w:lvl w:ilvl="0" w:tentative="0">
      <w:start w:val="2"/>
      <w:numFmt w:val="decimal"/>
      <w:pStyle w:val="430"/>
      <w:lvlText w:val="2.%1"/>
      <w:lvlJc w:val="left"/>
    </w:lvl>
    <w:lvl w:ilvl="1" w:tentative="0">
      <w:start w:val="1"/>
      <w:numFmt w:val="decimal"/>
      <w:lvlText w:val="2.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1">
    <w:nsid w:val="00000012"/>
    <w:multiLevelType w:val="multilevel"/>
    <w:tmpl w:val="00000012"/>
    <w:lvl w:ilvl="0" w:tentative="0">
      <w:start w:val="1"/>
      <w:numFmt w:val="decimal"/>
      <w:pStyle w:val="656"/>
      <w:lvlText w:val="%1"/>
      <w:lvlJc w:val="left"/>
    </w:lvl>
    <w:lvl w:ilvl="1" w:tentative="0">
      <w:start w:val="3"/>
      <w:numFmt w:val="decimal"/>
      <w:lvlText w:val="2.2.%2"/>
      <w:lvlJc w:val="left"/>
    </w:lvl>
    <w:lvl w:ilvl="2" w:tentative="0">
      <w:start w:val="1"/>
      <w:numFmt w:val="bullet"/>
      <w:pStyle w:val="474"/>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2">
    <w:nsid w:val="00000013"/>
    <w:multiLevelType w:val="multilevel"/>
    <w:tmpl w:val="00000013"/>
    <w:lvl w:ilvl="0" w:tentative="0">
      <w:start w:val="3"/>
      <w:numFmt w:val="decimal"/>
      <w:pStyle w:val="499"/>
      <w:lvlText w:val="2.%1"/>
      <w:lvlJc w:val="left"/>
    </w:lvl>
    <w:lvl w:ilvl="1" w:tentative="0">
      <w:start w:val="1"/>
      <w:numFmt w:val="decimal"/>
      <w:lvlText w:val="2.3.%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3">
    <w:nsid w:val="00000014"/>
    <w:multiLevelType w:val="multilevel"/>
    <w:tmpl w:val="00000014"/>
    <w:lvl w:ilvl="0" w:tentative="0">
      <w:start w:val="3"/>
      <w:numFmt w:val="decimal"/>
      <w:pStyle w:val="583"/>
      <w:lvlText w:val="%1."/>
      <w:lvlJc w:val="left"/>
    </w:lvl>
    <w:lvl w:ilvl="1" w:tentative="0">
      <w:start w:val="1"/>
      <w:numFmt w:val="decimal"/>
      <w:lvlText w:val="3.%2"/>
      <w:lvlJc w:val="left"/>
    </w:lvl>
    <w:lvl w:ilvl="2" w:tentative="0">
      <w:start w:val="1"/>
      <w:numFmt w:val="decimal"/>
      <w:lvlText w:val="3.1.%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4">
    <w:nsid w:val="00000015"/>
    <w:multiLevelType w:val="multilevel"/>
    <w:tmpl w:val="00000015"/>
    <w:lvl w:ilvl="0" w:tentative="0">
      <w:start w:val="2"/>
      <w:numFmt w:val="decimal"/>
      <w:pStyle w:val="369"/>
      <w:lvlText w:val="3.%1"/>
      <w:lvlJc w:val="left"/>
    </w:lvl>
    <w:lvl w:ilvl="1" w:tentative="0">
      <w:start w:val="1"/>
      <w:numFmt w:val="decimal"/>
      <w:lvlText w:val="3.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5">
    <w:nsid w:val="00000016"/>
    <w:multiLevelType w:val="multilevel"/>
    <w:tmpl w:val="00000016"/>
    <w:lvl w:ilvl="0" w:tentative="0">
      <w:start w:val="1"/>
      <w:numFmt w:val="decimal"/>
      <w:pStyle w:val="663"/>
      <w:lvlText w:val="%1"/>
      <w:lvlJc w:val="left"/>
    </w:lvl>
    <w:lvl w:ilvl="1" w:tentative="0">
      <w:start w:val="4"/>
      <w:numFmt w:val="decimal"/>
      <w:lvlText w:val="3.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6">
    <w:nsid w:val="25F43214"/>
    <w:multiLevelType w:val="multilevel"/>
    <w:tmpl w:val="25F43214"/>
    <w:lvl w:ilvl="0" w:tentative="0">
      <w:start w:val="1"/>
      <w:numFmt w:val="decimal"/>
      <w:pStyle w:val="22"/>
      <w:lvlText w:val="%1、"/>
      <w:lvlJc w:val="left"/>
      <w:pPr>
        <w:ind w:left="782" w:hanging="36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0"/>
  </w:num>
  <w:num w:numId="2">
    <w:abstractNumId w:val="2"/>
  </w:num>
  <w:num w:numId="3">
    <w:abstractNumId w:val="1"/>
  </w:num>
  <w:num w:numId="4">
    <w:abstractNumId w:val="16"/>
  </w:num>
  <w:num w:numId="5">
    <w:abstractNumId w:val="3"/>
  </w:num>
  <w:num w:numId="6">
    <w:abstractNumId w:val="4"/>
  </w:num>
  <w:num w:numId="7">
    <w:abstractNumId w:val="5"/>
  </w:num>
  <w:num w:numId="8">
    <w:abstractNumId w:val="6"/>
  </w:num>
  <w:num w:numId="9">
    <w:abstractNumId w:val="7"/>
  </w:num>
  <w:num w:numId="10">
    <w:abstractNumId w:val="8"/>
  </w:num>
  <w:num w:numId="11">
    <w:abstractNumId w:val="14"/>
  </w:num>
  <w:num w:numId="12">
    <w:abstractNumId w:val="9"/>
  </w:num>
  <w:num w:numId="13">
    <w:abstractNumId w:val="10"/>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documentProtection w:enforcement="0"/>
  <w:defaultTabStop w:val="420"/>
  <w:drawingGridHorizontalSpacing w:val="210"/>
  <w:drawingGridVerticalSpacing w:val="-79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MwZDhjMzVkZmEwZjhhYjAwZDFkOTJmYzczODhhZTkifQ=="/>
  </w:docVars>
  <w:rsids>
    <w:rsidRoot w:val="00A81934"/>
    <w:rsid w:val="00002B46"/>
    <w:rsid w:val="0000470C"/>
    <w:rsid w:val="000063BE"/>
    <w:rsid w:val="00010BA4"/>
    <w:rsid w:val="000110AD"/>
    <w:rsid w:val="00013D70"/>
    <w:rsid w:val="000141B4"/>
    <w:rsid w:val="0001431C"/>
    <w:rsid w:val="00016770"/>
    <w:rsid w:val="00024E18"/>
    <w:rsid w:val="000258F6"/>
    <w:rsid w:val="00025FF3"/>
    <w:rsid w:val="0002698F"/>
    <w:rsid w:val="00027EDE"/>
    <w:rsid w:val="00031923"/>
    <w:rsid w:val="00033828"/>
    <w:rsid w:val="00037352"/>
    <w:rsid w:val="000373C7"/>
    <w:rsid w:val="00040D84"/>
    <w:rsid w:val="00043E88"/>
    <w:rsid w:val="00045DEA"/>
    <w:rsid w:val="00050B9A"/>
    <w:rsid w:val="0005234A"/>
    <w:rsid w:val="0005260A"/>
    <w:rsid w:val="000529F7"/>
    <w:rsid w:val="00055453"/>
    <w:rsid w:val="00055932"/>
    <w:rsid w:val="00060641"/>
    <w:rsid w:val="00060695"/>
    <w:rsid w:val="00063CB1"/>
    <w:rsid w:val="00070A40"/>
    <w:rsid w:val="00070A53"/>
    <w:rsid w:val="00072A48"/>
    <w:rsid w:val="000759A7"/>
    <w:rsid w:val="00075F62"/>
    <w:rsid w:val="0007645E"/>
    <w:rsid w:val="00077D7D"/>
    <w:rsid w:val="00080911"/>
    <w:rsid w:val="00083325"/>
    <w:rsid w:val="00085656"/>
    <w:rsid w:val="00085B01"/>
    <w:rsid w:val="00090503"/>
    <w:rsid w:val="000905EA"/>
    <w:rsid w:val="00090798"/>
    <w:rsid w:val="000942B7"/>
    <w:rsid w:val="000942FC"/>
    <w:rsid w:val="00096395"/>
    <w:rsid w:val="00096DA6"/>
    <w:rsid w:val="000A341E"/>
    <w:rsid w:val="000A428D"/>
    <w:rsid w:val="000A59E0"/>
    <w:rsid w:val="000B2C8E"/>
    <w:rsid w:val="000C6127"/>
    <w:rsid w:val="000D3979"/>
    <w:rsid w:val="000D5A12"/>
    <w:rsid w:val="000D5D7B"/>
    <w:rsid w:val="000D60E8"/>
    <w:rsid w:val="000D62B8"/>
    <w:rsid w:val="000D65A7"/>
    <w:rsid w:val="000E019E"/>
    <w:rsid w:val="000E036C"/>
    <w:rsid w:val="000E30BA"/>
    <w:rsid w:val="000E32F4"/>
    <w:rsid w:val="000E5041"/>
    <w:rsid w:val="000F4359"/>
    <w:rsid w:val="000F722A"/>
    <w:rsid w:val="00103416"/>
    <w:rsid w:val="00115ACF"/>
    <w:rsid w:val="00116067"/>
    <w:rsid w:val="00117409"/>
    <w:rsid w:val="00120AD9"/>
    <w:rsid w:val="0012182E"/>
    <w:rsid w:val="00122360"/>
    <w:rsid w:val="00123507"/>
    <w:rsid w:val="00130292"/>
    <w:rsid w:val="001308F1"/>
    <w:rsid w:val="0013308B"/>
    <w:rsid w:val="00135EE0"/>
    <w:rsid w:val="00140222"/>
    <w:rsid w:val="0014168A"/>
    <w:rsid w:val="0014210D"/>
    <w:rsid w:val="001568A8"/>
    <w:rsid w:val="00156917"/>
    <w:rsid w:val="00156CEA"/>
    <w:rsid w:val="001615F0"/>
    <w:rsid w:val="00161D88"/>
    <w:rsid w:val="001653D0"/>
    <w:rsid w:val="00166B5F"/>
    <w:rsid w:val="001705DC"/>
    <w:rsid w:val="00171D5D"/>
    <w:rsid w:val="001756D5"/>
    <w:rsid w:val="00180CAB"/>
    <w:rsid w:val="00183201"/>
    <w:rsid w:val="0018760E"/>
    <w:rsid w:val="001876AB"/>
    <w:rsid w:val="00195359"/>
    <w:rsid w:val="001968D6"/>
    <w:rsid w:val="001969C8"/>
    <w:rsid w:val="0019757D"/>
    <w:rsid w:val="001A0938"/>
    <w:rsid w:val="001A21B3"/>
    <w:rsid w:val="001A36CC"/>
    <w:rsid w:val="001A3E84"/>
    <w:rsid w:val="001A7DC1"/>
    <w:rsid w:val="001B18AC"/>
    <w:rsid w:val="001B48EF"/>
    <w:rsid w:val="001C2324"/>
    <w:rsid w:val="001C30AE"/>
    <w:rsid w:val="001D0A22"/>
    <w:rsid w:val="001D2229"/>
    <w:rsid w:val="001D293D"/>
    <w:rsid w:val="001D38A9"/>
    <w:rsid w:val="001D57D9"/>
    <w:rsid w:val="001E0351"/>
    <w:rsid w:val="001E0AFA"/>
    <w:rsid w:val="001E14E7"/>
    <w:rsid w:val="001E2348"/>
    <w:rsid w:val="001E2DF8"/>
    <w:rsid w:val="001E3D13"/>
    <w:rsid w:val="001E7A7F"/>
    <w:rsid w:val="00202295"/>
    <w:rsid w:val="00207157"/>
    <w:rsid w:val="00212C02"/>
    <w:rsid w:val="002166D7"/>
    <w:rsid w:val="002226B6"/>
    <w:rsid w:val="00222ED0"/>
    <w:rsid w:val="00223261"/>
    <w:rsid w:val="00225CE0"/>
    <w:rsid w:val="00234605"/>
    <w:rsid w:val="0024123D"/>
    <w:rsid w:val="002428CB"/>
    <w:rsid w:val="002444E9"/>
    <w:rsid w:val="00245C80"/>
    <w:rsid w:val="00247ACC"/>
    <w:rsid w:val="00251D78"/>
    <w:rsid w:val="00251D93"/>
    <w:rsid w:val="00252F5B"/>
    <w:rsid w:val="0025410C"/>
    <w:rsid w:val="00260BA8"/>
    <w:rsid w:val="00263C47"/>
    <w:rsid w:val="00266EEA"/>
    <w:rsid w:val="00271365"/>
    <w:rsid w:val="0027281B"/>
    <w:rsid w:val="00272F2E"/>
    <w:rsid w:val="00277AE6"/>
    <w:rsid w:val="002845F2"/>
    <w:rsid w:val="00284AC7"/>
    <w:rsid w:val="00285085"/>
    <w:rsid w:val="0028509B"/>
    <w:rsid w:val="0029239E"/>
    <w:rsid w:val="00295C48"/>
    <w:rsid w:val="00296AA6"/>
    <w:rsid w:val="002A191B"/>
    <w:rsid w:val="002A5878"/>
    <w:rsid w:val="002B537A"/>
    <w:rsid w:val="002B54DA"/>
    <w:rsid w:val="002C08D2"/>
    <w:rsid w:val="002C0C08"/>
    <w:rsid w:val="002C524C"/>
    <w:rsid w:val="002C53ED"/>
    <w:rsid w:val="002C5639"/>
    <w:rsid w:val="002C576E"/>
    <w:rsid w:val="002D79D7"/>
    <w:rsid w:val="002D7FF2"/>
    <w:rsid w:val="002E05CD"/>
    <w:rsid w:val="002E1391"/>
    <w:rsid w:val="002E1D06"/>
    <w:rsid w:val="002E24E3"/>
    <w:rsid w:val="002E5DC4"/>
    <w:rsid w:val="002F0D70"/>
    <w:rsid w:val="002F3315"/>
    <w:rsid w:val="002F6D55"/>
    <w:rsid w:val="00301D57"/>
    <w:rsid w:val="00302147"/>
    <w:rsid w:val="00307C8B"/>
    <w:rsid w:val="00307E99"/>
    <w:rsid w:val="00311D14"/>
    <w:rsid w:val="00311EE6"/>
    <w:rsid w:val="0031346A"/>
    <w:rsid w:val="003172B3"/>
    <w:rsid w:val="003208DA"/>
    <w:rsid w:val="00322863"/>
    <w:rsid w:val="00322981"/>
    <w:rsid w:val="0032479A"/>
    <w:rsid w:val="00324FC8"/>
    <w:rsid w:val="00331E78"/>
    <w:rsid w:val="00336CB9"/>
    <w:rsid w:val="00337C4B"/>
    <w:rsid w:val="00337CF7"/>
    <w:rsid w:val="00340BE0"/>
    <w:rsid w:val="00342058"/>
    <w:rsid w:val="00343EEE"/>
    <w:rsid w:val="00344170"/>
    <w:rsid w:val="003470BB"/>
    <w:rsid w:val="00351BE3"/>
    <w:rsid w:val="0035207C"/>
    <w:rsid w:val="0035233B"/>
    <w:rsid w:val="003532FE"/>
    <w:rsid w:val="00353D3C"/>
    <w:rsid w:val="00354C0B"/>
    <w:rsid w:val="00356D02"/>
    <w:rsid w:val="003628A0"/>
    <w:rsid w:val="0036395B"/>
    <w:rsid w:val="00364F1B"/>
    <w:rsid w:val="00365083"/>
    <w:rsid w:val="00366300"/>
    <w:rsid w:val="00370468"/>
    <w:rsid w:val="003741AA"/>
    <w:rsid w:val="003744F0"/>
    <w:rsid w:val="0037497A"/>
    <w:rsid w:val="00374ECA"/>
    <w:rsid w:val="00374F31"/>
    <w:rsid w:val="00375BF3"/>
    <w:rsid w:val="00377880"/>
    <w:rsid w:val="00384AD7"/>
    <w:rsid w:val="003854E3"/>
    <w:rsid w:val="00386C5E"/>
    <w:rsid w:val="00387C89"/>
    <w:rsid w:val="003901B8"/>
    <w:rsid w:val="003913A8"/>
    <w:rsid w:val="00392764"/>
    <w:rsid w:val="00392F45"/>
    <w:rsid w:val="00393FD7"/>
    <w:rsid w:val="003968E3"/>
    <w:rsid w:val="003A00F8"/>
    <w:rsid w:val="003A07C4"/>
    <w:rsid w:val="003A18CF"/>
    <w:rsid w:val="003A1CDF"/>
    <w:rsid w:val="003A4D76"/>
    <w:rsid w:val="003A5230"/>
    <w:rsid w:val="003B36A3"/>
    <w:rsid w:val="003B5AFE"/>
    <w:rsid w:val="003B74B2"/>
    <w:rsid w:val="003C604E"/>
    <w:rsid w:val="003D7DEE"/>
    <w:rsid w:val="003E16E2"/>
    <w:rsid w:val="003E3F47"/>
    <w:rsid w:val="003E4D8E"/>
    <w:rsid w:val="003E775F"/>
    <w:rsid w:val="003F28E0"/>
    <w:rsid w:val="003F33A5"/>
    <w:rsid w:val="003F65C6"/>
    <w:rsid w:val="003F75C3"/>
    <w:rsid w:val="004004C2"/>
    <w:rsid w:val="00401B2C"/>
    <w:rsid w:val="00402872"/>
    <w:rsid w:val="00402C95"/>
    <w:rsid w:val="00403CA0"/>
    <w:rsid w:val="004054F8"/>
    <w:rsid w:val="00406689"/>
    <w:rsid w:val="00410035"/>
    <w:rsid w:val="004100E4"/>
    <w:rsid w:val="00411FAD"/>
    <w:rsid w:val="004165AE"/>
    <w:rsid w:val="004201C7"/>
    <w:rsid w:val="004233DC"/>
    <w:rsid w:val="00426CB6"/>
    <w:rsid w:val="0043135F"/>
    <w:rsid w:val="00436E7D"/>
    <w:rsid w:val="004371E9"/>
    <w:rsid w:val="004423DB"/>
    <w:rsid w:val="00442F97"/>
    <w:rsid w:val="0044425E"/>
    <w:rsid w:val="00452E5C"/>
    <w:rsid w:val="00455604"/>
    <w:rsid w:val="0045746B"/>
    <w:rsid w:val="00460CB0"/>
    <w:rsid w:val="004636B2"/>
    <w:rsid w:val="00472057"/>
    <w:rsid w:val="004724C3"/>
    <w:rsid w:val="004746F4"/>
    <w:rsid w:val="00474F81"/>
    <w:rsid w:val="0048103C"/>
    <w:rsid w:val="004841E6"/>
    <w:rsid w:val="00484998"/>
    <w:rsid w:val="0049551B"/>
    <w:rsid w:val="004A2AC2"/>
    <w:rsid w:val="004A4A9F"/>
    <w:rsid w:val="004A54DD"/>
    <w:rsid w:val="004A5CAD"/>
    <w:rsid w:val="004B00E8"/>
    <w:rsid w:val="004B01BA"/>
    <w:rsid w:val="004B53B6"/>
    <w:rsid w:val="004C02D7"/>
    <w:rsid w:val="004C4E7F"/>
    <w:rsid w:val="004C7544"/>
    <w:rsid w:val="004D02AC"/>
    <w:rsid w:val="004D0F5E"/>
    <w:rsid w:val="004D1078"/>
    <w:rsid w:val="004D2885"/>
    <w:rsid w:val="004D2A58"/>
    <w:rsid w:val="004D3AAE"/>
    <w:rsid w:val="004D4DDA"/>
    <w:rsid w:val="004D5ED1"/>
    <w:rsid w:val="004D644B"/>
    <w:rsid w:val="004D6E8A"/>
    <w:rsid w:val="004E1C42"/>
    <w:rsid w:val="004E372F"/>
    <w:rsid w:val="004E7E54"/>
    <w:rsid w:val="004F09EE"/>
    <w:rsid w:val="004F0A5C"/>
    <w:rsid w:val="004F1645"/>
    <w:rsid w:val="004F1CEF"/>
    <w:rsid w:val="004F2A45"/>
    <w:rsid w:val="004F6B7F"/>
    <w:rsid w:val="00500BD8"/>
    <w:rsid w:val="005070BF"/>
    <w:rsid w:val="005075E2"/>
    <w:rsid w:val="00510F51"/>
    <w:rsid w:val="005115AD"/>
    <w:rsid w:val="0051584A"/>
    <w:rsid w:val="00515DEC"/>
    <w:rsid w:val="00521059"/>
    <w:rsid w:val="00522CA2"/>
    <w:rsid w:val="00524C54"/>
    <w:rsid w:val="00525C7E"/>
    <w:rsid w:val="005307B5"/>
    <w:rsid w:val="00535120"/>
    <w:rsid w:val="005358ED"/>
    <w:rsid w:val="00536C2F"/>
    <w:rsid w:val="00536E85"/>
    <w:rsid w:val="005376D2"/>
    <w:rsid w:val="0054184D"/>
    <w:rsid w:val="00544BDD"/>
    <w:rsid w:val="00547137"/>
    <w:rsid w:val="00547E45"/>
    <w:rsid w:val="00554301"/>
    <w:rsid w:val="00560084"/>
    <w:rsid w:val="00562177"/>
    <w:rsid w:val="0056435C"/>
    <w:rsid w:val="00564C84"/>
    <w:rsid w:val="005656AC"/>
    <w:rsid w:val="005658F4"/>
    <w:rsid w:val="0056633A"/>
    <w:rsid w:val="005667FD"/>
    <w:rsid w:val="00570474"/>
    <w:rsid w:val="00571755"/>
    <w:rsid w:val="00571A88"/>
    <w:rsid w:val="00577516"/>
    <w:rsid w:val="00577E22"/>
    <w:rsid w:val="00580A5A"/>
    <w:rsid w:val="005831D6"/>
    <w:rsid w:val="00584DA1"/>
    <w:rsid w:val="00586013"/>
    <w:rsid w:val="00587F0E"/>
    <w:rsid w:val="00591933"/>
    <w:rsid w:val="00592C9F"/>
    <w:rsid w:val="005934C6"/>
    <w:rsid w:val="005947BC"/>
    <w:rsid w:val="0059490C"/>
    <w:rsid w:val="00594E87"/>
    <w:rsid w:val="00595D58"/>
    <w:rsid w:val="005A2BE7"/>
    <w:rsid w:val="005A4332"/>
    <w:rsid w:val="005A5CA6"/>
    <w:rsid w:val="005A62A0"/>
    <w:rsid w:val="005A703E"/>
    <w:rsid w:val="005B01C5"/>
    <w:rsid w:val="005B2E45"/>
    <w:rsid w:val="005B6927"/>
    <w:rsid w:val="005B7C2F"/>
    <w:rsid w:val="005C1746"/>
    <w:rsid w:val="005C3727"/>
    <w:rsid w:val="005C44E3"/>
    <w:rsid w:val="005C516C"/>
    <w:rsid w:val="005C5EDD"/>
    <w:rsid w:val="005D21E5"/>
    <w:rsid w:val="005D2712"/>
    <w:rsid w:val="005D52D0"/>
    <w:rsid w:val="005D63E7"/>
    <w:rsid w:val="005D7D9F"/>
    <w:rsid w:val="005E0A14"/>
    <w:rsid w:val="005E2161"/>
    <w:rsid w:val="005E2804"/>
    <w:rsid w:val="005E2D85"/>
    <w:rsid w:val="005E7CB2"/>
    <w:rsid w:val="005E7D6D"/>
    <w:rsid w:val="005F00E2"/>
    <w:rsid w:val="005F2B69"/>
    <w:rsid w:val="005F3101"/>
    <w:rsid w:val="005F55D3"/>
    <w:rsid w:val="005F6F36"/>
    <w:rsid w:val="0060010D"/>
    <w:rsid w:val="00602F84"/>
    <w:rsid w:val="00610597"/>
    <w:rsid w:val="006118D6"/>
    <w:rsid w:val="00624D1A"/>
    <w:rsid w:val="006269D3"/>
    <w:rsid w:val="00627933"/>
    <w:rsid w:val="00633A75"/>
    <w:rsid w:val="00635E12"/>
    <w:rsid w:val="00641513"/>
    <w:rsid w:val="00641CAB"/>
    <w:rsid w:val="00641F5E"/>
    <w:rsid w:val="006460EF"/>
    <w:rsid w:val="006463BB"/>
    <w:rsid w:val="006478E8"/>
    <w:rsid w:val="0065056F"/>
    <w:rsid w:val="0065390B"/>
    <w:rsid w:val="00654DBE"/>
    <w:rsid w:val="006556F3"/>
    <w:rsid w:val="006561D9"/>
    <w:rsid w:val="00666821"/>
    <w:rsid w:val="00666AE9"/>
    <w:rsid w:val="006717B9"/>
    <w:rsid w:val="00672D33"/>
    <w:rsid w:val="00673055"/>
    <w:rsid w:val="0067761B"/>
    <w:rsid w:val="006812CC"/>
    <w:rsid w:val="00682A4A"/>
    <w:rsid w:val="006904F7"/>
    <w:rsid w:val="006923E3"/>
    <w:rsid w:val="006934C9"/>
    <w:rsid w:val="00696D42"/>
    <w:rsid w:val="0069744B"/>
    <w:rsid w:val="00697FF5"/>
    <w:rsid w:val="006A2B41"/>
    <w:rsid w:val="006A4C0E"/>
    <w:rsid w:val="006A57D9"/>
    <w:rsid w:val="006A5AC5"/>
    <w:rsid w:val="006A623D"/>
    <w:rsid w:val="006B1195"/>
    <w:rsid w:val="006B56D9"/>
    <w:rsid w:val="006B7619"/>
    <w:rsid w:val="006C0047"/>
    <w:rsid w:val="006C1890"/>
    <w:rsid w:val="006C415F"/>
    <w:rsid w:val="006C5C74"/>
    <w:rsid w:val="006C70AA"/>
    <w:rsid w:val="006E01D8"/>
    <w:rsid w:val="006E1A27"/>
    <w:rsid w:val="006E27B5"/>
    <w:rsid w:val="006E4277"/>
    <w:rsid w:val="006E427E"/>
    <w:rsid w:val="006E7659"/>
    <w:rsid w:val="006F11A5"/>
    <w:rsid w:val="006F3416"/>
    <w:rsid w:val="006F5A05"/>
    <w:rsid w:val="006F5DB6"/>
    <w:rsid w:val="00701188"/>
    <w:rsid w:val="00701948"/>
    <w:rsid w:val="00703979"/>
    <w:rsid w:val="00703D55"/>
    <w:rsid w:val="00710782"/>
    <w:rsid w:val="00710FAA"/>
    <w:rsid w:val="00712798"/>
    <w:rsid w:val="007140FF"/>
    <w:rsid w:val="007143FB"/>
    <w:rsid w:val="00723404"/>
    <w:rsid w:val="00723975"/>
    <w:rsid w:val="00723BC9"/>
    <w:rsid w:val="00725380"/>
    <w:rsid w:val="00726AAA"/>
    <w:rsid w:val="007277BE"/>
    <w:rsid w:val="00735230"/>
    <w:rsid w:val="007377A0"/>
    <w:rsid w:val="007415FD"/>
    <w:rsid w:val="00745162"/>
    <w:rsid w:val="007508C4"/>
    <w:rsid w:val="00750A7B"/>
    <w:rsid w:val="00751D74"/>
    <w:rsid w:val="00752EA1"/>
    <w:rsid w:val="0075462B"/>
    <w:rsid w:val="00756480"/>
    <w:rsid w:val="00761C89"/>
    <w:rsid w:val="007633A0"/>
    <w:rsid w:val="0076454B"/>
    <w:rsid w:val="00764F49"/>
    <w:rsid w:val="007663FE"/>
    <w:rsid w:val="007669B2"/>
    <w:rsid w:val="00767838"/>
    <w:rsid w:val="00767D32"/>
    <w:rsid w:val="00772D55"/>
    <w:rsid w:val="00774277"/>
    <w:rsid w:val="00780C1B"/>
    <w:rsid w:val="00781718"/>
    <w:rsid w:val="00786EFD"/>
    <w:rsid w:val="00790FF7"/>
    <w:rsid w:val="007968C1"/>
    <w:rsid w:val="007977B3"/>
    <w:rsid w:val="007A44E2"/>
    <w:rsid w:val="007A528E"/>
    <w:rsid w:val="007A6DF6"/>
    <w:rsid w:val="007B06B2"/>
    <w:rsid w:val="007B2352"/>
    <w:rsid w:val="007B49AD"/>
    <w:rsid w:val="007B4DC9"/>
    <w:rsid w:val="007B6E2E"/>
    <w:rsid w:val="007C0E56"/>
    <w:rsid w:val="007C1FEB"/>
    <w:rsid w:val="007C2169"/>
    <w:rsid w:val="007C7F04"/>
    <w:rsid w:val="007D09D7"/>
    <w:rsid w:val="007D3145"/>
    <w:rsid w:val="007D4729"/>
    <w:rsid w:val="007D502B"/>
    <w:rsid w:val="007D504D"/>
    <w:rsid w:val="007D600B"/>
    <w:rsid w:val="007D682D"/>
    <w:rsid w:val="007D6EA0"/>
    <w:rsid w:val="007D77EA"/>
    <w:rsid w:val="007E0BC7"/>
    <w:rsid w:val="007E0C44"/>
    <w:rsid w:val="007E26C8"/>
    <w:rsid w:val="007E32E6"/>
    <w:rsid w:val="007E7EFD"/>
    <w:rsid w:val="007F15B5"/>
    <w:rsid w:val="007F6868"/>
    <w:rsid w:val="007F6A18"/>
    <w:rsid w:val="0080087C"/>
    <w:rsid w:val="00803540"/>
    <w:rsid w:val="0080366F"/>
    <w:rsid w:val="008062A9"/>
    <w:rsid w:val="00807EC1"/>
    <w:rsid w:val="0081233A"/>
    <w:rsid w:val="00813048"/>
    <w:rsid w:val="00817A65"/>
    <w:rsid w:val="0082366C"/>
    <w:rsid w:val="008237CB"/>
    <w:rsid w:val="0082392D"/>
    <w:rsid w:val="00827829"/>
    <w:rsid w:val="008301A7"/>
    <w:rsid w:val="008319EF"/>
    <w:rsid w:val="00835E14"/>
    <w:rsid w:val="00845FDA"/>
    <w:rsid w:val="00850102"/>
    <w:rsid w:val="00851541"/>
    <w:rsid w:val="008558F2"/>
    <w:rsid w:val="0086074B"/>
    <w:rsid w:val="00861C4C"/>
    <w:rsid w:val="00862881"/>
    <w:rsid w:val="008630CC"/>
    <w:rsid w:val="008664B3"/>
    <w:rsid w:val="00867336"/>
    <w:rsid w:val="008675ED"/>
    <w:rsid w:val="00873B5F"/>
    <w:rsid w:val="00877C2F"/>
    <w:rsid w:val="00883C4A"/>
    <w:rsid w:val="00886324"/>
    <w:rsid w:val="00887832"/>
    <w:rsid w:val="00890199"/>
    <w:rsid w:val="0089129E"/>
    <w:rsid w:val="00891540"/>
    <w:rsid w:val="0089309E"/>
    <w:rsid w:val="0089630C"/>
    <w:rsid w:val="00896D33"/>
    <w:rsid w:val="008A12B0"/>
    <w:rsid w:val="008A648B"/>
    <w:rsid w:val="008A6BBA"/>
    <w:rsid w:val="008B11F1"/>
    <w:rsid w:val="008B1D39"/>
    <w:rsid w:val="008B2039"/>
    <w:rsid w:val="008B6132"/>
    <w:rsid w:val="008C37E2"/>
    <w:rsid w:val="008D3292"/>
    <w:rsid w:val="008D65B3"/>
    <w:rsid w:val="008E077A"/>
    <w:rsid w:val="008E0A41"/>
    <w:rsid w:val="008E0FFF"/>
    <w:rsid w:val="008E11E8"/>
    <w:rsid w:val="008E4707"/>
    <w:rsid w:val="008E5D46"/>
    <w:rsid w:val="008E5E98"/>
    <w:rsid w:val="008E65D1"/>
    <w:rsid w:val="008E6721"/>
    <w:rsid w:val="008E6984"/>
    <w:rsid w:val="008E723C"/>
    <w:rsid w:val="008E7864"/>
    <w:rsid w:val="008F28D6"/>
    <w:rsid w:val="008F34C3"/>
    <w:rsid w:val="008F5B47"/>
    <w:rsid w:val="00901879"/>
    <w:rsid w:val="00901BAB"/>
    <w:rsid w:val="00901F3D"/>
    <w:rsid w:val="00902E3A"/>
    <w:rsid w:val="009041A2"/>
    <w:rsid w:val="00904E3C"/>
    <w:rsid w:val="009072CD"/>
    <w:rsid w:val="00910F72"/>
    <w:rsid w:val="00921403"/>
    <w:rsid w:val="00924949"/>
    <w:rsid w:val="00924983"/>
    <w:rsid w:val="00925098"/>
    <w:rsid w:val="00927527"/>
    <w:rsid w:val="00931EB9"/>
    <w:rsid w:val="00932097"/>
    <w:rsid w:val="0093264D"/>
    <w:rsid w:val="00933A18"/>
    <w:rsid w:val="00937784"/>
    <w:rsid w:val="00937E61"/>
    <w:rsid w:val="00940F47"/>
    <w:rsid w:val="00945DB3"/>
    <w:rsid w:val="00946DAC"/>
    <w:rsid w:val="00952601"/>
    <w:rsid w:val="00955E5D"/>
    <w:rsid w:val="00957B9B"/>
    <w:rsid w:val="0096113F"/>
    <w:rsid w:val="00963884"/>
    <w:rsid w:val="00964A21"/>
    <w:rsid w:val="00967432"/>
    <w:rsid w:val="009674CF"/>
    <w:rsid w:val="00974F66"/>
    <w:rsid w:val="009769E6"/>
    <w:rsid w:val="0098234E"/>
    <w:rsid w:val="009827C9"/>
    <w:rsid w:val="00982F04"/>
    <w:rsid w:val="009942D6"/>
    <w:rsid w:val="009949CB"/>
    <w:rsid w:val="009A00E0"/>
    <w:rsid w:val="009A1902"/>
    <w:rsid w:val="009A314A"/>
    <w:rsid w:val="009A6664"/>
    <w:rsid w:val="009B3973"/>
    <w:rsid w:val="009B4624"/>
    <w:rsid w:val="009B5296"/>
    <w:rsid w:val="009B6885"/>
    <w:rsid w:val="009C0348"/>
    <w:rsid w:val="009C2314"/>
    <w:rsid w:val="009C3743"/>
    <w:rsid w:val="009C5005"/>
    <w:rsid w:val="009C61AE"/>
    <w:rsid w:val="009D2A73"/>
    <w:rsid w:val="009D2D04"/>
    <w:rsid w:val="009D4347"/>
    <w:rsid w:val="009D51D3"/>
    <w:rsid w:val="009D7FB0"/>
    <w:rsid w:val="009E160B"/>
    <w:rsid w:val="009E1F10"/>
    <w:rsid w:val="009E3AA4"/>
    <w:rsid w:val="009E4114"/>
    <w:rsid w:val="009E66AB"/>
    <w:rsid w:val="009E7978"/>
    <w:rsid w:val="009E7E21"/>
    <w:rsid w:val="009F68FA"/>
    <w:rsid w:val="00A00632"/>
    <w:rsid w:val="00A00D62"/>
    <w:rsid w:val="00A0231A"/>
    <w:rsid w:val="00A06A06"/>
    <w:rsid w:val="00A07B01"/>
    <w:rsid w:val="00A11175"/>
    <w:rsid w:val="00A11CFE"/>
    <w:rsid w:val="00A17687"/>
    <w:rsid w:val="00A20E05"/>
    <w:rsid w:val="00A212EA"/>
    <w:rsid w:val="00A25286"/>
    <w:rsid w:val="00A319FF"/>
    <w:rsid w:val="00A34F02"/>
    <w:rsid w:val="00A37945"/>
    <w:rsid w:val="00A40E56"/>
    <w:rsid w:val="00A4222A"/>
    <w:rsid w:val="00A4317A"/>
    <w:rsid w:val="00A45486"/>
    <w:rsid w:val="00A5167E"/>
    <w:rsid w:val="00A549DF"/>
    <w:rsid w:val="00A55522"/>
    <w:rsid w:val="00A63D6A"/>
    <w:rsid w:val="00A662AD"/>
    <w:rsid w:val="00A666CB"/>
    <w:rsid w:val="00A6766D"/>
    <w:rsid w:val="00A75C1F"/>
    <w:rsid w:val="00A81934"/>
    <w:rsid w:val="00A821EF"/>
    <w:rsid w:val="00A82BCC"/>
    <w:rsid w:val="00A843B4"/>
    <w:rsid w:val="00A85981"/>
    <w:rsid w:val="00A85C6C"/>
    <w:rsid w:val="00A902F5"/>
    <w:rsid w:val="00A90596"/>
    <w:rsid w:val="00A92659"/>
    <w:rsid w:val="00A960F0"/>
    <w:rsid w:val="00A9690E"/>
    <w:rsid w:val="00A969FB"/>
    <w:rsid w:val="00A96EE6"/>
    <w:rsid w:val="00A9724D"/>
    <w:rsid w:val="00AA3CEC"/>
    <w:rsid w:val="00AB22E4"/>
    <w:rsid w:val="00AB5CBF"/>
    <w:rsid w:val="00AB60F7"/>
    <w:rsid w:val="00AB7FB3"/>
    <w:rsid w:val="00AC23AA"/>
    <w:rsid w:val="00AC2B0D"/>
    <w:rsid w:val="00AC3CFF"/>
    <w:rsid w:val="00AC6E16"/>
    <w:rsid w:val="00AC763B"/>
    <w:rsid w:val="00AD04D1"/>
    <w:rsid w:val="00AD1B5B"/>
    <w:rsid w:val="00AD1BF8"/>
    <w:rsid w:val="00AD78D0"/>
    <w:rsid w:val="00AE249B"/>
    <w:rsid w:val="00AE60F5"/>
    <w:rsid w:val="00AF3B8D"/>
    <w:rsid w:val="00AF6984"/>
    <w:rsid w:val="00AF7F1B"/>
    <w:rsid w:val="00B14162"/>
    <w:rsid w:val="00B17AFE"/>
    <w:rsid w:val="00B254AA"/>
    <w:rsid w:val="00B31046"/>
    <w:rsid w:val="00B34274"/>
    <w:rsid w:val="00B42F01"/>
    <w:rsid w:val="00B434D1"/>
    <w:rsid w:val="00B51D75"/>
    <w:rsid w:val="00B51D81"/>
    <w:rsid w:val="00B526C8"/>
    <w:rsid w:val="00B57627"/>
    <w:rsid w:val="00B609DC"/>
    <w:rsid w:val="00B62037"/>
    <w:rsid w:val="00B63C28"/>
    <w:rsid w:val="00B63ED4"/>
    <w:rsid w:val="00B644A9"/>
    <w:rsid w:val="00B64C46"/>
    <w:rsid w:val="00B666D3"/>
    <w:rsid w:val="00B72E4A"/>
    <w:rsid w:val="00B73000"/>
    <w:rsid w:val="00B73474"/>
    <w:rsid w:val="00B73517"/>
    <w:rsid w:val="00B73BC8"/>
    <w:rsid w:val="00B74FF1"/>
    <w:rsid w:val="00B772AD"/>
    <w:rsid w:val="00B8392E"/>
    <w:rsid w:val="00B84949"/>
    <w:rsid w:val="00B858A1"/>
    <w:rsid w:val="00B86B33"/>
    <w:rsid w:val="00B86E07"/>
    <w:rsid w:val="00B93C53"/>
    <w:rsid w:val="00B96E36"/>
    <w:rsid w:val="00B96F03"/>
    <w:rsid w:val="00BA4BA2"/>
    <w:rsid w:val="00BA6B2A"/>
    <w:rsid w:val="00BB1912"/>
    <w:rsid w:val="00BB1E22"/>
    <w:rsid w:val="00BB3634"/>
    <w:rsid w:val="00BB3CC2"/>
    <w:rsid w:val="00BB559C"/>
    <w:rsid w:val="00BC0212"/>
    <w:rsid w:val="00BC07B6"/>
    <w:rsid w:val="00BC580E"/>
    <w:rsid w:val="00BC58F0"/>
    <w:rsid w:val="00BC621D"/>
    <w:rsid w:val="00BC6DC9"/>
    <w:rsid w:val="00BC6F5F"/>
    <w:rsid w:val="00BD110A"/>
    <w:rsid w:val="00BD7BD6"/>
    <w:rsid w:val="00BE4568"/>
    <w:rsid w:val="00BE4A92"/>
    <w:rsid w:val="00BE6402"/>
    <w:rsid w:val="00BF05AF"/>
    <w:rsid w:val="00BF1925"/>
    <w:rsid w:val="00BF5815"/>
    <w:rsid w:val="00BF5BCC"/>
    <w:rsid w:val="00BF677F"/>
    <w:rsid w:val="00BF737B"/>
    <w:rsid w:val="00C02E17"/>
    <w:rsid w:val="00C07718"/>
    <w:rsid w:val="00C103E8"/>
    <w:rsid w:val="00C11852"/>
    <w:rsid w:val="00C14B73"/>
    <w:rsid w:val="00C16A9E"/>
    <w:rsid w:val="00C1720F"/>
    <w:rsid w:val="00C25C7E"/>
    <w:rsid w:val="00C270E6"/>
    <w:rsid w:val="00C27AC7"/>
    <w:rsid w:val="00C30944"/>
    <w:rsid w:val="00C33DC5"/>
    <w:rsid w:val="00C34FAB"/>
    <w:rsid w:val="00C362A3"/>
    <w:rsid w:val="00C36F96"/>
    <w:rsid w:val="00C407C8"/>
    <w:rsid w:val="00C439CF"/>
    <w:rsid w:val="00C4411F"/>
    <w:rsid w:val="00C444DF"/>
    <w:rsid w:val="00C46AE1"/>
    <w:rsid w:val="00C5103B"/>
    <w:rsid w:val="00C542E8"/>
    <w:rsid w:val="00C56FEB"/>
    <w:rsid w:val="00C60C07"/>
    <w:rsid w:val="00C62268"/>
    <w:rsid w:val="00C62C89"/>
    <w:rsid w:val="00C63393"/>
    <w:rsid w:val="00C64C48"/>
    <w:rsid w:val="00C65235"/>
    <w:rsid w:val="00C65DA8"/>
    <w:rsid w:val="00C72375"/>
    <w:rsid w:val="00C72BA8"/>
    <w:rsid w:val="00C74394"/>
    <w:rsid w:val="00C74DB3"/>
    <w:rsid w:val="00C7595E"/>
    <w:rsid w:val="00C763CA"/>
    <w:rsid w:val="00C8698D"/>
    <w:rsid w:val="00C86E83"/>
    <w:rsid w:val="00C8765D"/>
    <w:rsid w:val="00C87851"/>
    <w:rsid w:val="00C92870"/>
    <w:rsid w:val="00C929F4"/>
    <w:rsid w:val="00C92C64"/>
    <w:rsid w:val="00C955E7"/>
    <w:rsid w:val="00C96ECA"/>
    <w:rsid w:val="00CA0AE2"/>
    <w:rsid w:val="00CA1770"/>
    <w:rsid w:val="00CA20D7"/>
    <w:rsid w:val="00CA27F5"/>
    <w:rsid w:val="00CA7729"/>
    <w:rsid w:val="00CA793D"/>
    <w:rsid w:val="00CB043C"/>
    <w:rsid w:val="00CB136A"/>
    <w:rsid w:val="00CB774E"/>
    <w:rsid w:val="00CC03C5"/>
    <w:rsid w:val="00CC1D31"/>
    <w:rsid w:val="00CC3EB6"/>
    <w:rsid w:val="00CC5563"/>
    <w:rsid w:val="00CC5EF2"/>
    <w:rsid w:val="00CD2193"/>
    <w:rsid w:val="00CD462C"/>
    <w:rsid w:val="00CD7684"/>
    <w:rsid w:val="00CE2D42"/>
    <w:rsid w:val="00CE521E"/>
    <w:rsid w:val="00CE7E23"/>
    <w:rsid w:val="00CF0F63"/>
    <w:rsid w:val="00CF2BA8"/>
    <w:rsid w:val="00CF42AD"/>
    <w:rsid w:val="00CF6D8D"/>
    <w:rsid w:val="00D003CB"/>
    <w:rsid w:val="00D00FA7"/>
    <w:rsid w:val="00D01D59"/>
    <w:rsid w:val="00D02402"/>
    <w:rsid w:val="00D0262E"/>
    <w:rsid w:val="00D04924"/>
    <w:rsid w:val="00D1211E"/>
    <w:rsid w:val="00D12F31"/>
    <w:rsid w:val="00D16516"/>
    <w:rsid w:val="00D21180"/>
    <w:rsid w:val="00D2168D"/>
    <w:rsid w:val="00D22A98"/>
    <w:rsid w:val="00D22FD9"/>
    <w:rsid w:val="00D2302F"/>
    <w:rsid w:val="00D238EA"/>
    <w:rsid w:val="00D26BD7"/>
    <w:rsid w:val="00D26EC5"/>
    <w:rsid w:val="00D309A3"/>
    <w:rsid w:val="00D37694"/>
    <w:rsid w:val="00D40828"/>
    <w:rsid w:val="00D43AE6"/>
    <w:rsid w:val="00D45425"/>
    <w:rsid w:val="00D46F02"/>
    <w:rsid w:val="00D5020D"/>
    <w:rsid w:val="00D517D3"/>
    <w:rsid w:val="00D52F80"/>
    <w:rsid w:val="00D562C9"/>
    <w:rsid w:val="00D62427"/>
    <w:rsid w:val="00D7027F"/>
    <w:rsid w:val="00D7043B"/>
    <w:rsid w:val="00D70BF4"/>
    <w:rsid w:val="00D74617"/>
    <w:rsid w:val="00D80596"/>
    <w:rsid w:val="00D8079B"/>
    <w:rsid w:val="00D82BE9"/>
    <w:rsid w:val="00D841D9"/>
    <w:rsid w:val="00D84926"/>
    <w:rsid w:val="00D87590"/>
    <w:rsid w:val="00D9200F"/>
    <w:rsid w:val="00D944C5"/>
    <w:rsid w:val="00D95E72"/>
    <w:rsid w:val="00D9795B"/>
    <w:rsid w:val="00DA0B00"/>
    <w:rsid w:val="00DA3172"/>
    <w:rsid w:val="00DA6AA9"/>
    <w:rsid w:val="00DB723F"/>
    <w:rsid w:val="00DC08E6"/>
    <w:rsid w:val="00DC4B2C"/>
    <w:rsid w:val="00DC6F2D"/>
    <w:rsid w:val="00DD4E4A"/>
    <w:rsid w:val="00DD5E81"/>
    <w:rsid w:val="00DD75ED"/>
    <w:rsid w:val="00DD76B5"/>
    <w:rsid w:val="00DE1332"/>
    <w:rsid w:val="00DE3695"/>
    <w:rsid w:val="00DE4208"/>
    <w:rsid w:val="00DE4595"/>
    <w:rsid w:val="00DE56FD"/>
    <w:rsid w:val="00DE5CC0"/>
    <w:rsid w:val="00DE7FB7"/>
    <w:rsid w:val="00DF128D"/>
    <w:rsid w:val="00DF1DED"/>
    <w:rsid w:val="00DF47E8"/>
    <w:rsid w:val="00DF6F45"/>
    <w:rsid w:val="00E00962"/>
    <w:rsid w:val="00E02482"/>
    <w:rsid w:val="00E058FE"/>
    <w:rsid w:val="00E05A2F"/>
    <w:rsid w:val="00E120A4"/>
    <w:rsid w:val="00E17441"/>
    <w:rsid w:val="00E2033D"/>
    <w:rsid w:val="00E22A9E"/>
    <w:rsid w:val="00E23EE7"/>
    <w:rsid w:val="00E3109E"/>
    <w:rsid w:val="00E3492A"/>
    <w:rsid w:val="00E3568D"/>
    <w:rsid w:val="00E3638A"/>
    <w:rsid w:val="00E3652D"/>
    <w:rsid w:val="00E36BED"/>
    <w:rsid w:val="00E3763E"/>
    <w:rsid w:val="00E401F3"/>
    <w:rsid w:val="00E42FFE"/>
    <w:rsid w:val="00E44ED7"/>
    <w:rsid w:val="00E45400"/>
    <w:rsid w:val="00E51462"/>
    <w:rsid w:val="00E531DF"/>
    <w:rsid w:val="00E5359B"/>
    <w:rsid w:val="00E546D4"/>
    <w:rsid w:val="00E554BC"/>
    <w:rsid w:val="00E570D1"/>
    <w:rsid w:val="00E60DC0"/>
    <w:rsid w:val="00E620F4"/>
    <w:rsid w:val="00E64676"/>
    <w:rsid w:val="00E64C39"/>
    <w:rsid w:val="00E66123"/>
    <w:rsid w:val="00E6665A"/>
    <w:rsid w:val="00E6734A"/>
    <w:rsid w:val="00E677A0"/>
    <w:rsid w:val="00E70866"/>
    <w:rsid w:val="00E713BB"/>
    <w:rsid w:val="00E71961"/>
    <w:rsid w:val="00E75AED"/>
    <w:rsid w:val="00E7645C"/>
    <w:rsid w:val="00E774D7"/>
    <w:rsid w:val="00E82447"/>
    <w:rsid w:val="00E85F9F"/>
    <w:rsid w:val="00E8681B"/>
    <w:rsid w:val="00E8763B"/>
    <w:rsid w:val="00E90434"/>
    <w:rsid w:val="00E90C7A"/>
    <w:rsid w:val="00E91E71"/>
    <w:rsid w:val="00E95B7A"/>
    <w:rsid w:val="00EA0389"/>
    <w:rsid w:val="00EA5E49"/>
    <w:rsid w:val="00EC09B7"/>
    <w:rsid w:val="00EC5EEF"/>
    <w:rsid w:val="00EC7453"/>
    <w:rsid w:val="00EC7944"/>
    <w:rsid w:val="00EC7D9D"/>
    <w:rsid w:val="00ED257E"/>
    <w:rsid w:val="00ED2A17"/>
    <w:rsid w:val="00ED40BD"/>
    <w:rsid w:val="00ED4D82"/>
    <w:rsid w:val="00EE0D17"/>
    <w:rsid w:val="00EE4012"/>
    <w:rsid w:val="00EF17EC"/>
    <w:rsid w:val="00EF4A84"/>
    <w:rsid w:val="00EF7BFB"/>
    <w:rsid w:val="00F013ED"/>
    <w:rsid w:val="00F0161C"/>
    <w:rsid w:val="00F0272B"/>
    <w:rsid w:val="00F03093"/>
    <w:rsid w:val="00F030CD"/>
    <w:rsid w:val="00F039D3"/>
    <w:rsid w:val="00F03FA2"/>
    <w:rsid w:val="00F13417"/>
    <w:rsid w:val="00F21E85"/>
    <w:rsid w:val="00F222D1"/>
    <w:rsid w:val="00F2378D"/>
    <w:rsid w:val="00F3041C"/>
    <w:rsid w:val="00F30991"/>
    <w:rsid w:val="00F32EB5"/>
    <w:rsid w:val="00F32EFE"/>
    <w:rsid w:val="00F344AC"/>
    <w:rsid w:val="00F361EA"/>
    <w:rsid w:val="00F36254"/>
    <w:rsid w:val="00F405A2"/>
    <w:rsid w:val="00F42961"/>
    <w:rsid w:val="00F453FB"/>
    <w:rsid w:val="00F50502"/>
    <w:rsid w:val="00F51CE4"/>
    <w:rsid w:val="00F53B56"/>
    <w:rsid w:val="00F56324"/>
    <w:rsid w:val="00F575D2"/>
    <w:rsid w:val="00F57C9B"/>
    <w:rsid w:val="00F64692"/>
    <w:rsid w:val="00F665EF"/>
    <w:rsid w:val="00F6679E"/>
    <w:rsid w:val="00F7139D"/>
    <w:rsid w:val="00F72459"/>
    <w:rsid w:val="00F74CFD"/>
    <w:rsid w:val="00F81659"/>
    <w:rsid w:val="00F82D9C"/>
    <w:rsid w:val="00F8454D"/>
    <w:rsid w:val="00F84C63"/>
    <w:rsid w:val="00F94686"/>
    <w:rsid w:val="00F97195"/>
    <w:rsid w:val="00FA2C02"/>
    <w:rsid w:val="00FA326A"/>
    <w:rsid w:val="00FA455B"/>
    <w:rsid w:val="00FA54A2"/>
    <w:rsid w:val="00FA6629"/>
    <w:rsid w:val="00FA7236"/>
    <w:rsid w:val="00FB1695"/>
    <w:rsid w:val="00FB2C33"/>
    <w:rsid w:val="00FB5331"/>
    <w:rsid w:val="00FB6470"/>
    <w:rsid w:val="00FB67C2"/>
    <w:rsid w:val="00FB6A9F"/>
    <w:rsid w:val="00FB775A"/>
    <w:rsid w:val="00FB7C0C"/>
    <w:rsid w:val="00FB7E31"/>
    <w:rsid w:val="00FC2A00"/>
    <w:rsid w:val="00FD0A21"/>
    <w:rsid w:val="00FD1714"/>
    <w:rsid w:val="00FD257E"/>
    <w:rsid w:val="00FD33D3"/>
    <w:rsid w:val="00FD3DD2"/>
    <w:rsid w:val="00FE043F"/>
    <w:rsid w:val="00FE1CDE"/>
    <w:rsid w:val="00FE30E5"/>
    <w:rsid w:val="00FE3D40"/>
    <w:rsid w:val="00FE65FC"/>
    <w:rsid w:val="00FF110B"/>
    <w:rsid w:val="00FF18BE"/>
    <w:rsid w:val="00FF2EF7"/>
    <w:rsid w:val="00FF2F6E"/>
    <w:rsid w:val="00FF48AA"/>
    <w:rsid w:val="00FF4921"/>
    <w:rsid w:val="00FF5CDA"/>
    <w:rsid w:val="00FF6B26"/>
    <w:rsid w:val="011E7BBC"/>
    <w:rsid w:val="01277281"/>
    <w:rsid w:val="015E4AD6"/>
    <w:rsid w:val="01910A08"/>
    <w:rsid w:val="01A549F3"/>
    <w:rsid w:val="01AF03B4"/>
    <w:rsid w:val="01BF49FC"/>
    <w:rsid w:val="01CC70DC"/>
    <w:rsid w:val="01DB6127"/>
    <w:rsid w:val="01E41CF8"/>
    <w:rsid w:val="01FD7EFC"/>
    <w:rsid w:val="02065C0E"/>
    <w:rsid w:val="021F6ED0"/>
    <w:rsid w:val="022712D5"/>
    <w:rsid w:val="022950E4"/>
    <w:rsid w:val="022E26FA"/>
    <w:rsid w:val="02331ABF"/>
    <w:rsid w:val="02355837"/>
    <w:rsid w:val="02491015"/>
    <w:rsid w:val="024B0CDA"/>
    <w:rsid w:val="02614B8E"/>
    <w:rsid w:val="02691984"/>
    <w:rsid w:val="02736B92"/>
    <w:rsid w:val="027D0F8C"/>
    <w:rsid w:val="028A4B67"/>
    <w:rsid w:val="02A1051C"/>
    <w:rsid w:val="02B11A09"/>
    <w:rsid w:val="02B524D4"/>
    <w:rsid w:val="02C22194"/>
    <w:rsid w:val="02C869DC"/>
    <w:rsid w:val="02D35523"/>
    <w:rsid w:val="02DB036E"/>
    <w:rsid w:val="02F2197A"/>
    <w:rsid w:val="030C6FC5"/>
    <w:rsid w:val="031830DA"/>
    <w:rsid w:val="031A7DFF"/>
    <w:rsid w:val="031E451D"/>
    <w:rsid w:val="03373831"/>
    <w:rsid w:val="033D46FF"/>
    <w:rsid w:val="0348159A"/>
    <w:rsid w:val="039759F3"/>
    <w:rsid w:val="039A1185"/>
    <w:rsid w:val="03B723C8"/>
    <w:rsid w:val="03D133E7"/>
    <w:rsid w:val="03E34CE2"/>
    <w:rsid w:val="03F139E0"/>
    <w:rsid w:val="03F43DFF"/>
    <w:rsid w:val="03FF2EF3"/>
    <w:rsid w:val="03FF3F5A"/>
    <w:rsid w:val="0410030A"/>
    <w:rsid w:val="041B280B"/>
    <w:rsid w:val="04293179"/>
    <w:rsid w:val="04425FE9"/>
    <w:rsid w:val="04526EBC"/>
    <w:rsid w:val="04610B65"/>
    <w:rsid w:val="04716DBE"/>
    <w:rsid w:val="0473673D"/>
    <w:rsid w:val="04774C81"/>
    <w:rsid w:val="047C3FFD"/>
    <w:rsid w:val="048D643D"/>
    <w:rsid w:val="04936845"/>
    <w:rsid w:val="04967CE5"/>
    <w:rsid w:val="04A37A67"/>
    <w:rsid w:val="04A55CF9"/>
    <w:rsid w:val="04BF09B4"/>
    <w:rsid w:val="04C82992"/>
    <w:rsid w:val="04ED0077"/>
    <w:rsid w:val="04F60A45"/>
    <w:rsid w:val="04FD1D8B"/>
    <w:rsid w:val="050D64D6"/>
    <w:rsid w:val="05142D31"/>
    <w:rsid w:val="051E0804"/>
    <w:rsid w:val="05281683"/>
    <w:rsid w:val="053973EC"/>
    <w:rsid w:val="0545758C"/>
    <w:rsid w:val="05546845"/>
    <w:rsid w:val="05546BF3"/>
    <w:rsid w:val="055516E1"/>
    <w:rsid w:val="056C3CF7"/>
    <w:rsid w:val="05765E39"/>
    <w:rsid w:val="05937A34"/>
    <w:rsid w:val="059B1E55"/>
    <w:rsid w:val="059D0F0F"/>
    <w:rsid w:val="059D3E1F"/>
    <w:rsid w:val="05A06F97"/>
    <w:rsid w:val="05B16FE4"/>
    <w:rsid w:val="05B74771"/>
    <w:rsid w:val="05E67F8B"/>
    <w:rsid w:val="05FC1578"/>
    <w:rsid w:val="0612396D"/>
    <w:rsid w:val="06175254"/>
    <w:rsid w:val="062C0CFF"/>
    <w:rsid w:val="063619E2"/>
    <w:rsid w:val="06476B87"/>
    <w:rsid w:val="068428E9"/>
    <w:rsid w:val="069164A7"/>
    <w:rsid w:val="06A12871"/>
    <w:rsid w:val="06A534AC"/>
    <w:rsid w:val="06AA36DC"/>
    <w:rsid w:val="06B2388E"/>
    <w:rsid w:val="06B64308"/>
    <w:rsid w:val="06BD3726"/>
    <w:rsid w:val="06D728BF"/>
    <w:rsid w:val="06E80366"/>
    <w:rsid w:val="071C3E2E"/>
    <w:rsid w:val="0723588D"/>
    <w:rsid w:val="073E6F3C"/>
    <w:rsid w:val="074D5F9B"/>
    <w:rsid w:val="074E35D0"/>
    <w:rsid w:val="076C2BD4"/>
    <w:rsid w:val="07963C7F"/>
    <w:rsid w:val="07A109E0"/>
    <w:rsid w:val="07BE631C"/>
    <w:rsid w:val="07C151DF"/>
    <w:rsid w:val="07D17348"/>
    <w:rsid w:val="0828546F"/>
    <w:rsid w:val="08635A42"/>
    <w:rsid w:val="0899630F"/>
    <w:rsid w:val="08AD56C8"/>
    <w:rsid w:val="08B66F9A"/>
    <w:rsid w:val="08B73A59"/>
    <w:rsid w:val="08BC6EE8"/>
    <w:rsid w:val="08C575D5"/>
    <w:rsid w:val="08E92A6C"/>
    <w:rsid w:val="08F322BF"/>
    <w:rsid w:val="091324E2"/>
    <w:rsid w:val="09141878"/>
    <w:rsid w:val="09355CD5"/>
    <w:rsid w:val="09394C52"/>
    <w:rsid w:val="093B707A"/>
    <w:rsid w:val="09521F21"/>
    <w:rsid w:val="095B721E"/>
    <w:rsid w:val="097428B1"/>
    <w:rsid w:val="09784D81"/>
    <w:rsid w:val="098A46BA"/>
    <w:rsid w:val="098F153E"/>
    <w:rsid w:val="09A231F9"/>
    <w:rsid w:val="09BA17EF"/>
    <w:rsid w:val="09BC76D1"/>
    <w:rsid w:val="09D05AAE"/>
    <w:rsid w:val="09D15C92"/>
    <w:rsid w:val="09E50886"/>
    <w:rsid w:val="0A2574B3"/>
    <w:rsid w:val="0A342878"/>
    <w:rsid w:val="0A433126"/>
    <w:rsid w:val="0A44640D"/>
    <w:rsid w:val="0A6D7D71"/>
    <w:rsid w:val="0A9926DB"/>
    <w:rsid w:val="0AA94DCF"/>
    <w:rsid w:val="0AE12641"/>
    <w:rsid w:val="0AF049F1"/>
    <w:rsid w:val="0AFA5870"/>
    <w:rsid w:val="0AFB4013"/>
    <w:rsid w:val="0AFE4CB1"/>
    <w:rsid w:val="0B024724"/>
    <w:rsid w:val="0B112D05"/>
    <w:rsid w:val="0B1964C2"/>
    <w:rsid w:val="0B202AB6"/>
    <w:rsid w:val="0B332B30"/>
    <w:rsid w:val="0B347187"/>
    <w:rsid w:val="0B3944E4"/>
    <w:rsid w:val="0B4216C4"/>
    <w:rsid w:val="0B4A371F"/>
    <w:rsid w:val="0B530B1C"/>
    <w:rsid w:val="0B650338"/>
    <w:rsid w:val="0B6C1584"/>
    <w:rsid w:val="0B7712B9"/>
    <w:rsid w:val="0B817852"/>
    <w:rsid w:val="0B9628CC"/>
    <w:rsid w:val="0B970BBE"/>
    <w:rsid w:val="0BB27EF8"/>
    <w:rsid w:val="0BBB194E"/>
    <w:rsid w:val="0BC31167"/>
    <w:rsid w:val="0BCD088E"/>
    <w:rsid w:val="0BD21DB5"/>
    <w:rsid w:val="0BE37B2E"/>
    <w:rsid w:val="0BF73C5B"/>
    <w:rsid w:val="0BF73E8C"/>
    <w:rsid w:val="0C06550D"/>
    <w:rsid w:val="0C262C4A"/>
    <w:rsid w:val="0C381CAA"/>
    <w:rsid w:val="0C4E64B9"/>
    <w:rsid w:val="0C7634FF"/>
    <w:rsid w:val="0C7A4E49"/>
    <w:rsid w:val="0C7D670E"/>
    <w:rsid w:val="0C9308B1"/>
    <w:rsid w:val="0CB4027A"/>
    <w:rsid w:val="0CC07529"/>
    <w:rsid w:val="0CC85101"/>
    <w:rsid w:val="0CD72093"/>
    <w:rsid w:val="0CDD78D7"/>
    <w:rsid w:val="0D085804"/>
    <w:rsid w:val="0D205F17"/>
    <w:rsid w:val="0D5605EF"/>
    <w:rsid w:val="0D735465"/>
    <w:rsid w:val="0D7532E7"/>
    <w:rsid w:val="0D796C86"/>
    <w:rsid w:val="0D957AD2"/>
    <w:rsid w:val="0DB40989"/>
    <w:rsid w:val="0DC16AF3"/>
    <w:rsid w:val="0DCD0FA4"/>
    <w:rsid w:val="0DEB7C40"/>
    <w:rsid w:val="0DF9367B"/>
    <w:rsid w:val="0DFA7935"/>
    <w:rsid w:val="0E0C509D"/>
    <w:rsid w:val="0E1C3D4F"/>
    <w:rsid w:val="0E1F34DA"/>
    <w:rsid w:val="0E2E3156"/>
    <w:rsid w:val="0E370BAC"/>
    <w:rsid w:val="0E565C2B"/>
    <w:rsid w:val="0E6C5179"/>
    <w:rsid w:val="0E832AC2"/>
    <w:rsid w:val="0E8F7D1F"/>
    <w:rsid w:val="0E926F37"/>
    <w:rsid w:val="0EA33B28"/>
    <w:rsid w:val="0EB421D9"/>
    <w:rsid w:val="0EBF0766"/>
    <w:rsid w:val="0EC40D4C"/>
    <w:rsid w:val="0ECF0DC1"/>
    <w:rsid w:val="0EE130A0"/>
    <w:rsid w:val="0EE7610B"/>
    <w:rsid w:val="0EEC3F08"/>
    <w:rsid w:val="0EF452D0"/>
    <w:rsid w:val="0F0525C2"/>
    <w:rsid w:val="0F2954D4"/>
    <w:rsid w:val="0F312893"/>
    <w:rsid w:val="0F403A6D"/>
    <w:rsid w:val="0F54741A"/>
    <w:rsid w:val="0F561F56"/>
    <w:rsid w:val="0F8603D5"/>
    <w:rsid w:val="0F882D9D"/>
    <w:rsid w:val="0F8B17AB"/>
    <w:rsid w:val="0F8C5DD4"/>
    <w:rsid w:val="0F8F0019"/>
    <w:rsid w:val="0F911629"/>
    <w:rsid w:val="0FAB5527"/>
    <w:rsid w:val="0FD9288C"/>
    <w:rsid w:val="101747CE"/>
    <w:rsid w:val="102B2696"/>
    <w:rsid w:val="10412BC4"/>
    <w:rsid w:val="10462016"/>
    <w:rsid w:val="10583751"/>
    <w:rsid w:val="105F6519"/>
    <w:rsid w:val="106B14B5"/>
    <w:rsid w:val="10764CA4"/>
    <w:rsid w:val="10772F90"/>
    <w:rsid w:val="107951AF"/>
    <w:rsid w:val="10846DA4"/>
    <w:rsid w:val="10981AE7"/>
    <w:rsid w:val="10A40520"/>
    <w:rsid w:val="10AE3BF5"/>
    <w:rsid w:val="10B77C12"/>
    <w:rsid w:val="10BC5474"/>
    <w:rsid w:val="10C014B6"/>
    <w:rsid w:val="10C22C47"/>
    <w:rsid w:val="10C9173E"/>
    <w:rsid w:val="10D1490E"/>
    <w:rsid w:val="10D4446D"/>
    <w:rsid w:val="10ED4569"/>
    <w:rsid w:val="10FD143B"/>
    <w:rsid w:val="110805BA"/>
    <w:rsid w:val="111C6951"/>
    <w:rsid w:val="113B7CCF"/>
    <w:rsid w:val="114A17BA"/>
    <w:rsid w:val="114E2471"/>
    <w:rsid w:val="11560A21"/>
    <w:rsid w:val="118866AE"/>
    <w:rsid w:val="119740B3"/>
    <w:rsid w:val="11AD6CE7"/>
    <w:rsid w:val="11B62012"/>
    <w:rsid w:val="11B72F77"/>
    <w:rsid w:val="11C72352"/>
    <w:rsid w:val="11DD1A47"/>
    <w:rsid w:val="11E179DF"/>
    <w:rsid w:val="12221A76"/>
    <w:rsid w:val="12235667"/>
    <w:rsid w:val="122444C6"/>
    <w:rsid w:val="122704B0"/>
    <w:rsid w:val="122A6625"/>
    <w:rsid w:val="123C368D"/>
    <w:rsid w:val="12557077"/>
    <w:rsid w:val="12605CD1"/>
    <w:rsid w:val="1268519D"/>
    <w:rsid w:val="12793AC4"/>
    <w:rsid w:val="12803595"/>
    <w:rsid w:val="129305DA"/>
    <w:rsid w:val="12AA58D1"/>
    <w:rsid w:val="12BF1BB0"/>
    <w:rsid w:val="12DD1C00"/>
    <w:rsid w:val="12EC2C94"/>
    <w:rsid w:val="13255454"/>
    <w:rsid w:val="133A3BA6"/>
    <w:rsid w:val="133F6E84"/>
    <w:rsid w:val="135A25F1"/>
    <w:rsid w:val="13601649"/>
    <w:rsid w:val="13731856"/>
    <w:rsid w:val="138B7C90"/>
    <w:rsid w:val="13904A27"/>
    <w:rsid w:val="13BC613F"/>
    <w:rsid w:val="13CD2A45"/>
    <w:rsid w:val="13CF716E"/>
    <w:rsid w:val="13DB3F09"/>
    <w:rsid w:val="13FA095B"/>
    <w:rsid w:val="14054DA0"/>
    <w:rsid w:val="14122186"/>
    <w:rsid w:val="14324730"/>
    <w:rsid w:val="144819CF"/>
    <w:rsid w:val="144A3C42"/>
    <w:rsid w:val="145004CF"/>
    <w:rsid w:val="14551D69"/>
    <w:rsid w:val="14796B1B"/>
    <w:rsid w:val="148770DE"/>
    <w:rsid w:val="14AB5265"/>
    <w:rsid w:val="14B64D09"/>
    <w:rsid w:val="14B81836"/>
    <w:rsid w:val="14D3647B"/>
    <w:rsid w:val="14D40EDF"/>
    <w:rsid w:val="14DC31DB"/>
    <w:rsid w:val="14EB714C"/>
    <w:rsid w:val="14FE343B"/>
    <w:rsid w:val="15024B19"/>
    <w:rsid w:val="15224038"/>
    <w:rsid w:val="152C0392"/>
    <w:rsid w:val="153554BF"/>
    <w:rsid w:val="154B2266"/>
    <w:rsid w:val="154D43E7"/>
    <w:rsid w:val="15605210"/>
    <w:rsid w:val="156A5AB1"/>
    <w:rsid w:val="156E169C"/>
    <w:rsid w:val="157F5ACC"/>
    <w:rsid w:val="158A06BE"/>
    <w:rsid w:val="15915971"/>
    <w:rsid w:val="159C6DDE"/>
    <w:rsid w:val="15A611F1"/>
    <w:rsid w:val="15C64813"/>
    <w:rsid w:val="15C92589"/>
    <w:rsid w:val="15CA2CEC"/>
    <w:rsid w:val="15D721BE"/>
    <w:rsid w:val="15DC0CE2"/>
    <w:rsid w:val="15DD7741"/>
    <w:rsid w:val="15F0598A"/>
    <w:rsid w:val="15F5735F"/>
    <w:rsid w:val="16161084"/>
    <w:rsid w:val="161B58D5"/>
    <w:rsid w:val="161D1039"/>
    <w:rsid w:val="16240763"/>
    <w:rsid w:val="16290B59"/>
    <w:rsid w:val="163254FA"/>
    <w:rsid w:val="16596DF7"/>
    <w:rsid w:val="166B756E"/>
    <w:rsid w:val="16700FDB"/>
    <w:rsid w:val="1672275E"/>
    <w:rsid w:val="167B4647"/>
    <w:rsid w:val="169E262B"/>
    <w:rsid w:val="16A44534"/>
    <w:rsid w:val="16AB2114"/>
    <w:rsid w:val="16AF39B2"/>
    <w:rsid w:val="16B426F6"/>
    <w:rsid w:val="16B54D41"/>
    <w:rsid w:val="16BA5F72"/>
    <w:rsid w:val="16C31ADD"/>
    <w:rsid w:val="16CA07EC"/>
    <w:rsid w:val="16E40AF4"/>
    <w:rsid w:val="16EE148C"/>
    <w:rsid w:val="17127A9D"/>
    <w:rsid w:val="172C5BE5"/>
    <w:rsid w:val="172F5546"/>
    <w:rsid w:val="172F7BEC"/>
    <w:rsid w:val="173335BE"/>
    <w:rsid w:val="17597247"/>
    <w:rsid w:val="176D1177"/>
    <w:rsid w:val="176E6A92"/>
    <w:rsid w:val="17703C75"/>
    <w:rsid w:val="1783099B"/>
    <w:rsid w:val="179C380B"/>
    <w:rsid w:val="17AB24F1"/>
    <w:rsid w:val="17B44FF8"/>
    <w:rsid w:val="17B67E37"/>
    <w:rsid w:val="17BF1CF2"/>
    <w:rsid w:val="17F84EE5"/>
    <w:rsid w:val="18345F44"/>
    <w:rsid w:val="184A3267"/>
    <w:rsid w:val="18500A76"/>
    <w:rsid w:val="18621B53"/>
    <w:rsid w:val="18775DF0"/>
    <w:rsid w:val="188B43DD"/>
    <w:rsid w:val="18A27A38"/>
    <w:rsid w:val="18AF34F4"/>
    <w:rsid w:val="18B41A85"/>
    <w:rsid w:val="18C1102B"/>
    <w:rsid w:val="18DB2A16"/>
    <w:rsid w:val="18DE057F"/>
    <w:rsid w:val="18E330A5"/>
    <w:rsid w:val="18E8139D"/>
    <w:rsid w:val="19050E2F"/>
    <w:rsid w:val="190F0014"/>
    <w:rsid w:val="191E60EB"/>
    <w:rsid w:val="1939114A"/>
    <w:rsid w:val="193D6A8B"/>
    <w:rsid w:val="19420A3A"/>
    <w:rsid w:val="194276A7"/>
    <w:rsid w:val="19433422"/>
    <w:rsid w:val="19557706"/>
    <w:rsid w:val="196D3CE6"/>
    <w:rsid w:val="196E7E2F"/>
    <w:rsid w:val="196F7429"/>
    <w:rsid w:val="19734275"/>
    <w:rsid w:val="19787C93"/>
    <w:rsid w:val="197D2182"/>
    <w:rsid w:val="19864EEB"/>
    <w:rsid w:val="199908E4"/>
    <w:rsid w:val="19A30E80"/>
    <w:rsid w:val="19A52E4A"/>
    <w:rsid w:val="19C71013"/>
    <w:rsid w:val="19E02499"/>
    <w:rsid w:val="19E54DA3"/>
    <w:rsid w:val="19FF76C8"/>
    <w:rsid w:val="1A0670E0"/>
    <w:rsid w:val="1A09570F"/>
    <w:rsid w:val="1A0B4CF3"/>
    <w:rsid w:val="1A0F104F"/>
    <w:rsid w:val="1A150E02"/>
    <w:rsid w:val="1A1F5E07"/>
    <w:rsid w:val="1A2E536E"/>
    <w:rsid w:val="1A2F44DE"/>
    <w:rsid w:val="1A4E569B"/>
    <w:rsid w:val="1A530AF8"/>
    <w:rsid w:val="1A7A79AD"/>
    <w:rsid w:val="1A8A3DEE"/>
    <w:rsid w:val="1A8A5FDE"/>
    <w:rsid w:val="1A985FDA"/>
    <w:rsid w:val="1AA16254"/>
    <w:rsid w:val="1AAC0209"/>
    <w:rsid w:val="1AC94544"/>
    <w:rsid w:val="1AC95552"/>
    <w:rsid w:val="1AD71319"/>
    <w:rsid w:val="1AEC6857"/>
    <w:rsid w:val="1AFA3C39"/>
    <w:rsid w:val="1AFF74D6"/>
    <w:rsid w:val="1B0166D8"/>
    <w:rsid w:val="1B074D0E"/>
    <w:rsid w:val="1B14271B"/>
    <w:rsid w:val="1B280E8E"/>
    <w:rsid w:val="1B290A39"/>
    <w:rsid w:val="1B2B69EE"/>
    <w:rsid w:val="1B3034C0"/>
    <w:rsid w:val="1B304996"/>
    <w:rsid w:val="1B3E4C43"/>
    <w:rsid w:val="1B41276A"/>
    <w:rsid w:val="1B477AD1"/>
    <w:rsid w:val="1B513FA3"/>
    <w:rsid w:val="1B650AE3"/>
    <w:rsid w:val="1B65127F"/>
    <w:rsid w:val="1B682203"/>
    <w:rsid w:val="1B6C7C2F"/>
    <w:rsid w:val="1B6F041D"/>
    <w:rsid w:val="1B6F4EC8"/>
    <w:rsid w:val="1B850639"/>
    <w:rsid w:val="1B9101C6"/>
    <w:rsid w:val="1BCD4C4F"/>
    <w:rsid w:val="1BD0246B"/>
    <w:rsid w:val="1BDB140A"/>
    <w:rsid w:val="1BE55CE2"/>
    <w:rsid w:val="1BEA3F2E"/>
    <w:rsid w:val="1BFB1A8F"/>
    <w:rsid w:val="1BFE6842"/>
    <w:rsid w:val="1C050D22"/>
    <w:rsid w:val="1C164ECA"/>
    <w:rsid w:val="1C1C7406"/>
    <w:rsid w:val="1C336C2A"/>
    <w:rsid w:val="1C4246FD"/>
    <w:rsid w:val="1C490869"/>
    <w:rsid w:val="1C5454CD"/>
    <w:rsid w:val="1C64338C"/>
    <w:rsid w:val="1C7A0964"/>
    <w:rsid w:val="1C7E19F6"/>
    <w:rsid w:val="1C7F3E27"/>
    <w:rsid w:val="1CBF6038"/>
    <w:rsid w:val="1CD02E82"/>
    <w:rsid w:val="1CDF78D6"/>
    <w:rsid w:val="1CE4465A"/>
    <w:rsid w:val="1CF53615"/>
    <w:rsid w:val="1CFA16E4"/>
    <w:rsid w:val="1CFD0333"/>
    <w:rsid w:val="1D033D69"/>
    <w:rsid w:val="1D072182"/>
    <w:rsid w:val="1D076AEB"/>
    <w:rsid w:val="1D0A54DE"/>
    <w:rsid w:val="1D0B1216"/>
    <w:rsid w:val="1D2F6BAE"/>
    <w:rsid w:val="1D332DC8"/>
    <w:rsid w:val="1D3870C4"/>
    <w:rsid w:val="1D3B11DE"/>
    <w:rsid w:val="1D3C3AC6"/>
    <w:rsid w:val="1D6372A4"/>
    <w:rsid w:val="1D661E08"/>
    <w:rsid w:val="1D8667B7"/>
    <w:rsid w:val="1D884F5D"/>
    <w:rsid w:val="1DA03EEE"/>
    <w:rsid w:val="1DA22A7F"/>
    <w:rsid w:val="1DA60F53"/>
    <w:rsid w:val="1DC43757"/>
    <w:rsid w:val="1DC65239"/>
    <w:rsid w:val="1DF17741"/>
    <w:rsid w:val="1DF4614E"/>
    <w:rsid w:val="1E01086B"/>
    <w:rsid w:val="1E081BFA"/>
    <w:rsid w:val="1E150B68"/>
    <w:rsid w:val="1E234C86"/>
    <w:rsid w:val="1E23708A"/>
    <w:rsid w:val="1E262CA4"/>
    <w:rsid w:val="1E2B7E0D"/>
    <w:rsid w:val="1E350F74"/>
    <w:rsid w:val="1E4E595E"/>
    <w:rsid w:val="1E5811EC"/>
    <w:rsid w:val="1E985BFF"/>
    <w:rsid w:val="1EBA2EF4"/>
    <w:rsid w:val="1ECA765D"/>
    <w:rsid w:val="1EDB6AFD"/>
    <w:rsid w:val="1EF73CB2"/>
    <w:rsid w:val="1EF74F93"/>
    <w:rsid w:val="1EFB78C0"/>
    <w:rsid w:val="1F073C5F"/>
    <w:rsid w:val="1F247F38"/>
    <w:rsid w:val="1F3F04EE"/>
    <w:rsid w:val="1F4B7FF0"/>
    <w:rsid w:val="1F4E7AE0"/>
    <w:rsid w:val="1F645DE2"/>
    <w:rsid w:val="1F667C26"/>
    <w:rsid w:val="1F8000FA"/>
    <w:rsid w:val="1F816111"/>
    <w:rsid w:val="1F947BE9"/>
    <w:rsid w:val="1FAC3D39"/>
    <w:rsid w:val="1FB23172"/>
    <w:rsid w:val="1FB44EE9"/>
    <w:rsid w:val="1FD00E7A"/>
    <w:rsid w:val="1FDC5D5D"/>
    <w:rsid w:val="1FE31F9A"/>
    <w:rsid w:val="1FE64382"/>
    <w:rsid w:val="1FED3F10"/>
    <w:rsid w:val="201A79C2"/>
    <w:rsid w:val="202C7E22"/>
    <w:rsid w:val="20326564"/>
    <w:rsid w:val="203410D9"/>
    <w:rsid w:val="204C4ACA"/>
    <w:rsid w:val="20665BD9"/>
    <w:rsid w:val="207606D2"/>
    <w:rsid w:val="2079293B"/>
    <w:rsid w:val="20915BE3"/>
    <w:rsid w:val="20943C19"/>
    <w:rsid w:val="20955704"/>
    <w:rsid w:val="20C22534"/>
    <w:rsid w:val="21003C50"/>
    <w:rsid w:val="210A7A37"/>
    <w:rsid w:val="211F0D41"/>
    <w:rsid w:val="214510C5"/>
    <w:rsid w:val="215240CB"/>
    <w:rsid w:val="215F7D83"/>
    <w:rsid w:val="21627873"/>
    <w:rsid w:val="216C24A0"/>
    <w:rsid w:val="216C5B88"/>
    <w:rsid w:val="216D5D97"/>
    <w:rsid w:val="216F257A"/>
    <w:rsid w:val="21841EDD"/>
    <w:rsid w:val="218F70C9"/>
    <w:rsid w:val="21960A48"/>
    <w:rsid w:val="21B07155"/>
    <w:rsid w:val="21B85F7B"/>
    <w:rsid w:val="21D2302D"/>
    <w:rsid w:val="21E10757"/>
    <w:rsid w:val="21E806C8"/>
    <w:rsid w:val="21FD39D1"/>
    <w:rsid w:val="2217694C"/>
    <w:rsid w:val="221B78D8"/>
    <w:rsid w:val="22813D29"/>
    <w:rsid w:val="229628CB"/>
    <w:rsid w:val="229D5752"/>
    <w:rsid w:val="22D13A9F"/>
    <w:rsid w:val="22D33079"/>
    <w:rsid w:val="22EC0849"/>
    <w:rsid w:val="2303104A"/>
    <w:rsid w:val="23072480"/>
    <w:rsid w:val="23073924"/>
    <w:rsid w:val="23092ED4"/>
    <w:rsid w:val="230A6E8F"/>
    <w:rsid w:val="233F1C1A"/>
    <w:rsid w:val="2345627D"/>
    <w:rsid w:val="234629CB"/>
    <w:rsid w:val="234C07DB"/>
    <w:rsid w:val="23503E27"/>
    <w:rsid w:val="23526D43"/>
    <w:rsid w:val="235B60B3"/>
    <w:rsid w:val="235D2694"/>
    <w:rsid w:val="235F5AC5"/>
    <w:rsid w:val="238B30B1"/>
    <w:rsid w:val="238F0CCE"/>
    <w:rsid w:val="23BA6CCB"/>
    <w:rsid w:val="240F46B6"/>
    <w:rsid w:val="2417647E"/>
    <w:rsid w:val="2425014F"/>
    <w:rsid w:val="24435305"/>
    <w:rsid w:val="24441DC2"/>
    <w:rsid w:val="244B0C98"/>
    <w:rsid w:val="247438E6"/>
    <w:rsid w:val="247C5FA0"/>
    <w:rsid w:val="24805218"/>
    <w:rsid w:val="24912E57"/>
    <w:rsid w:val="249146F7"/>
    <w:rsid w:val="249917FE"/>
    <w:rsid w:val="24A63930"/>
    <w:rsid w:val="24C31A17"/>
    <w:rsid w:val="24C6441A"/>
    <w:rsid w:val="24CE7073"/>
    <w:rsid w:val="24E35414"/>
    <w:rsid w:val="24E578FE"/>
    <w:rsid w:val="24F157A9"/>
    <w:rsid w:val="250E3F9A"/>
    <w:rsid w:val="25356585"/>
    <w:rsid w:val="254F5F9B"/>
    <w:rsid w:val="255B7B35"/>
    <w:rsid w:val="256040C9"/>
    <w:rsid w:val="25915452"/>
    <w:rsid w:val="25984E34"/>
    <w:rsid w:val="25A248AF"/>
    <w:rsid w:val="25A7113C"/>
    <w:rsid w:val="25D971A5"/>
    <w:rsid w:val="25DE6077"/>
    <w:rsid w:val="25F57045"/>
    <w:rsid w:val="262B727F"/>
    <w:rsid w:val="2637753E"/>
    <w:rsid w:val="264A5FE0"/>
    <w:rsid w:val="265B3015"/>
    <w:rsid w:val="268168DC"/>
    <w:rsid w:val="2697242D"/>
    <w:rsid w:val="26BF543A"/>
    <w:rsid w:val="26D703BB"/>
    <w:rsid w:val="26DA5E4E"/>
    <w:rsid w:val="26DB0FF6"/>
    <w:rsid w:val="26E90667"/>
    <w:rsid w:val="26F251F5"/>
    <w:rsid w:val="26FE1506"/>
    <w:rsid w:val="26FF6A0B"/>
    <w:rsid w:val="27042DFE"/>
    <w:rsid w:val="27066A56"/>
    <w:rsid w:val="270D1AB7"/>
    <w:rsid w:val="2724127C"/>
    <w:rsid w:val="27257379"/>
    <w:rsid w:val="2732401F"/>
    <w:rsid w:val="273B3FD4"/>
    <w:rsid w:val="2743139C"/>
    <w:rsid w:val="27433CA3"/>
    <w:rsid w:val="27615D98"/>
    <w:rsid w:val="277621B6"/>
    <w:rsid w:val="2783190D"/>
    <w:rsid w:val="27910EB2"/>
    <w:rsid w:val="27A233AD"/>
    <w:rsid w:val="27B34984"/>
    <w:rsid w:val="27C762F0"/>
    <w:rsid w:val="27DB7B0D"/>
    <w:rsid w:val="2801188A"/>
    <w:rsid w:val="281573ED"/>
    <w:rsid w:val="281F64BE"/>
    <w:rsid w:val="28374280"/>
    <w:rsid w:val="283964CF"/>
    <w:rsid w:val="2861396A"/>
    <w:rsid w:val="28892F96"/>
    <w:rsid w:val="288B2446"/>
    <w:rsid w:val="28AC3EC8"/>
    <w:rsid w:val="28B15B61"/>
    <w:rsid w:val="28BB61E6"/>
    <w:rsid w:val="28C92C8F"/>
    <w:rsid w:val="28D4148C"/>
    <w:rsid w:val="28E848A9"/>
    <w:rsid w:val="29174B0A"/>
    <w:rsid w:val="291F1101"/>
    <w:rsid w:val="291F2805"/>
    <w:rsid w:val="293A0E30"/>
    <w:rsid w:val="293C3FAF"/>
    <w:rsid w:val="29451A7D"/>
    <w:rsid w:val="2948604C"/>
    <w:rsid w:val="29510131"/>
    <w:rsid w:val="295528AA"/>
    <w:rsid w:val="296220A6"/>
    <w:rsid w:val="297F23AA"/>
    <w:rsid w:val="298655D4"/>
    <w:rsid w:val="29A0582B"/>
    <w:rsid w:val="29A81D6F"/>
    <w:rsid w:val="29AC4349"/>
    <w:rsid w:val="29C56BF1"/>
    <w:rsid w:val="29C64297"/>
    <w:rsid w:val="29CC4423"/>
    <w:rsid w:val="29D765A9"/>
    <w:rsid w:val="29DA67F4"/>
    <w:rsid w:val="29E21551"/>
    <w:rsid w:val="29FE7E67"/>
    <w:rsid w:val="2A1D544F"/>
    <w:rsid w:val="2A1F6D5F"/>
    <w:rsid w:val="2A21218B"/>
    <w:rsid w:val="2A5163EF"/>
    <w:rsid w:val="2A827625"/>
    <w:rsid w:val="2AA84549"/>
    <w:rsid w:val="2ACF4481"/>
    <w:rsid w:val="2AE24960"/>
    <w:rsid w:val="2AE41EA6"/>
    <w:rsid w:val="2AEC7FB4"/>
    <w:rsid w:val="2B04152B"/>
    <w:rsid w:val="2B1B3DEE"/>
    <w:rsid w:val="2B297DF0"/>
    <w:rsid w:val="2B4628CF"/>
    <w:rsid w:val="2B5D13AB"/>
    <w:rsid w:val="2B622A12"/>
    <w:rsid w:val="2B6D639D"/>
    <w:rsid w:val="2B7E614C"/>
    <w:rsid w:val="2B836D64"/>
    <w:rsid w:val="2B893695"/>
    <w:rsid w:val="2B9B2B99"/>
    <w:rsid w:val="2B9D1BD3"/>
    <w:rsid w:val="2BA02310"/>
    <w:rsid w:val="2BDC176E"/>
    <w:rsid w:val="2BDD5B4B"/>
    <w:rsid w:val="2BEB60AC"/>
    <w:rsid w:val="2C286DB9"/>
    <w:rsid w:val="2C397BB6"/>
    <w:rsid w:val="2C3D0F16"/>
    <w:rsid w:val="2C60493C"/>
    <w:rsid w:val="2C695DD0"/>
    <w:rsid w:val="2C705B7F"/>
    <w:rsid w:val="2C892158"/>
    <w:rsid w:val="2CB26E8F"/>
    <w:rsid w:val="2CB56D90"/>
    <w:rsid w:val="2CC761A1"/>
    <w:rsid w:val="2CF32046"/>
    <w:rsid w:val="2D182C29"/>
    <w:rsid w:val="2D2114E8"/>
    <w:rsid w:val="2D24494D"/>
    <w:rsid w:val="2D2A56E9"/>
    <w:rsid w:val="2D4241CE"/>
    <w:rsid w:val="2D854CBB"/>
    <w:rsid w:val="2D865C8A"/>
    <w:rsid w:val="2D8843AE"/>
    <w:rsid w:val="2D8C63A3"/>
    <w:rsid w:val="2D9E1C33"/>
    <w:rsid w:val="2DAD1E76"/>
    <w:rsid w:val="2DB23588"/>
    <w:rsid w:val="2DC01BA9"/>
    <w:rsid w:val="2DDD2AAF"/>
    <w:rsid w:val="2E017795"/>
    <w:rsid w:val="2E1A537F"/>
    <w:rsid w:val="2E1B5531"/>
    <w:rsid w:val="2E1D4F22"/>
    <w:rsid w:val="2E1E5030"/>
    <w:rsid w:val="2E505792"/>
    <w:rsid w:val="2E5363CC"/>
    <w:rsid w:val="2E7E3F56"/>
    <w:rsid w:val="2EBF0134"/>
    <w:rsid w:val="2ECA280E"/>
    <w:rsid w:val="2ED578E2"/>
    <w:rsid w:val="2EDD2724"/>
    <w:rsid w:val="2EEB70FA"/>
    <w:rsid w:val="2EEC0B94"/>
    <w:rsid w:val="2EEC3F03"/>
    <w:rsid w:val="2EF835C5"/>
    <w:rsid w:val="2EF91655"/>
    <w:rsid w:val="2F155F25"/>
    <w:rsid w:val="2F293DE0"/>
    <w:rsid w:val="2F2A3221"/>
    <w:rsid w:val="2F324DB1"/>
    <w:rsid w:val="2F334F61"/>
    <w:rsid w:val="2F5525AD"/>
    <w:rsid w:val="2F6F3DDB"/>
    <w:rsid w:val="2F900E28"/>
    <w:rsid w:val="2F9329DE"/>
    <w:rsid w:val="2F940888"/>
    <w:rsid w:val="2FB25428"/>
    <w:rsid w:val="2FB424B0"/>
    <w:rsid w:val="2FCC5FF9"/>
    <w:rsid w:val="2FE46D39"/>
    <w:rsid w:val="2FEA35F1"/>
    <w:rsid w:val="300264A9"/>
    <w:rsid w:val="30031260"/>
    <w:rsid w:val="300623C6"/>
    <w:rsid w:val="30062758"/>
    <w:rsid w:val="3016768F"/>
    <w:rsid w:val="301A79AB"/>
    <w:rsid w:val="303F68B5"/>
    <w:rsid w:val="30425030"/>
    <w:rsid w:val="304C67C6"/>
    <w:rsid w:val="307A24E3"/>
    <w:rsid w:val="30905535"/>
    <w:rsid w:val="3093669C"/>
    <w:rsid w:val="309C2C4B"/>
    <w:rsid w:val="30AB0796"/>
    <w:rsid w:val="30B3644E"/>
    <w:rsid w:val="30C533D0"/>
    <w:rsid w:val="30C57693"/>
    <w:rsid w:val="30D127B8"/>
    <w:rsid w:val="30D661D6"/>
    <w:rsid w:val="31184A7B"/>
    <w:rsid w:val="311C7A3E"/>
    <w:rsid w:val="312608BD"/>
    <w:rsid w:val="315665D0"/>
    <w:rsid w:val="315A40C3"/>
    <w:rsid w:val="316F5DC0"/>
    <w:rsid w:val="31756C3E"/>
    <w:rsid w:val="31772EC7"/>
    <w:rsid w:val="318E2E08"/>
    <w:rsid w:val="31B94AAB"/>
    <w:rsid w:val="31D6415C"/>
    <w:rsid w:val="31DB0CA3"/>
    <w:rsid w:val="31DD71CE"/>
    <w:rsid w:val="31F07522"/>
    <w:rsid w:val="325169F2"/>
    <w:rsid w:val="325F4056"/>
    <w:rsid w:val="32690A61"/>
    <w:rsid w:val="327637D6"/>
    <w:rsid w:val="3278464C"/>
    <w:rsid w:val="32981347"/>
    <w:rsid w:val="32A70CC6"/>
    <w:rsid w:val="32B968CC"/>
    <w:rsid w:val="32C55B27"/>
    <w:rsid w:val="32C665F9"/>
    <w:rsid w:val="32E70612"/>
    <w:rsid w:val="32FE389F"/>
    <w:rsid w:val="33167F7D"/>
    <w:rsid w:val="33184107"/>
    <w:rsid w:val="331F7372"/>
    <w:rsid w:val="33435756"/>
    <w:rsid w:val="334E12BB"/>
    <w:rsid w:val="3351041A"/>
    <w:rsid w:val="33524E07"/>
    <w:rsid w:val="336F2F0A"/>
    <w:rsid w:val="33751688"/>
    <w:rsid w:val="33833D1C"/>
    <w:rsid w:val="33B75806"/>
    <w:rsid w:val="33BE302F"/>
    <w:rsid w:val="33C32137"/>
    <w:rsid w:val="33D23F6A"/>
    <w:rsid w:val="33D35AA4"/>
    <w:rsid w:val="33DB43A2"/>
    <w:rsid w:val="33F97E11"/>
    <w:rsid w:val="34260F9E"/>
    <w:rsid w:val="34366CF1"/>
    <w:rsid w:val="34444815"/>
    <w:rsid w:val="345B182B"/>
    <w:rsid w:val="34605B80"/>
    <w:rsid w:val="34651D60"/>
    <w:rsid w:val="347B0F20"/>
    <w:rsid w:val="34A75871"/>
    <w:rsid w:val="34AE570F"/>
    <w:rsid w:val="34B20C20"/>
    <w:rsid w:val="34BF7BCF"/>
    <w:rsid w:val="34CC3529"/>
    <w:rsid w:val="34D4478E"/>
    <w:rsid w:val="34D96843"/>
    <w:rsid w:val="34EA6325"/>
    <w:rsid w:val="351A6043"/>
    <w:rsid w:val="351B37AA"/>
    <w:rsid w:val="351F4D64"/>
    <w:rsid w:val="35491896"/>
    <w:rsid w:val="355643C5"/>
    <w:rsid w:val="355C7475"/>
    <w:rsid w:val="356E282C"/>
    <w:rsid w:val="356E34B4"/>
    <w:rsid w:val="35914FEC"/>
    <w:rsid w:val="359466B9"/>
    <w:rsid w:val="35A61B4D"/>
    <w:rsid w:val="35B24A0D"/>
    <w:rsid w:val="35BE2E72"/>
    <w:rsid w:val="35CA5CB1"/>
    <w:rsid w:val="35DC7248"/>
    <w:rsid w:val="35EF5F29"/>
    <w:rsid w:val="35F01DA1"/>
    <w:rsid w:val="360577FE"/>
    <w:rsid w:val="36121410"/>
    <w:rsid w:val="36160EBA"/>
    <w:rsid w:val="361A4768"/>
    <w:rsid w:val="362819E9"/>
    <w:rsid w:val="36343134"/>
    <w:rsid w:val="36403CD8"/>
    <w:rsid w:val="365716F5"/>
    <w:rsid w:val="36606A70"/>
    <w:rsid w:val="366672CF"/>
    <w:rsid w:val="366C33D7"/>
    <w:rsid w:val="36723C5D"/>
    <w:rsid w:val="367C7463"/>
    <w:rsid w:val="3685773F"/>
    <w:rsid w:val="368816D2"/>
    <w:rsid w:val="368B6521"/>
    <w:rsid w:val="368D6CE8"/>
    <w:rsid w:val="36A82F36"/>
    <w:rsid w:val="36C25CDE"/>
    <w:rsid w:val="36D0777D"/>
    <w:rsid w:val="36E917F7"/>
    <w:rsid w:val="37021769"/>
    <w:rsid w:val="37086AD8"/>
    <w:rsid w:val="37180EE6"/>
    <w:rsid w:val="37195227"/>
    <w:rsid w:val="373D289B"/>
    <w:rsid w:val="374675C3"/>
    <w:rsid w:val="37607F59"/>
    <w:rsid w:val="37613576"/>
    <w:rsid w:val="376D427E"/>
    <w:rsid w:val="37C06D83"/>
    <w:rsid w:val="37E07E0F"/>
    <w:rsid w:val="37F4701F"/>
    <w:rsid w:val="380B1926"/>
    <w:rsid w:val="3811695A"/>
    <w:rsid w:val="38183BEA"/>
    <w:rsid w:val="381C47C8"/>
    <w:rsid w:val="383A1306"/>
    <w:rsid w:val="38577E7F"/>
    <w:rsid w:val="385A5859"/>
    <w:rsid w:val="385C2778"/>
    <w:rsid w:val="38812374"/>
    <w:rsid w:val="38991974"/>
    <w:rsid w:val="38995E18"/>
    <w:rsid w:val="38997BC6"/>
    <w:rsid w:val="38B42661"/>
    <w:rsid w:val="38B63734"/>
    <w:rsid w:val="38D43A95"/>
    <w:rsid w:val="38E92E21"/>
    <w:rsid w:val="38EA56D9"/>
    <w:rsid w:val="38F21E7C"/>
    <w:rsid w:val="38FD3FB5"/>
    <w:rsid w:val="39036C50"/>
    <w:rsid w:val="390F6E62"/>
    <w:rsid w:val="39111E53"/>
    <w:rsid w:val="39231485"/>
    <w:rsid w:val="3925145A"/>
    <w:rsid w:val="39390072"/>
    <w:rsid w:val="393A3F57"/>
    <w:rsid w:val="39426AB9"/>
    <w:rsid w:val="39444501"/>
    <w:rsid w:val="394D5E8A"/>
    <w:rsid w:val="39535C99"/>
    <w:rsid w:val="39630008"/>
    <w:rsid w:val="396A169C"/>
    <w:rsid w:val="397D1A60"/>
    <w:rsid w:val="39811679"/>
    <w:rsid w:val="399E69D9"/>
    <w:rsid w:val="39A750B5"/>
    <w:rsid w:val="39AC4D26"/>
    <w:rsid w:val="39AD3929"/>
    <w:rsid w:val="39B27DD7"/>
    <w:rsid w:val="39D215E2"/>
    <w:rsid w:val="39D54C2E"/>
    <w:rsid w:val="39E06F74"/>
    <w:rsid w:val="3A1514CF"/>
    <w:rsid w:val="3A153244"/>
    <w:rsid w:val="3A192F57"/>
    <w:rsid w:val="3A1F19CA"/>
    <w:rsid w:val="3A482487"/>
    <w:rsid w:val="3A510ED9"/>
    <w:rsid w:val="3A556FA7"/>
    <w:rsid w:val="3A5B3385"/>
    <w:rsid w:val="3A5E7CCF"/>
    <w:rsid w:val="3A75550B"/>
    <w:rsid w:val="3A76288B"/>
    <w:rsid w:val="3A883D4F"/>
    <w:rsid w:val="3AA0348E"/>
    <w:rsid w:val="3AA1633F"/>
    <w:rsid w:val="3AB92548"/>
    <w:rsid w:val="3AC143C3"/>
    <w:rsid w:val="3AC455FA"/>
    <w:rsid w:val="3AD55248"/>
    <w:rsid w:val="3AD7407F"/>
    <w:rsid w:val="3AE30E90"/>
    <w:rsid w:val="3AE60A26"/>
    <w:rsid w:val="3AEB7936"/>
    <w:rsid w:val="3AF8569F"/>
    <w:rsid w:val="3B043975"/>
    <w:rsid w:val="3B0B6A1B"/>
    <w:rsid w:val="3B272E4D"/>
    <w:rsid w:val="3B294381"/>
    <w:rsid w:val="3B2D48C1"/>
    <w:rsid w:val="3B31058A"/>
    <w:rsid w:val="3B653D90"/>
    <w:rsid w:val="3B672ACA"/>
    <w:rsid w:val="3B7A3CDF"/>
    <w:rsid w:val="3B842442"/>
    <w:rsid w:val="3B922220"/>
    <w:rsid w:val="3BBE21C4"/>
    <w:rsid w:val="3BC24482"/>
    <w:rsid w:val="3BC52661"/>
    <w:rsid w:val="3BD66A3C"/>
    <w:rsid w:val="3BD977F6"/>
    <w:rsid w:val="3BF66C19"/>
    <w:rsid w:val="3BFD221A"/>
    <w:rsid w:val="3C4D13F4"/>
    <w:rsid w:val="3C6127A9"/>
    <w:rsid w:val="3C836BC3"/>
    <w:rsid w:val="3C907713"/>
    <w:rsid w:val="3CA31014"/>
    <w:rsid w:val="3CA43909"/>
    <w:rsid w:val="3CBA3B8A"/>
    <w:rsid w:val="3CBE5E4E"/>
    <w:rsid w:val="3CC176EC"/>
    <w:rsid w:val="3CD36281"/>
    <w:rsid w:val="3CD72A6B"/>
    <w:rsid w:val="3CEF5B84"/>
    <w:rsid w:val="3CFE3625"/>
    <w:rsid w:val="3D0B54B4"/>
    <w:rsid w:val="3D0C422B"/>
    <w:rsid w:val="3D1E4B3E"/>
    <w:rsid w:val="3D2C381F"/>
    <w:rsid w:val="3D4A629D"/>
    <w:rsid w:val="3D5626FC"/>
    <w:rsid w:val="3D567A39"/>
    <w:rsid w:val="3D826D07"/>
    <w:rsid w:val="3DA642FC"/>
    <w:rsid w:val="3DD02061"/>
    <w:rsid w:val="3DD51B15"/>
    <w:rsid w:val="3DF50C1D"/>
    <w:rsid w:val="3DF84459"/>
    <w:rsid w:val="3DFA2303"/>
    <w:rsid w:val="3E2A4463"/>
    <w:rsid w:val="3E3E158C"/>
    <w:rsid w:val="3E5668B2"/>
    <w:rsid w:val="3E567C58"/>
    <w:rsid w:val="3E5777C4"/>
    <w:rsid w:val="3E581021"/>
    <w:rsid w:val="3E6622F9"/>
    <w:rsid w:val="3E810EE1"/>
    <w:rsid w:val="3E840C6A"/>
    <w:rsid w:val="3E9B31D4"/>
    <w:rsid w:val="3EA6303D"/>
    <w:rsid w:val="3EBC460F"/>
    <w:rsid w:val="3EC314F9"/>
    <w:rsid w:val="3EE12637"/>
    <w:rsid w:val="3F0B7B23"/>
    <w:rsid w:val="3F1B580D"/>
    <w:rsid w:val="3F450160"/>
    <w:rsid w:val="3F604B64"/>
    <w:rsid w:val="3F672E55"/>
    <w:rsid w:val="3F8A1169"/>
    <w:rsid w:val="3F9F1F66"/>
    <w:rsid w:val="3FA4490F"/>
    <w:rsid w:val="3FAA75B1"/>
    <w:rsid w:val="3FB16272"/>
    <w:rsid w:val="3FEF254A"/>
    <w:rsid w:val="3FFE1CD2"/>
    <w:rsid w:val="403F1053"/>
    <w:rsid w:val="40462715"/>
    <w:rsid w:val="405F0F64"/>
    <w:rsid w:val="40714D4D"/>
    <w:rsid w:val="407A2AF0"/>
    <w:rsid w:val="40844CB8"/>
    <w:rsid w:val="409E2B92"/>
    <w:rsid w:val="40B05AAD"/>
    <w:rsid w:val="40B77656"/>
    <w:rsid w:val="40EB2F89"/>
    <w:rsid w:val="411A185C"/>
    <w:rsid w:val="411E32A9"/>
    <w:rsid w:val="413C0111"/>
    <w:rsid w:val="41402EA8"/>
    <w:rsid w:val="41456AA2"/>
    <w:rsid w:val="414C6D49"/>
    <w:rsid w:val="41621B6F"/>
    <w:rsid w:val="41635215"/>
    <w:rsid w:val="41714058"/>
    <w:rsid w:val="41792E05"/>
    <w:rsid w:val="4180738A"/>
    <w:rsid w:val="418133BE"/>
    <w:rsid w:val="4183501C"/>
    <w:rsid w:val="419735E4"/>
    <w:rsid w:val="419A2B3A"/>
    <w:rsid w:val="41A23CB7"/>
    <w:rsid w:val="41A24186"/>
    <w:rsid w:val="41A42059"/>
    <w:rsid w:val="41C44496"/>
    <w:rsid w:val="41DA54D8"/>
    <w:rsid w:val="421A7D7F"/>
    <w:rsid w:val="42351F4B"/>
    <w:rsid w:val="423D3F9E"/>
    <w:rsid w:val="424B538C"/>
    <w:rsid w:val="4251142E"/>
    <w:rsid w:val="42556698"/>
    <w:rsid w:val="4255690C"/>
    <w:rsid w:val="425A4476"/>
    <w:rsid w:val="4263069B"/>
    <w:rsid w:val="4263618A"/>
    <w:rsid w:val="428130B0"/>
    <w:rsid w:val="428916B8"/>
    <w:rsid w:val="42B475B5"/>
    <w:rsid w:val="42B74052"/>
    <w:rsid w:val="42BC0270"/>
    <w:rsid w:val="42CB0B0A"/>
    <w:rsid w:val="42DB6BCB"/>
    <w:rsid w:val="43077056"/>
    <w:rsid w:val="43424CE4"/>
    <w:rsid w:val="43577C97"/>
    <w:rsid w:val="4359529D"/>
    <w:rsid w:val="43656A1A"/>
    <w:rsid w:val="43675B98"/>
    <w:rsid w:val="437234EE"/>
    <w:rsid w:val="43831DCF"/>
    <w:rsid w:val="43842814"/>
    <w:rsid w:val="43AD6F36"/>
    <w:rsid w:val="43B42C53"/>
    <w:rsid w:val="43BC1E41"/>
    <w:rsid w:val="43D30430"/>
    <w:rsid w:val="43DF0B45"/>
    <w:rsid w:val="43E20EAD"/>
    <w:rsid w:val="43EA5DFC"/>
    <w:rsid w:val="4400759A"/>
    <w:rsid w:val="44044A40"/>
    <w:rsid w:val="440C0719"/>
    <w:rsid w:val="44203EE1"/>
    <w:rsid w:val="442513D3"/>
    <w:rsid w:val="443F5384"/>
    <w:rsid w:val="44645766"/>
    <w:rsid w:val="446B6DA9"/>
    <w:rsid w:val="44987A3A"/>
    <w:rsid w:val="449E0F4F"/>
    <w:rsid w:val="44DF0FA7"/>
    <w:rsid w:val="45340C06"/>
    <w:rsid w:val="453F2EAB"/>
    <w:rsid w:val="456B4496"/>
    <w:rsid w:val="45986540"/>
    <w:rsid w:val="459A325B"/>
    <w:rsid w:val="45AA4758"/>
    <w:rsid w:val="45AB2CE7"/>
    <w:rsid w:val="45AD600E"/>
    <w:rsid w:val="45B15FA5"/>
    <w:rsid w:val="45BC2474"/>
    <w:rsid w:val="45DE3CAE"/>
    <w:rsid w:val="45E97AC0"/>
    <w:rsid w:val="460C3316"/>
    <w:rsid w:val="460C6553"/>
    <w:rsid w:val="46253DBE"/>
    <w:rsid w:val="463158E2"/>
    <w:rsid w:val="4643602A"/>
    <w:rsid w:val="46487AF5"/>
    <w:rsid w:val="465320E8"/>
    <w:rsid w:val="4653355B"/>
    <w:rsid w:val="46594F56"/>
    <w:rsid w:val="46704155"/>
    <w:rsid w:val="46721DBE"/>
    <w:rsid w:val="467A71EB"/>
    <w:rsid w:val="468B03AE"/>
    <w:rsid w:val="469946E3"/>
    <w:rsid w:val="46A24AFE"/>
    <w:rsid w:val="46A32F53"/>
    <w:rsid w:val="46A76663"/>
    <w:rsid w:val="46C72E31"/>
    <w:rsid w:val="46FA1DA3"/>
    <w:rsid w:val="4716047B"/>
    <w:rsid w:val="475A5D99"/>
    <w:rsid w:val="478F6366"/>
    <w:rsid w:val="47C40F0B"/>
    <w:rsid w:val="47D209FF"/>
    <w:rsid w:val="47D32E64"/>
    <w:rsid w:val="47EB050B"/>
    <w:rsid w:val="47EF0CE1"/>
    <w:rsid w:val="47F16A80"/>
    <w:rsid w:val="480701F9"/>
    <w:rsid w:val="48087853"/>
    <w:rsid w:val="48103B3E"/>
    <w:rsid w:val="48382F58"/>
    <w:rsid w:val="483D2E03"/>
    <w:rsid w:val="48481541"/>
    <w:rsid w:val="485312D0"/>
    <w:rsid w:val="4865266C"/>
    <w:rsid w:val="48693111"/>
    <w:rsid w:val="486A633B"/>
    <w:rsid w:val="487A094D"/>
    <w:rsid w:val="487B4BF3"/>
    <w:rsid w:val="48900C2B"/>
    <w:rsid w:val="489A03A9"/>
    <w:rsid w:val="48A4441F"/>
    <w:rsid w:val="48FE44E9"/>
    <w:rsid w:val="49110ABC"/>
    <w:rsid w:val="49133E94"/>
    <w:rsid w:val="491C4100"/>
    <w:rsid w:val="49375FAE"/>
    <w:rsid w:val="49697795"/>
    <w:rsid w:val="49BC581C"/>
    <w:rsid w:val="49BE56DF"/>
    <w:rsid w:val="49C12AD9"/>
    <w:rsid w:val="49CC38CD"/>
    <w:rsid w:val="49D864ED"/>
    <w:rsid w:val="49DF0550"/>
    <w:rsid w:val="49E15716"/>
    <w:rsid w:val="49E30CA1"/>
    <w:rsid w:val="49F3332A"/>
    <w:rsid w:val="49FA0B48"/>
    <w:rsid w:val="4A2956EC"/>
    <w:rsid w:val="4A3134F6"/>
    <w:rsid w:val="4A344361"/>
    <w:rsid w:val="4A346C37"/>
    <w:rsid w:val="4A4638A0"/>
    <w:rsid w:val="4A4F2DB8"/>
    <w:rsid w:val="4A5710FE"/>
    <w:rsid w:val="4A630034"/>
    <w:rsid w:val="4A897A9B"/>
    <w:rsid w:val="4ABC03C2"/>
    <w:rsid w:val="4AD60C9A"/>
    <w:rsid w:val="4AE2139F"/>
    <w:rsid w:val="4AEE72F2"/>
    <w:rsid w:val="4B3519D1"/>
    <w:rsid w:val="4B5A5A42"/>
    <w:rsid w:val="4B675475"/>
    <w:rsid w:val="4B772FA7"/>
    <w:rsid w:val="4B9366F7"/>
    <w:rsid w:val="4BA911F1"/>
    <w:rsid w:val="4BD131D1"/>
    <w:rsid w:val="4BDB2578"/>
    <w:rsid w:val="4BE1285E"/>
    <w:rsid w:val="4BE25BFF"/>
    <w:rsid w:val="4C194E10"/>
    <w:rsid w:val="4C295EBA"/>
    <w:rsid w:val="4C2C0057"/>
    <w:rsid w:val="4C2C109F"/>
    <w:rsid w:val="4C49069A"/>
    <w:rsid w:val="4C5B5467"/>
    <w:rsid w:val="4C7327B1"/>
    <w:rsid w:val="4C7606A7"/>
    <w:rsid w:val="4C893879"/>
    <w:rsid w:val="4C954E75"/>
    <w:rsid w:val="4CC92E63"/>
    <w:rsid w:val="4CE74F4D"/>
    <w:rsid w:val="4CE86476"/>
    <w:rsid w:val="4D1466A9"/>
    <w:rsid w:val="4D33702F"/>
    <w:rsid w:val="4D364191"/>
    <w:rsid w:val="4D3A5905"/>
    <w:rsid w:val="4D4128AF"/>
    <w:rsid w:val="4D485296"/>
    <w:rsid w:val="4D4B54DB"/>
    <w:rsid w:val="4D6D6373"/>
    <w:rsid w:val="4D802DD3"/>
    <w:rsid w:val="4D8E69B7"/>
    <w:rsid w:val="4DA44BEC"/>
    <w:rsid w:val="4DAD168E"/>
    <w:rsid w:val="4DCC51BB"/>
    <w:rsid w:val="4DD02869"/>
    <w:rsid w:val="4DE2647A"/>
    <w:rsid w:val="4DE34E80"/>
    <w:rsid w:val="4E1E6A20"/>
    <w:rsid w:val="4E830E81"/>
    <w:rsid w:val="4EAA72A2"/>
    <w:rsid w:val="4EAD7325"/>
    <w:rsid w:val="4EF86F9D"/>
    <w:rsid w:val="4F0634FD"/>
    <w:rsid w:val="4F0C7FA9"/>
    <w:rsid w:val="4F1743B5"/>
    <w:rsid w:val="4F2131DC"/>
    <w:rsid w:val="4F325F3F"/>
    <w:rsid w:val="4F3D4BEB"/>
    <w:rsid w:val="4FAB3C3C"/>
    <w:rsid w:val="4FC15B68"/>
    <w:rsid w:val="4FCF4E7E"/>
    <w:rsid w:val="4FD50C7A"/>
    <w:rsid w:val="4FE47521"/>
    <w:rsid w:val="4FFA2542"/>
    <w:rsid w:val="4FFD015A"/>
    <w:rsid w:val="500D7E41"/>
    <w:rsid w:val="50383693"/>
    <w:rsid w:val="504A47C7"/>
    <w:rsid w:val="50B15470"/>
    <w:rsid w:val="50C24171"/>
    <w:rsid w:val="50DD65D5"/>
    <w:rsid w:val="50E43D3E"/>
    <w:rsid w:val="50EA500B"/>
    <w:rsid w:val="50F2344B"/>
    <w:rsid w:val="510164F4"/>
    <w:rsid w:val="510E5B23"/>
    <w:rsid w:val="51132CC3"/>
    <w:rsid w:val="51230178"/>
    <w:rsid w:val="51253231"/>
    <w:rsid w:val="512C7E5B"/>
    <w:rsid w:val="51340035"/>
    <w:rsid w:val="515E48D1"/>
    <w:rsid w:val="516528E4"/>
    <w:rsid w:val="516F6542"/>
    <w:rsid w:val="517B299B"/>
    <w:rsid w:val="51851CBD"/>
    <w:rsid w:val="51AD364F"/>
    <w:rsid w:val="51B07F78"/>
    <w:rsid w:val="51E02F58"/>
    <w:rsid w:val="51E1640E"/>
    <w:rsid w:val="51E6045F"/>
    <w:rsid w:val="51EE6435"/>
    <w:rsid w:val="51F26DD5"/>
    <w:rsid w:val="51F6604B"/>
    <w:rsid w:val="52271947"/>
    <w:rsid w:val="522D6E99"/>
    <w:rsid w:val="52335E3F"/>
    <w:rsid w:val="52466B8B"/>
    <w:rsid w:val="524D19FA"/>
    <w:rsid w:val="525326FD"/>
    <w:rsid w:val="525B2F2C"/>
    <w:rsid w:val="526E1A49"/>
    <w:rsid w:val="52881659"/>
    <w:rsid w:val="52964E96"/>
    <w:rsid w:val="52AA100F"/>
    <w:rsid w:val="52C322EE"/>
    <w:rsid w:val="52CB14BF"/>
    <w:rsid w:val="52DA313F"/>
    <w:rsid w:val="52E066A2"/>
    <w:rsid w:val="53057EDB"/>
    <w:rsid w:val="53224490"/>
    <w:rsid w:val="53291368"/>
    <w:rsid w:val="53292F0F"/>
    <w:rsid w:val="53330392"/>
    <w:rsid w:val="5336479F"/>
    <w:rsid w:val="5345477B"/>
    <w:rsid w:val="535A3F54"/>
    <w:rsid w:val="535D761C"/>
    <w:rsid w:val="53753280"/>
    <w:rsid w:val="5376147C"/>
    <w:rsid w:val="538D38F2"/>
    <w:rsid w:val="538E6B22"/>
    <w:rsid w:val="539322C2"/>
    <w:rsid w:val="53A22843"/>
    <w:rsid w:val="53A96AB8"/>
    <w:rsid w:val="53B951A9"/>
    <w:rsid w:val="53BE2CAC"/>
    <w:rsid w:val="53BF275F"/>
    <w:rsid w:val="53C733E2"/>
    <w:rsid w:val="53D33B35"/>
    <w:rsid w:val="541A5BE0"/>
    <w:rsid w:val="54201B14"/>
    <w:rsid w:val="542459DD"/>
    <w:rsid w:val="54250715"/>
    <w:rsid w:val="54287DA6"/>
    <w:rsid w:val="5436445F"/>
    <w:rsid w:val="54406ACE"/>
    <w:rsid w:val="54530E20"/>
    <w:rsid w:val="545B55FE"/>
    <w:rsid w:val="54646AE1"/>
    <w:rsid w:val="54671EDA"/>
    <w:rsid w:val="548B4AAE"/>
    <w:rsid w:val="548D1545"/>
    <w:rsid w:val="54947FFE"/>
    <w:rsid w:val="54AD6A7C"/>
    <w:rsid w:val="54B35DE3"/>
    <w:rsid w:val="54D16B38"/>
    <w:rsid w:val="54F20023"/>
    <w:rsid w:val="550348EE"/>
    <w:rsid w:val="55384597"/>
    <w:rsid w:val="553C0536"/>
    <w:rsid w:val="555F4732"/>
    <w:rsid w:val="556A1D9B"/>
    <w:rsid w:val="5583074C"/>
    <w:rsid w:val="55A1776B"/>
    <w:rsid w:val="55CD137D"/>
    <w:rsid w:val="55DD7E15"/>
    <w:rsid w:val="55EB34D2"/>
    <w:rsid w:val="55F456C2"/>
    <w:rsid w:val="560477BF"/>
    <w:rsid w:val="56187F25"/>
    <w:rsid w:val="562714E4"/>
    <w:rsid w:val="565876BB"/>
    <w:rsid w:val="56594A6D"/>
    <w:rsid w:val="565C7E57"/>
    <w:rsid w:val="566E223B"/>
    <w:rsid w:val="56796D11"/>
    <w:rsid w:val="567E7FD3"/>
    <w:rsid w:val="56870897"/>
    <w:rsid w:val="56994E73"/>
    <w:rsid w:val="56A6728E"/>
    <w:rsid w:val="56E60023"/>
    <w:rsid w:val="56EB6842"/>
    <w:rsid w:val="56FC380E"/>
    <w:rsid w:val="570010E5"/>
    <w:rsid w:val="57034731"/>
    <w:rsid w:val="570B7127"/>
    <w:rsid w:val="572022A9"/>
    <w:rsid w:val="57212E09"/>
    <w:rsid w:val="57217F7A"/>
    <w:rsid w:val="57337EAE"/>
    <w:rsid w:val="574900BD"/>
    <w:rsid w:val="574A6804"/>
    <w:rsid w:val="5774428A"/>
    <w:rsid w:val="5789732C"/>
    <w:rsid w:val="578E1256"/>
    <w:rsid w:val="57924728"/>
    <w:rsid w:val="579E7597"/>
    <w:rsid w:val="57BB5EA8"/>
    <w:rsid w:val="57C72A0A"/>
    <w:rsid w:val="57D56010"/>
    <w:rsid w:val="57E44562"/>
    <w:rsid w:val="57F966E2"/>
    <w:rsid w:val="580C47CB"/>
    <w:rsid w:val="580D18E4"/>
    <w:rsid w:val="581A4CE7"/>
    <w:rsid w:val="581D1822"/>
    <w:rsid w:val="584361F3"/>
    <w:rsid w:val="58466FCB"/>
    <w:rsid w:val="5853345A"/>
    <w:rsid w:val="58660C77"/>
    <w:rsid w:val="5878114F"/>
    <w:rsid w:val="58816255"/>
    <w:rsid w:val="58AB28B9"/>
    <w:rsid w:val="58E8309D"/>
    <w:rsid w:val="59040E9E"/>
    <w:rsid w:val="59442845"/>
    <w:rsid w:val="594F3C5E"/>
    <w:rsid w:val="595C281E"/>
    <w:rsid w:val="596D6D08"/>
    <w:rsid w:val="598E2682"/>
    <w:rsid w:val="599049D5"/>
    <w:rsid w:val="599D7DE1"/>
    <w:rsid w:val="599E4A6B"/>
    <w:rsid w:val="59D52BEA"/>
    <w:rsid w:val="59DE4FE1"/>
    <w:rsid w:val="59FE5684"/>
    <w:rsid w:val="5A040EEC"/>
    <w:rsid w:val="5A074538"/>
    <w:rsid w:val="5A1F18EA"/>
    <w:rsid w:val="5A200C2D"/>
    <w:rsid w:val="5A264598"/>
    <w:rsid w:val="5A2734CC"/>
    <w:rsid w:val="5A2A55E4"/>
    <w:rsid w:val="5A3E6FFA"/>
    <w:rsid w:val="5A415BE5"/>
    <w:rsid w:val="5A451B2A"/>
    <w:rsid w:val="5A4811F2"/>
    <w:rsid w:val="5A5C34F4"/>
    <w:rsid w:val="5A6C7ABF"/>
    <w:rsid w:val="5A834556"/>
    <w:rsid w:val="5A963B0E"/>
    <w:rsid w:val="5A9802AF"/>
    <w:rsid w:val="5AA12BDF"/>
    <w:rsid w:val="5AA24A66"/>
    <w:rsid w:val="5AAC14AD"/>
    <w:rsid w:val="5AB6785F"/>
    <w:rsid w:val="5AC60206"/>
    <w:rsid w:val="5AFB17EC"/>
    <w:rsid w:val="5B0453E0"/>
    <w:rsid w:val="5B085F89"/>
    <w:rsid w:val="5B2116D9"/>
    <w:rsid w:val="5B224F27"/>
    <w:rsid w:val="5B470D09"/>
    <w:rsid w:val="5B6345B7"/>
    <w:rsid w:val="5B6507E0"/>
    <w:rsid w:val="5B880BDD"/>
    <w:rsid w:val="5B885B4D"/>
    <w:rsid w:val="5BA23E64"/>
    <w:rsid w:val="5BA364E3"/>
    <w:rsid w:val="5BA5225B"/>
    <w:rsid w:val="5BAD21D5"/>
    <w:rsid w:val="5C0F5926"/>
    <w:rsid w:val="5C11708A"/>
    <w:rsid w:val="5C250415"/>
    <w:rsid w:val="5C4437EE"/>
    <w:rsid w:val="5C532299"/>
    <w:rsid w:val="5C7A1BCF"/>
    <w:rsid w:val="5C7A3A42"/>
    <w:rsid w:val="5C945926"/>
    <w:rsid w:val="5C9A0546"/>
    <w:rsid w:val="5CB5471F"/>
    <w:rsid w:val="5CD66C65"/>
    <w:rsid w:val="5CDA175C"/>
    <w:rsid w:val="5CDF06BF"/>
    <w:rsid w:val="5CF07506"/>
    <w:rsid w:val="5CFE049A"/>
    <w:rsid w:val="5D3D1807"/>
    <w:rsid w:val="5D423AA3"/>
    <w:rsid w:val="5D49561A"/>
    <w:rsid w:val="5D5266D6"/>
    <w:rsid w:val="5D740137"/>
    <w:rsid w:val="5D8E4A8A"/>
    <w:rsid w:val="5DA42710"/>
    <w:rsid w:val="5DB276BD"/>
    <w:rsid w:val="5DB43BC6"/>
    <w:rsid w:val="5DB449D7"/>
    <w:rsid w:val="5DC170F4"/>
    <w:rsid w:val="5DC64A23"/>
    <w:rsid w:val="5DC751A5"/>
    <w:rsid w:val="5DE44B3C"/>
    <w:rsid w:val="5DE93431"/>
    <w:rsid w:val="5E112129"/>
    <w:rsid w:val="5E150134"/>
    <w:rsid w:val="5E1B3D49"/>
    <w:rsid w:val="5E1F0440"/>
    <w:rsid w:val="5E383BE3"/>
    <w:rsid w:val="5E494F4F"/>
    <w:rsid w:val="5E4B06DB"/>
    <w:rsid w:val="5E522BAD"/>
    <w:rsid w:val="5E565A8E"/>
    <w:rsid w:val="5E570AEB"/>
    <w:rsid w:val="5E5D23F7"/>
    <w:rsid w:val="5E766345"/>
    <w:rsid w:val="5E7A5C10"/>
    <w:rsid w:val="5EAE0AC8"/>
    <w:rsid w:val="5EBC2342"/>
    <w:rsid w:val="5EE75862"/>
    <w:rsid w:val="5EF91562"/>
    <w:rsid w:val="5F04544B"/>
    <w:rsid w:val="5F0545C8"/>
    <w:rsid w:val="5F3F6522"/>
    <w:rsid w:val="5F4A6064"/>
    <w:rsid w:val="5FB42F3B"/>
    <w:rsid w:val="5FDC6467"/>
    <w:rsid w:val="5FDE1691"/>
    <w:rsid w:val="5FDE261D"/>
    <w:rsid w:val="5FDE5D05"/>
    <w:rsid w:val="5FF05552"/>
    <w:rsid w:val="5FFC3909"/>
    <w:rsid w:val="600747F1"/>
    <w:rsid w:val="600D2BE4"/>
    <w:rsid w:val="60325913"/>
    <w:rsid w:val="604F6C39"/>
    <w:rsid w:val="604F7690"/>
    <w:rsid w:val="606326E4"/>
    <w:rsid w:val="606618CE"/>
    <w:rsid w:val="60B54554"/>
    <w:rsid w:val="60C018E5"/>
    <w:rsid w:val="60C8604A"/>
    <w:rsid w:val="60D302AC"/>
    <w:rsid w:val="612260FC"/>
    <w:rsid w:val="612B780B"/>
    <w:rsid w:val="612D3C7B"/>
    <w:rsid w:val="612F1D99"/>
    <w:rsid w:val="61341FF0"/>
    <w:rsid w:val="615B0273"/>
    <w:rsid w:val="61834DEC"/>
    <w:rsid w:val="619863BE"/>
    <w:rsid w:val="619B57D7"/>
    <w:rsid w:val="619D5782"/>
    <w:rsid w:val="61AC29DA"/>
    <w:rsid w:val="61E16CE3"/>
    <w:rsid w:val="61EE30CC"/>
    <w:rsid w:val="621234BC"/>
    <w:rsid w:val="622D5323"/>
    <w:rsid w:val="62426719"/>
    <w:rsid w:val="62771362"/>
    <w:rsid w:val="627D4344"/>
    <w:rsid w:val="62980C98"/>
    <w:rsid w:val="62A547CD"/>
    <w:rsid w:val="62B42BCF"/>
    <w:rsid w:val="62C34AAF"/>
    <w:rsid w:val="62CC631F"/>
    <w:rsid w:val="62D83CB7"/>
    <w:rsid w:val="62E8263D"/>
    <w:rsid w:val="62FC6BB9"/>
    <w:rsid w:val="631F286B"/>
    <w:rsid w:val="63317BC9"/>
    <w:rsid w:val="63421B9D"/>
    <w:rsid w:val="635856EF"/>
    <w:rsid w:val="63862E8C"/>
    <w:rsid w:val="638F2C01"/>
    <w:rsid w:val="63902BFE"/>
    <w:rsid w:val="63942409"/>
    <w:rsid w:val="639C0D70"/>
    <w:rsid w:val="639F3A33"/>
    <w:rsid w:val="63CC03F0"/>
    <w:rsid w:val="63D06FEC"/>
    <w:rsid w:val="63E47698"/>
    <w:rsid w:val="6414138E"/>
    <w:rsid w:val="642134C3"/>
    <w:rsid w:val="64233302"/>
    <w:rsid w:val="643272F3"/>
    <w:rsid w:val="64416899"/>
    <w:rsid w:val="644F259F"/>
    <w:rsid w:val="6452519C"/>
    <w:rsid w:val="646B7259"/>
    <w:rsid w:val="64747A3A"/>
    <w:rsid w:val="647B5C85"/>
    <w:rsid w:val="648065F1"/>
    <w:rsid w:val="649730D1"/>
    <w:rsid w:val="64AD207E"/>
    <w:rsid w:val="64B10789"/>
    <w:rsid w:val="64C2284C"/>
    <w:rsid w:val="64D744A4"/>
    <w:rsid w:val="64D94D23"/>
    <w:rsid w:val="64E13514"/>
    <w:rsid w:val="64F55888"/>
    <w:rsid w:val="64F80DCF"/>
    <w:rsid w:val="65020136"/>
    <w:rsid w:val="65092761"/>
    <w:rsid w:val="650A12D2"/>
    <w:rsid w:val="650A75D2"/>
    <w:rsid w:val="650B0AFA"/>
    <w:rsid w:val="65304504"/>
    <w:rsid w:val="65325A14"/>
    <w:rsid w:val="6543587A"/>
    <w:rsid w:val="65453ACB"/>
    <w:rsid w:val="656D46F1"/>
    <w:rsid w:val="656F1F75"/>
    <w:rsid w:val="65836D12"/>
    <w:rsid w:val="65841133"/>
    <w:rsid w:val="65903874"/>
    <w:rsid w:val="65904E91"/>
    <w:rsid w:val="65A05841"/>
    <w:rsid w:val="65F362B8"/>
    <w:rsid w:val="66046B2A"/>
    <w:rsid w:val="66263188"/>
    <w:rsid w:val="663366B5"/>
    <w:rsid w:val="66344907"/>
    <w:rsid w:val="664B797A"/>
    <w:rsid w:val="66555272"/>
    <w:rsid w:val="665947B7"/>
    <w:rsid w:val="666F5074"/>
    <w:rsid w:val="667016B7"/>
    <w:rsid w:val="66703652"/>
    <w:rsid w:val="668F7E76"/>
    <w:rsid w:val="66B4092F"/>
    <w:rsid w:val="66C01291"/>
    <w:rsid w:val="66F14244"/>
    <w:rsid w:val="66FA7955"/>
    <w:rsid w:val="67023C27"/>
    <w:rsid w:val="671140E6"/>
    <w:rsid w:val="672E677B"/>
    <w:rsid w:val="672F0459"/>
    <w:rsid w:val="67336A2A"/>
    <w:rsid w:val="673A09E8"/>
    <w:rsid w:val="67426D21"/>
    <w:rsid w:val="67450D7D"/>
    <w:rsid w:val="677B6565"/>
    <w:rsid w:val="678F7B46"/>
    <w:rsid w:val="6795499F"/>
    <w:rsid w:val="679C5D71"/>
    <w:rsid w:val="67A2138C"/>
    <w:rsid w:val="67A96C2F"/>
    <w:rsid w:val="67C55173"/>
    <w:rsid w:val="67CC6071"/>
    <w:rsid w:val="67D65FFD"/>
    <w:rsid w:val="67FA0C0D"/>
    <w:rsid w:val="68242759"/>
    <w:rsid w:val="68331E81"/>
    <w:rsid w:val="6834496A"/>
    <w:rsid w:val="683D6014"/>
    <w:rsid w:val="68435CC2"/>
    <w:rsid w:val="684F694E"/>
    <w:rsid w:val="685E2779"/>
    <w:rsid w:val="686F2AC7"/>
    <w:rsid w:val="68853871"/>
    <w:rsid w:val="689E1A56"/>
    <w:rsid w:val="68A11FFC"/>
    <w:rsid w:val="68B0223F"/>
    <w:rsid w:val="68C36416"/>
    <w:rsid w:val="68CC2E2B"/>
    <w:rsid w:val="68D56A17"/>
    <w:rsid w:val="68E503E3"/>
    <w:rsid w:val="68E62B78"/>
    <w:rsid w:val="692A1FF1"/>
    <w:rsid w:val="692F585A"/>
    <w:rsid w:val="69371BE4"/>
    <w:rsid w:val="6944211C"/>
    <w:rsid w:val="6979471D"/>
    <w:rsid w:val="699624FF"/>
    <w:rsid w:val="69B61AD7"/>
    <w:rsid w:val="69CE0350"/>
    <w:rsid w:val="69CE082D"/>
    <w:rsid w:val="69EE74C3"/>
    <w:rsid w:val="6A0E546F"/>
    <w:rsid w:val="6A4926B2"/>
    <w:rsid w:val="6A4C766C"/>
    <w:rsid w:val="6A581854"/>
    <w:rsid w:val="6A68069A"/>
    <w:rsid w:val="6A823E5A"/>
    <w:rsid w:val="6ABA7372"/>
    <w:rsid w:val="6AEE7819"/>
    <w:rsid w:val="6AEF34F2"/>
    <w:rsid w:val="6B223851"/>
    <w:rsid w:val="6B357DB2"/>
    <w:rsid w:val="6B427AC6"/>
    <w:rsid w:val="6B453112"/>
    <w:rsid w:val="6B5E3AF7"/>
    <w:rsid w:val="6B67413D"/>
    <w:rsid w:val="6B800F2E"/>
    <w:rsid w:val="6B822971"/>
    <w:rsid w:val="6B8359E9"/>
    <w:rsid w:val="6B8C558E"/>
    <w:rsid w:val="6B8D5543"/>
    <w:rsid w:val="6BCE7E25"/>
    <w:rsid w:val="6BD61893"/>
    <w:rsid w:val="6BD66A30"/>
    <w:rsid w:val="6BD96141"/>
    <w:rsid w:val="6BE747E0"/>
    <w:rsid w:val="6C0B610A"/>
    <w:rsid w:val="6C1F3963"/>
    <w:rsid w:val="6C224A2A"/>
    <w:rsid w:val="6C3B77E6"/>
    <w:rsid w:val="6C690D16"/>
    <w:rsid w:val="6C6F272D"/>
    <w:rsid w:val="6C923081"/>
    <w:rsid w:val="6CAB2055"/>
    <w:rsid w:val="6CB612F5"/>
    <w:rsid w:val="6CB70040"/>
    <w:rsid w:val="6CE67A20"/>
    <w:rsid w:val="6CEB37C9"/>
    <w:rsid w:val="6D087D49"/>
    <w:rsid w:val="6D1B0C22"/>
    <w:rsid w:val="6D282E23"/>
    <w:rsid w:val="6D4B647B"/>
    <w:rsid w:val="6D5B5700"/>
    <w:rsid w:val="6D5C3BD4"/>
    <w:rsid w:val="6D74344C"/>
    <w:rsid w:val="6D8E68A9"/>
    <w:rsid w:val="6DA85B70"/>
    <w:rsid w:val="6DAD31F1"/>
    <w:rsid w:val="6DB0346F"/>
    <w:rsid w:val="6DE228A9"/>
    <w:rsid w:val="6DEE183F"/>
    <w:rsid w:val="6DEF55B7"/>
    <w:rsid w:val="6DF04E6B"/>
    <w:rsid w:val="6DF72075"/>
    <w:rsid w:val="6DFE57FA"/>
    <w:rsid w:val="6E062690"/>
    <w:rsid w:val="6E55718E"/>
    <w:rsid w:val="6E557B10"/>
    <w:rsid w:val="6E592908"/>
    <w:rsid w:val="6E977A01"/>
    <w:rsid w:val="6E9C4188"/>
    <w:rsid w:val="6EA2262A"/>
    <w:rsid w:val="6EB81E4D"/>
    <w:rsid w:val="6ED8429D"/>
    <w:rsid w:val="6EF01A37"/>
    <w:rsid w:val="6EFF5CCE"/>
    <w:rsid w:val="6F2D0D89"/>
    <w:rsid w:val="6F311224"/>
    <w:rsid w:val="6F3B6D06"/>
    <w:rsid w:val="6F443C74"/>
    <w:rsid w:val="6F480CF0"/>
    <w:rsid w:val="6F4F7A11"/>
    <w:rsid w:val="6F5222A2"/>
    <w:rsid w:val="6F6964E2"/>
    <w:rsid w:val="6F6B646E"/>
    <w:rsid w:val="6F6F7B2A"/>
    <w:rsid w:val="6F6F7EE2"/>
    <w:rsid w:val="6F7E2158"/>
    <w:rsid w:val="6F7E4E45"/>
    <w:rsid w:val="6F902E08"/>
    <w:rsid w:val="6FA5670E"/>
    <w:rsid w:val="6FD64C81"/>
    <w:rsid w:val="6FD94EB5"/>
    <w:rsid w:val="6FDF225F"/>
    <w:rsid w:val="701337DF"/>
    <w:rsid w:val="70315060"/>
    <w:rsid w:val="703B4B16"/>
    <w:rsid w:val="704F233D"/>
    <w:rsid w:val="70593412"/>
    <w:rsid w:val="705F4A66"/>
    <w:rsid w:val="707505E9"/>
    <w:rsid w:val="707D165B"/>
    <w:rsid w:val="707F70C6"/>
    <w:rsid w:val="708C1A59"/>
    <w:rsid w:val="70C44AD9"/>
    <w:rsid w:val="70D47036"/>
    <w:rsid w:val="70D869D4"/>
    <w:rsid w:val="70F748AD"/>
    <w:rsid w:val="711931F7"/>
    <w:rsid w:val="7121017E"/>
    <w:rsid w:val="71333A0D"/>
    <w:rsid w:val="71340CA2"/>
    <w:rsid w:val="714D4ACF"/>
    <w:rsid w:val="71504EFB"/>
    <w:rsid w:val="71590CAB"/>
    <w:rsid w:val="716B29A1"/>
    <w:rsid w:val="71752972"/>
    <w:rsid w:val="718A568A"/>
    <w:rsid w:val="719B178A"/>
    <w:rsid w:val="71A52E08"/>
    <w:rsid w:val="71AD7C63"/>
    <w:rsid w:val="71B630ED"/>
    <w:rsid w:val="71BF3FA1"/>
    <w:rsid w:val="71C64881"/>
    <w:rsid w:val="71D51747"/>
    <w:rsid w:val="71E608F1"/>
    <w:rsid w:val="71E60A7F"/>
    <w:rsid w:val="71E939AD"/>
    <w:rsid w:val="71EA67C2"/>
    <w:rsid w:val="71EB187F"/>
    <w:rsid w:val="71EE7D61"/>
    <w:rsid w:val="71F617D9"/>
    <w:rsid w:val="72014A16"/>
    <w:rsid w:val="7218247B"/>
    <w:rsid w:val="72297C1A"/>
    <w:rsid w:val="723839D1"/>
    <w:rsid w:val="72491763"/>
    <w:rsid w:val="7265687D"/>
    <w:rsid w:val="72741DB1"/>
    <w:rsid w:val="727551A1"/>
    <w:rsid w:val="728F1C02"/>
    <w:rsid w:val="72A15FDF"/>
    <w:rsid w:val="72B25090"/>
    <w:rsid w:val="72B92643"/>
    <w:rsid w:val="72D66D38"/>
    <w:rsid w:val="72E07040"/>
    <w:rsid w:val="72EB0A43"/>
    <w:rsid w:val="72FD0A54"/>
    <w:rsid w:val="73025627"/>
    <w:rsid w:val="73125447"/>
    <w:rsid w:val="73231FEB"/>
    <w:rsid w:val="733B04FD"/>
    <w:rsid w:val="734A1886"/>
    <w:rsid w:val="734D1639"/>
    <w:rsid w:val="73591401"/>
    <w:rsid w:val="73655314"/>
    <w:rsid w:val="7383558F"/>
    <w:rsid w:val="738476E6"/>
    <w:rsid w:val="73882459"/>
    <w:rsid w:val="73907FC2"/>
    <w:rsid w:val="739C16E0"/>
    <w:rsid w:val="73A26F97"/>
    <w:rsid w:val="73A83B5B"/>
    <w:rsid w:val="73B5321A"/>
    <w:rsid w:val="73C26C1A"/>
    <w:rsid w:val="73D315C6"/>
    <w:rsid w:val="73E0454C"/>
    <w:rsid w:val="73ED234E"/>
    <w:rsid w:val="73F542A6"/>
    <w:rsid w:val="74125026"/>
    <w:rsid w:val="74367A9C"/>
    <w:rsid w:val="7437146D"/>
    <w:rsid w:val="743C6343"/>
    <w:rsid w:val="744762DA"/>
    <w:rsid w:val="744D0129"/>
    <w:rsid w:val="74640101"/>
    <w:rsid w:val="74856F1E"/>
    <w:rsid w:val="74887242"/>
    <w:rsid w:val="74B310ED"/>
    <w:rsid w:val="74C12A03"/>
    <w:rsid w:val="74CE2C4A"/>
    <w:rsid w:val="74DC4AE7"/>
    <w:rsid w:val="74F162FB"/>
    <w:rsid w:val="74F6547D"/>
    <w:rsid w:val="750D1537"/>
    <w:rsid w:val="750D2C39"/>
    <w:rsid w:val="751A763E"/>
    <w:rsid w:val="752D502B"/>
    <w:rsid w:val="7530098F"/>
    <w:rsid w:val="754D5E80"/>
    <w:rsid w:val="75591C77"/>
    <w:rsid w:val="755A5A0C"/>
    <w:rsid w:val="755F2297"/>
    <w:rsid w:val="7567345E"/>
    <w:rsid w:val="759470DB"/>
    <w:rsid w:val="75AD1B5B"/>
    <w:rsid w:val="75D91027"/>
    <w:rsid w:val="75E30946"/>
    <w:rsid w:val="75EE786E"/>
    <w:rsid w:val="760009FF"/>
    <w:rsid w:val="76045978"/>
    <w:rsid w:val="760C479A"/>
    <w:rsid w:val="76122E7D"/>
    <w:rsid w:val="763806E4"/>
    <w:rsid w:val="764E36AF"/>
    <w:rsid w:val="765E2E71"/>
    <w:rsid w:val="766C6AF4"/>
    <w:rsid w:val="766D3BF2"/>
    <w:rsid w:val="766D5F57"/>
    <w:rsid w:val="76897746"/>
    <w:rsid w:val="76D11CFE"/>
    <w:rsid w:val="76E6322A"/>
    <w:rsid w:val="76E77696"/>
    <w:rsid w:val="76EC01D5"/>
    <w:rsid w:val="770758D0"/>
    <w:rsid w:val="7709593C"/>
    <w:rsid w:val="773214DB"/>
    <w:rsid w:val="773810BE"/>
    <w:rsid w:val="77444493"/>
    <w:rsid w:val="776657DB"/>
    <w:rsid w:val="77AC46E5"/>
    <w:rsid w:val="77B270DA"/>
    <w:rsid w:val="77B55C6E"/>
    <w:rsid w:val="77CA1FC7"/>
    <w:rsid w:val="77D36B23"/>
    <w:rsid w:val="77D67D36"/>
    <w:rsid w:val="77E1348F"/>
    <w:rsid w:val="77FB543A"/>
    <w:rsid w:val="78035331"/>
    <w:rsid w:val="780A4A70"/>
    <w:rsid w:val="78120820"/>
    <w:rsid w:val="78132994"/>
    <w:rsid w:val="782513D5"/>
    <w:rsid w:val="78264633"/>
    <w:rsid w:val="78295334"/>
    <w:rsid w:val="78410709"/>
    <w:rsid w:val="785C51F2"/>
    <w:rsid w:val="785E1CB7"/>
    <w:rsid w:val="78755D2A"/>
    <w:rsid w:val="787B769A"/>
    <w:rsid w:val="78985D43"/>
    <w:rsid w:val="78A76EC9"/>
    <w:rsid w:val="78AE5F22"/>
    <w:rsid w:val="78B807FB"/>
    <w:rsid w:val="78BF536D"/>
    <w:rsid w:val="78C551B2"/>
    <w:rsid w:val="78CE67F1"/>
    <w:rsid w:val="78CF226D"/>
    <w:rsid w:val="78D416D4"/>
    <w:rsid w:val="78D669C4"/>
    <w:rsid w:val="78DA3FCE"/>
    <w:rsid w:val="78DE59AA"/>
    <w:rsid w:val="7902284D"/>
    <w:rsid w:val="791529B3"/>
    <w:rsid w:val="792277BE"/>
    <w:rsid w:val="792F71B0"/>
    <w:rsid w:val="79527283"/>
    <w:rsid w:val="796F3516"/>
    <w:rsid w:val="797D616D"/>
    <w:rsid w:val="79905EA0"/>
    <w:rsid w:val="79BD06FF"/>
    <w:rsid w:val="79C02755"/>
    <w:rsid w:val="79C05ED5"/>
    <w:rsid w:val="79C23FD9"/>
    <w:rsid w:val="79D36923"/>
    <w:rsid w:val="79DE7FDA"/>
    <w:rsid w:val="79E92DA5"/>
    <w:rsid w:val="7A0313CB"/>
    <w:rsid w:val="7A081C36"/>
    <w:rsid w:val="7A1173D2"/>
    <w:rsid w:val="7A1F7F3C"/>
    <w:rsid w:val="7A2E61EE"/>
    <w:rsid w:val="7A3D371A"/>
    <w:rsid w:val="7A3E3B4E"/>
    <w:rsid w:val="7A4E39B4"/>
    <w:rsid w:val="7A516EB8"/>
    <w:rsid w:val="7A6A3A1C"/>
    <w:rsid w:val="7A7938D7"/>
    <w:rsid w:val="7A925C48"/>
    <w:rsid w:val="7AA06106"/>
    <w:rsid w:val="7AAF67FA"/>
    <w:rsid w:val="7AB114DA"/>
    <w:rsid w:val="7AC31DEF"/>
    <w:rsid w:val="7AC94EC1"/>
    <w:rsid w:val="7ADE1193"/>
    <w:rsid w:val="7AE91D0C"/>
    <w:rsid w:val="7AFB3DA0"/>
    <w:rsid w:val="7B0B3C74"/>
    <w:rsid w:val="7B1D1084"/>
    <w:rsid w:val="7B3469A0"/>
    <w:rsid w:val="7B4231CA"/>
    <w:rsid w:val="7B5B3CEA"/>
    <w:rsid w:val="7B602AD3"/>
    <w:rsid w:val="7B61554E"/>
    <w:rsid w:val="7B6D6969"/>
    <w:rsid w:val="7B75534E"/>
    <w:rsid w:val="7B76313B"/>
    <w:rsid w:val="7BA20F13"/>
    <w:rsid w:val="7BA6507B"/>
    <w:rsid w:val="7BA83C8F"/>
    <w:rsid w:val="7BB102E1"/>
    <w:rsid w:val="7BC91B88"/>
    <w:rsid w:val="7BCB7A29"/>
    <w:rsid w:val="7BD868F4"/>
    <w:rsid w:val="7BE11BCC"/>
    <w:rsid w:val="7BE42B51"/>
    <w:rsid w:val="7BFD25BB"/>
    <w:rsid w:val="7BFD3595"/>
    <w:rsid w:val="7C062DA9"/>
    <w:rsid w:val="7C0866BC"/>
    <w:rsid w:val="7C166823"/>
    <w:rsid w:val="7C494E7F"/>
    <w:rsid w:val="7C54277C"/>
    <w:rsid w:val="7C55517F"/>
    <w:rsid w:val="7C55714E"/>
    <w:rsid w:val="7C6F332B"/>
    <w:rsid w:val="7C781EFC"/>
    <w:rsid w:val="7C7F1128"/>
    <w:rsid w:val="7C973B92"/>
    <w:rsid w:val="7CA52B98"/>
    <w:rsid w:val="7CAA44DB"/>
    <w:rsid w:val="7CB17BB3"/>
    <w:rsid w:val="7CB90E3A"/>
    <w:rsid w:val="7CBD0A1D"/>
    <w:rsid w:val="7CC66926"/>
    <w:rsid w:val="7CCF6CE0"/>
    <w:rsid w:val="7CDC634C"/>
    <w:rsid w:val="7CE43A4E"/>
    <w:rsid w:val="7CE75A48"/>
    <w:rsid w:val="7D025C1B"/>
    <w:rsid w:val="7D133451"/>
    <w:rsid w:val="7D1E7437"/>
    <w:rsid w:val="7D252D0D"/>
    <w:rsid w:val="7D327E72"/>
    <w:rsid w:val="7D570D0C"/>
    <w:rsid w:val="7D591FE5"/>
    <w:rsid w:val="7D6B4538"/>
    <w:rsid w:val="7D6C6D24"/>
    <w:rsid w:val="7D8D1888"/>
    <w:rsid w:val="7D943A85"/>
    <w:rsid w:val="7D957F29"/>
    <w:rsid w:val="7DA86B87"/>
    <w:rsid w:val="7DAD5FFF"/>
    <w:rsid w:val="7DB95156"/>
    <w:rsid w:val="7DC62301"/>
    <w:rsid w:val="7DC87F37"/>
    <w:rsid w:val="7E0968D7"/>
    <w:rsid w:val="7E281E48"/>
    <w:rsid w:val="7E3F2387"/>
    <w:rsid w:val="7E4F7CDF"/>
    <w:rsid w:val="7E607661"/>
    <w:rsid w:val="7E736682"/>
    <w:rsid w:val="7E7A49CB"/>
    <w:rsid w:val="7E8839DC"/>
    <w:rsid w:val="7E8874D2"/>
    <w:rsid w:val="7E932DD6"/>
    <w:rsid w:val="7E9418B3"/>
    <w:rsid w:val="7E967B3C"/>
    <w:rsid w:val="7E9E6B49"/>
    <w:rsid w:val="7EA03C60"/>
    <w:rsid w:val="7EAB1087"/>
    <w:rsid w:val="7EB550F7"/>
    <w:rsid w:val="7EC02549"/>
    <w:rsid w:val="7EE70031"/>
    <w:rsid w:val="7EEA49C5"/>
    <w:rsid w:val="7EED31C9"/>
    <w:rsid w:val="7EED3DCE"/>
    <w:rsid w:val="7EF05C42"/>
    <w:rsid w:val="7EF613F5"/>
    <w:rsid w:val="7F1468BC"/>
    <w:rsid w:val="7F173553"/>
    <w:rsid w:val="7F273D4A"/>
    <w:rsid w:val="7F33543B"/>
    <w:rsid w:val="7F3D0030"/>
    <w:rsid w:val="7F527438"/>
    <w:rsid w:val="7F5B0594"/>
    <w:rsid w:val="7F645E05"/>
    <w:rsid w:val="7F6E4CF8"/>
    <w:rsid w:val="7F723C72"/>
    <w:rsid w:val="7F820C5B"/>
    <w:rsid w:val="7F8E3F8B"/>
    <w:rsid w:val="7FA112F3"/>
    <w:rsid w:val="7FCA19E0"/>
    <w:rsid w:val="7FCD2FB0"/>
    <w:rsid w:val="7FDD5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0" w:semiHidden="0" w:name="annotation text"/>
    <w:lsdException w:qFormat="1" w:uiPriority="0"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qFormat="1" w:unhideWhenUsed="0" w:uiPriority="0" w:semiHidden="0" w:name="List"/>
    <w:lsdException w:qFormat="1" w:unhideWhenUsed="0" w:uiPriority="0" w:semiHidden="0" w:name="List Bullet"/>
    <w:lsdException w:qFormat="1" w:unhideWhenUsed="0" w:uiPriority="0" w:semiHidden="0" w:name="List Number"/>
    <w:lsdException w:uiPriority="99" w:name="List 2"/>
    <w:lsdException w:uiPriority="99" w:name="List 3"/>
    <w:lsdException w:uiPriority="99" w:name="List 4"/>
    <w:lsdException w:uiPriority="99"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99"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5">
    <w:name w:val="heading 1"/>
    <w:basedOn w:val="1"/>
    <w:next w:val="1"/>
    <w:link w:val="61"/>
    <w:qFormat/>
    <w:uiPriority w:val="0"/>
    <w:pPr>
      <w:keepNext/>
      <w:keepLines/>
      <w:tabs>
        <w:tab w:val="left" w:pos="1440"/>
      </w:tabs>
      <w:spacing w:line="360" w:lineRule="auto"/>
      <w:outlineLvl w:val="0"/>
    </w:pPr>
    <w:rPr>
      <w:rFonts w:ascii="Times New Roman" w:hAnsi="Times New Roman"/>
      <w:b/>
      <w:kern w:val="44"/>
      <w:sz w:val="44"/>
      <w:szCs w:val="20"/>
    </w:rPr>
  </w:style>
  <w:style w:type="paragraph" w:styleId="6">
    <w:name w:val="heading 2"/>
    <w:basedOn w:val="1"/>
    <w:next w:val="1"/>
    <w:link w:val="62"/>
    <w:qFormat/>
    <w:uiPriority w:val="0"/>
    <w:pPr>
      <w:keepNext/>
      <w:keepLines/>
      <w:spacing w:before="260" w:after="260" w:line="416" w:lineRule="auto"/>
      <w:outlineLvl w:val="1"/>
    </w:pPr>
    <w:rPr>
      <w:rFonts w:ascii="Arial" w:hAnsi="Arial" w:eastAsia="黑体"/>
      <w:b/>
      <w:bCs/>
      <w:sz w:val="32"/>
      <w:szCs w:val="32"/>
    </w:rPr>
  </w:style>
  <w:style w:type="paragraph" w:styleId="7">
    <w:name w:val="heading 3"/>
    <w:basedOn w:val="1"/>
    <w:next w:val="1"/>
    <w:link w:val="63"/>
    <w:qFormat/>
    <w:uiPriority w:val="9"/>
    <w:pPr>
      <w:keepNext/>
      <w:keepLines/>
      <w:numPr>
        <w:ilvl w:val="2"/>
        <w:numId w:val="1"/>
      </w:numPr>
      <w:tabs>
        <w:tab w:val="left" w:pos="1440"/>
      </w:tabs>
      <w:spacing w:line="360" w:lineRule="auto"/>
      <w:outlineLvl w:val="2"/>
    </w:pPr>
    <w:rPr>
      <w:rFonts w:ascii="Times New Roman" w:hAnsi="Times New Roman"/>
      <w:b/>
      <w:bCs/>
      <w:sz w:val="24"/>
      <w:szCs w:val="32"/>
    </w:rPr>
  </w:style>
  <w:style w:type="paragraph" w:styleId="8">
    <w:name w:val="heading 4"/>
    <w:basedOn w:val="1"/>
    <w:next w:val="1"/>
    <w:link w:val="64"/>
    <w:qFormat/>
    <w:uiPriority w:val="0"/>
    <w:pPr>
      <w:keepNext/>
      <w:keepLines/>
      <w:numPr>
        <w:ilvl w:val="3"/>
        <w:numId w:val="1"/>
      </w:numPr>
      <w:tabs>
        <w:tab w:val="left" w:pos="1440"/>
      </w:tabs>
      <w:spacing w:line="360" w:lineRule="auto"/>
      <w:outlineLvl w:val="3"/>
    </w:pPr>
    <w:rPr>
      <w:rFonts w:ascii="Arial" w:hAnsi="Arial"/>
      <w:b/>
      <w:bCs/>
      <w:szCs w:val="28"/>
    </w:rPr>
  </w:style>
  <w:style w:type="paragraph" w:styleId="9">
    <w:name w:val="heading 5"/>
    <w:basedOn w:val="1"/>
    <w:next w:val="1"/>
    <w:link w:val="65"/>
    <w:qFormat/>
    <w:uiPriority w:val="0"/>
    <w:pPr>
      <w:keepNext/>
      <w:keepLines/>
      <w:numPr>
        <w:ilvl w:val="4"/>
        <w:numId w:val="1"/>
      </w:numPr>
      <w:tabs>
        <w:tab w:val="left" w:pos="1440"/>
      </w:tabs>
      <w:spacing w:line="360" w:lineRule="auto"/>
      <w:outlineLvl w:val="4"/>
    </w:pPr>
    <w:rPr>
      <w:rFonts w:ascii="Times New Roman" w:hAnsi="Times New Roman" w:eastAsia="黑体"/>
      <w:bCs/>
      <w:szCs w:val="28"/>
    </w:rPr>
  </w:style>
  <w:style w:type="paragraph" w:styleId="10">
    <w:name w:val="heading 6"/>
    <w:basedOn w:val="1"/>
    <w:next w:val="1"/>
    <w:link w:val="66"/>
    <w:qFormat/>
    <w:uiPriority w:val="0"/>
    <w:pPr>
      <w:keepNext/>
      <w:keepLines/>
      <w:numPr>
        <w:ilvl w:val="5"/>
        <w:numId w:val="1"/>
      </w:numPr>
      <w:tabs>
        <w:tab w:val="left" w:pos="1440"/>
      </w:tabs>
      <w:spacing w:before="240" w:after="64" w:line="320" w:lineRule="auto"/>
      <w:outlineLvl w:val="5"/>
    </w:pPr>
    <w:rPr>
      <w:rFonts w:ascii="Arial" w:hAnsi="Arial" w:eastAsia="黑体"/>
      <w:b/>
      <w:bCs/>
      <w:sz w:val="24"/>
      <w:szCs w:val="24"/>
    </w:rPr>
  </w:style>
  <w:style w:type="paragraph" w:styleId="11">
    <w:name w:val="heading 7"/>
    <w:basedOn w:val="1"/>
    <w:next w:val="1"/>
    <w:link w:val="67"/>
    <w:qFormat/>
    <w:uiPriority w:val="0"/>
    <w:pPr>
      <w:keepNext/>
      <w:keepLines/>
      <w:numPr>
        <w:ilvl w:val="6"/>
        <w:numId w:val="1"/>
      </w:numPr>
      <w:tabs>
        <w:tab w:val="left" w:pos="1440"/>
      </w:tabs>
      <w:spacing w:before="240" w:after="64" w:line="320" w:lineRule="auto"/>
      <w:outlineLvl w:val="6"/>
    </w:pPr>
    <w:rPr>
      <w:rFonts w:ascii="Times New Roman" w:hAnsi="Times New Roman"/>
      <w:b/>
      <w:bCs/>
      <w:sz w:val="24"/>
      <w:szCs w:val="24"/>
    </w:rPr>
  </w:style>
  <w:style w:type="paragraph" w:styleId="12">
    <w:name w:val="heading 8"/>
    <w:basedOn w:val="1"/>
    <w:next w:val="1"/>
    <w:link w:val="68"/>
    <w:qFormat/>
    <w:uiPriority w:val="0"/>
    <w:pPr>
      <w:keepNext/>
      <w:keepLines/>
      <w:numPr>
        <w:ilvl w:val="7"/>
        <w:numId w:val="1"/>
      </w:numPr>
      <w:tabs>
        <w:tab w:val="left" w:pos="1440"/>
      </w:tabs>
      <w:spacing w:before="240" w:after="64" w:line="320" w:lineRule="auto"/>
      <w:outlineLvl w:val="7"/>
    </w:pPr>
    <w:rPr>
      <w:rFonts w:ascii="Arial" w:hAnsi="Arial" w:eastAsia="黑体"/>
      <w:sz w:val="24"/>
      <w:szCs w:val="24"/>
    </w:rPr>
  </w:style>
  <w:style w:type="paragraph" w:styleId="13">
    <w:name w:val="heading 9"/>
    <w:basedOn w:val="1"/>
    <w:next w:val="1"/>
    <w:link w:val="69"/>
    <w:qFormat/>
    <w:uiPriority w:val="0"/>
    <w:pPr>
      <w:keepNext/>
      <w:keepLines/>
      <w:numPr>
        <w:ilvl w:val="8"/>
        <w:numId w:val="1"/>
      </w:numPr>
      <w:tabs>
        <w:tab w:val="left" w:pos="1440"/>
      </w:tabs>
      <w:spacing w:before="240" w:after="64" w:line="320" w:lineRule="auto"/>
      <w:outlineLvl w:val="8"/>
    </w:pPr>
    <w:rPr>
      <w:rFonts w:ascii="Arial" w:hAnsi="Arial" w:eastAsia="黑体"/>
      <w:szCs w:val="21"/>
    </w:rPr>
  </w:style>
  <w:style w:type="character" w:default="1" w:styleId="48">
    <w:name w:val="Default Paragraph Font"/>
    <w:semiHidden/>
    <w:unhideWhenUsed/>
    <w:qFormat/>
    <w:uiPriority w:val="1"/>
  </w:style>
  <w:style w:type="table" w:default="1" w:styleId="4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725"/>
    <w:unhideWhenUsed/>
    <w:qFormat/>
    <w:uiPriority w:val="99"/>
    <w:pPr>
      <w:widowControl/>
      <w:ind w:firstLine="420" w:firstLineChars="200"/>
      <w:jc w:val="left"/>
    </w:pPr>
    <w:rPr>
      <w:rFonts w:ascii="Calibri" w:hAnsi="Calibri" w:eastAsia="宋体" w:cs="Times New Roman"/>
      <w:kern w:val="0"/>
      <w:sz w:val="20"/>
      <w:szCs w:val="20"/>
    </w:rPr>
  </w:style>
  <w:style w:type="paragraph" w:styleId="3">
    <w:name w:val="Body Text Indent"/>
    <w:basedOn w:val="1"/>
    <w:next w:val="4"/>
    <w:link w:val="75"/>
    <w:qFormat/>
    <w:uiPriority w:val="0"/>
    <w:pPr>
      <w:spacing w:after="120"/>
      <w:ind w:left="420" w:leftChars="200"/>
    </w:pPr>
    <w:rPr>
      <w:rFonts w:asciiTheme="minorHAnsi" w:hAnsiTheme="minorHAnsi" w:eastAsiaTheme="minorEastAsia" w:cstheme="minorBidi"/>
    </w:rPr>
  </w:style>
  <w:style w:type="paragraph" w:styleId="4">
    <w:name w:val="footnote text"/>
    <w:basedOn w:val="1"/>
    <w:link w:val="83"/>
    <w:qFormat/>
    <w:uiPriority w:val="0"/>
    <w:pPr>
      <w:snapToGrid w:val="0"/>
      <w:jc w:val="left"/>
    </w:pPr>
    <w:rPr>
      <w:rFonts w:asciiTheme="minorHAnsi" w:hAnsiTheme="minorHAnsi" w:eastAsiaTheme="minorEastAsia" w:cstheme="minorBidi"/>
      <w:sz w:val="18"/>
    </w:rPr>
  </w:style>
  <w:style w:type="paragraph" w:styleId="14">
    <w:name w:val="toc 7"/>
    <w:basedOn w:val="1"/>
    <w:next w:val="1"/>
    <w:qFormat/>
    <w:uiPriority w:val="39"/>
    <w:pPr>
      <w:ind w:left="1260"/>
      <w:jc w:val="left"/>
    </w:pPr>
    <w:rPr>
      <w:rFonts w:asciiTheme="minorHAnsi" w:eastAsiaTheme="minorHAnsi"/>
      <w:sz w:val="18"/>
      <w:szCs w:val="18"/>
    </w:rPr>
  </w:style>
  <w:style w:type="paragraph" w:styleId="15">
    <w:name w:val="List Bullet 4"/>
    <w:basedOn w:val="1"/>
    <w:qFormat/>
    <w:uiPriority w:val="0"/>
    <w:pPr>
      <w:tabs>
        <w:tab w:val="left" w:pos="1620"/>
      </w:tabs>
      <w:ind w:left="782" w:hanging="360"/>
    </w:pPr>
    <w:rPr>
      <w:rFonts w:ascii="Times New Roman" w:hAnsi="Times New Roman"/>
      <w:szCs w:val="24"/>
    </w:rPr>
  </w:style>
  <w:style w:type="paragraph" w:styleId="16">
    <w:name w:val="List Number"/>
    <w:basedOn w:val="1"/>
    <w:qFormat/>
    <w:uiPriority w:val="0"/>
    <w:pPr>
      <w:numPr>
        <w:ilvl w:val="0"/>
        <w:numId w:val="2"/>
      </w:numPr>
      <w:tabs>
        <w:tab w:val="left" w:pos="360"/>
      </w:tabs>
    </w:pPr>
    <w:rPr>
      <w:rFonts w:ascii="Times New Roman" w:hAnsi="Times New Roman"/>
      <w:szCs w:val="24"/>
    </w:rPr>
  </w:style>
  <w:style w:type="paragraph" w:styleId="17">
    <w:name w:val="Normal Indent"/>
    <w:basedOn w:val="1"/>
    <w:link w:val="72"/>
    <w:qFormat/>
    <w:uiPriority w:val="0"/>
    <w:pPr>
      <w:spacing w:line="360" w:lineRule="auto"/>
      <w:ind w:firstLine="200" w:firstLineChars="200"/>
    </w:pPr>
    <w:rPr>
      <w:rFonts w:ascii="Arial" w:hAnsi="Arial" w:eastAsiaTheme="minorEastAsia" w:cstheme="minorBidi"/>
      <w:szCs w:val="24"/>
    </w:rPr>
  </w:style>
  <w:style w:type="paragraph" w:styleId="18">
    <w:name w:val="caption"/>
    <w:basedOn w:val="1"/>
    <w:next w:val="1"/>
    <w:qFormat/>
    <w:uiPriority w:val="0"/>
    <w:pPr>
      <w:spacing w:before="152" w:after="160"/>
    </w:pPr>
    <w:rPr>
      <w:rFonts w:ascii="Arial" w:hAnsi="Arial" w:eastAsia="黑体"/>
      <w:sz w:val="20"/>
      <w:szCs w:val="20"/>
    </w:rPr>
  </w:style>
  <w:style w:type="paragraph" w:styleId="19">
    <w:name w:val="List Bullet"/>
    <w:basedOn w:val="1"/>
    <w:qFormat/>
    <w:uiPriority w:val="0"/>
    <w:pPr>
      <w:numPr>
        <w:ilvl w:val="0"/>
        <w:numId w:val="3"/>
      </w:numPr>
      <w:tabs>
        <w:tab w:val="left" w:pos="360"/>
      </w:tabs>
    </w:pPr>
    <w:rPr>
      <w:rFonts w:ascii="Times New Roman" w:hAnsi="Times New Roman"/>
      <w:szCs w:val="24"/>
    </w:rPr>
  </w:style>
  <w:style w:type="paragraph" w:styleId="20">
    <w:name w:val="Document Map"/>
    <w:basedOn w:val="1"/>
    <w:link w:val="73"/>
    <w:qFormat/>
    <w:uiPriority w:val="0"/>
    <w:pPr>
      <w:shd w:val="clear" w:color="auto" w:fill="000080"/>
    </w:pPr>
    <w:rPr>
      <w:rFonts w:ascii="Times New Roman" w:hAnsi="Times New Roman"/>
      <w:szCs w:val="24"/>
    </w:rPr>
  </w:style>
  <w:style w:type="paragraph" w:styleId="21">
    <w:name w:val="annotation text"/>
    <w:basedOn w:val="1"/>
    <w:link w:val="70"/>
    <w:unhideWhenUsed/>
    <w:qFormat/>
    <w:uiPriority w:val="0"/>
    <w:pPr>
      <w:jc w:val="left"/>
    </w:pPr>
  </w:style>
  <w:style w:type="paragraph" w:styleId="22">
    <w:name w:val="List Bullet 3"/>
    <w:basedOn w:val="1"/>
    <w:qFormat/>
    <w:uiPriority w:val="0"/>
    <w:pPr>
      <w:numPr>
        <w:ilvl w:val="0"/>
        <w:numId w:val="4"/>
      </w:numPr>
      <w:tabs>
        <w:tab w:val="left" w:pos="1200"/>
      </w:tabs>
    </w:pPr>
    <w:rPr>
      <w:rFonts w:ascii="Times New Roman" w:hAnsi="Times New Roman"/>
      <w:szCs w:val="24"/>
    </w:rPr>
  </w:style>
  <w:style w:type="paragraph" w:styleId="23">
    <w:name w:val="Body Text"/>
    <w:basedOn w:val="1"/>
    <w:link w:val="74"/>
    <w:qFormat/>
    <w:uiPriority w:val="0"/>
    <w:pPr>
      <w:spacing w:after="120"/>
    </w:pPr>
    <w:rPr>
      <w:rFonts w:ascii="Times New Roman" w:hAnsi="Times New Roman" w:eastAsiaTheme="minorEastAsia" w:cstheme="minorBidi"/>
      <w:szCs w:val="24"/>
    </w:rPr>
  </w:style>
  <w:style w:type="paragraph" w:styleId="24">
    <w:name w:val="List Bullet 2"/>
    <w:basedOn w:val="1"/>
    <w:qFormat/>
    <w:uiPriority w:val="0"/>
    <w:pPr>
      <w:numPr>
        <w:ilvl w:val="0"/>
        <w:numId w:val="5"/>
      </w:numPr>
      <w:tabs>
        <w:tab w:val="left" w:pos="780"/>
      </w:tabs>
    </w:pPr>
    <w:rPr>
      <w:rFonts w:ascii="Times New Roman" w:hAnsi="Times New Roman"/>
      <w:szCs w:val="24"/>
    </w:rPr>
  </w:style>
  <w:style w:type="paragraph" w:styleId="25">
    <w:name w:val="toc 5"/>
    <w:basedOn w:val="1"/>
    <w:next w:val="1"/>
    <w:qFormat/>
    <w:uiPriority w:val="39"/>
    <w:pPr>
      <w:ind w:left="840"/>
      <w:jc w:val="left"/>
    </w:pPr>
    <w:rPr>
      <w:rFonts w:asciiTheme="minorHAnsi" w:eastAsiaTheme="minorHAnsi"/>
      <w:sz w:val="18"/>
      <w:szCs w:val="18"/>
    </w:rPr>
  </w:style>
  <w:style w:type="paragraph" w:styleId="26">
    <w:name w:val="toc 3"/>
    <w:basedOn w:val="1"/>
    <w:next w:val="1"/>
    <w:qFormat/>
    <w:uiPriority w:val="39"/>
    <w:pPr>
      <w:ind w:left="420"/>
      <w:jc w:val="left"/>
    </w:pPr>
    <w:rPr>
      <w:rFonts w:asciiTheme="minorHAnsi" w:eastAsiaTheme="minorHAnsi"/>
      <w:i/>
      <w:iCs/>
      <w:sz w:val="20"/>
      <w:szCs w:val="20"/>
    </w:rPr>
  </w:style>
  <w:style w:type="paragraph" w:styleId="27">
    <w:name w:val="Plain Text"/>
    <w:basedOn w:val="1"/>
    <w:link w:val="76"/>
    <w:qFormat/>
    <w:uiPriority w:val="0"/>
    <w:pPr>
      <w:adjustRightInd w:val="0"/>
      <w:spacing w:line="312" w:lineRule="atLeast"/>
      <w:textAlignment w:val="baseline"/>
    </w:pPr>
    <w:rPr>
      <w:rFonts w:ascii="宋体" w:hAnsi="Courier New"/>
      <w:i/>
      <w:kern w:val="0"/>
      <w:sz w:val="18"/>
      <w:szCs w:val="20"/>
    </w:rPr>
  </w:style>
  <w:style w:type="paragraph" w:styleId="28">
    <w:name w:val="List Bullet 5"/>
    <w:basedOn w:val="1"/>
    <w:qFormat/>
    <w:uiPriority w:val="0"/>
    <w:pPr>
      <w:numPr>
        <w:ilvl w:val="0"/>
        <w:numId w:val="6"/>
      </w:numPr>
      <w:tabs>
        <w:tab w:val="left" w:pos="2040"/>
      </w:tabs>
    </w:pPr>
    <w:rPr>
      <w:rFonts w:ascii="Times New Roman" w:hAnsi="Times New Roman"/>
      <w:szCs w:val="24"/>
    </w:rPr>
  </w:style>
  <w:style w:type="paragraph" w:styleId="29">
    <w:name w:val="toc 8"/>
    <w:basedOn w:val="1"/>
    <w:next w:val="1"/>
    <w:qFormat/>
    <w:uiPriority w:val="39"/>
    <w:pPr>
      <w:ind w:left="1470"/>
      <w:jc w:val="left"/>
    </w:pPr>
    <w:rPr>
      <w:rFonts w:asciiTheme="minorHAnsi" w:eastAsiaTheme="minorHAnsi"/>
      <w:sz w:val="18"/>
      <w:szCs w:val="18"/>
    </w:rPr>
  </w:style>
  <w:style w:type="paragraph" w:styleId="30">
    <w:name w:val="Date"/>
    <w:basedOn w:val="1"/>
    <w:next w:val="1"/>
    <w:link w:val="77"/>
    <w:qFormat/>
    <w:uiPriority w:val="0"/>
    <w:pPr>
      <w:ind w:left="100" w:leftChars="2500"/>
    </w:pPr>
    <w:rPr>
      <w:rFonts w:ascii="Times New Roman" w:hAnsi="Times New Roman"/>
      <w:szCs w:val="24"/>
    </w:rPr>
  </w:style>
  <w:style w:type="paragraph" w:styleId="31">
    <w:name w:val="endnote text"/>
    <w:basedOn w:val="1"/>
    <w:link w:val="78"/>
    <w:qFormat/>
    <w:uiPriority w:val="0"/>
    <w:pPr>
      <w:snapToGrid w:val="0"/>
      <w:jc w:val="left"/>
    </w:pPr>
    <w:rPr>
      <w:rFonts w:ascii="Times New Roman" w:hAnsi="Times New Roman" w:eastAsiaTheme="minorEastAsia" w:cstheme="minorBidi"/>
      <w:szCs w:val="24"/>
    </w:rPr>
  </w:style>
  <w:style w:type="paragraph" w:styleId="32">
    <w:name w:val="Balloon Text"/>
    <w:basedOn w:val="1"/>
    <w:link w:val="79"/>
    <w:qFormat/>
    <w:uiPriority w:val="0"/>
    <w:rPr>
      <w:rFonts w:ascii="Times New Roman" w:hAnsi="Times New Roman" w:eastAsiaTheme="minorEastAsia" w:cstheme="minorBidi"/>
      <w:sz w:val="18"/>
      <w:szCs w:val="18"/>
    </w:rPr>
  </w:style>
  <w:style w:type="paragraph" w:styleId="33">
    <w:name w:val="footer"/>
    <w:basedOn w:val="1"/>
    <w:link w:val="80"/>
    <w:unhideWhenUsed/>
    <w:qFormat/>
    <w:uiPriority w:val="99"/>
    <w:pPr>
      <w:tabs>
        <w:tab w:val="center" w:pos="4153"/>
        <w:tab w:val="right" w:pos="8306"/>
      </w:tabs>
      <w:snapToGrid w:val="0"/>
      <w:jc w:val="left"/>
    </w:pPr>
    <w:rPr>
      <w:sz w:val="18"/>
      <w:szCs w:val="18"/>
    </w:rPr>
  </w:style>
  <w:style w:type="paragraph" w:styleId="34">
    <w:name w:val="header"/>
    <w:basedOn w:val="1"/>
    <w:link w:val="81"/>
    <w:unhideWhenUsed/>
    <w:qFormat/>
    <w:uiPriority w:val="0"/>
    <w:pPr>
      <w:pBdr>
        <w:bottom w:val="single" w:color="auto" w:sz="6" w:space="1"/>
      </w:pBdr>
      <w:tabs>
        <w:tab w:val="center" w:pos="4153"/>
        <w:tab w:val="right" w:pos="8306"/>
      </w:tabs>
      <w:snapToGrid w:val="0"/>
      <w:jc w:val="center"/>
    </w:pPr>
    <w:rPr>
      <w:sz w:val="18"/>
      <w:szCs w:val="18"/>
    </w:rPr>
  </w:style>
  <w:style w:type="paragraph" w:styleId="35">
    <w:name w:val="toc 1"/>
    <w:basedOn w:val="1"/>
    <w:next w:val="1"/>
    <w:qFormat/>
    <w:uiPriority w:val="39"/>
    <w:pPr>
      <w:spacing w:before="120" w:after="120"/>
      <w:jc w:val="left"/>
    </w:pPr>
    <w:rPr>
      <w:rFonts w:asciiTheme="minorHAnsi" w:eastAsiaTheme="minorHAnsi"/>
      <w:b/>
      <w:bCs/>
      <w:caps/>
      <w:sz w:val="20"/>
      <w:szCs w:val="20"/>
    </w:rPr>
  </w:style>
  <w:style w:type="paragraph" w:styleId="36">
    <w:name w:val="toc 4"/>
    <w:basedOn w:val="1"/>
    <w:next w:val="1"/>
    <w:qFormat/>
    <w:uiPriority w:val="39"/>
    <w:pPr>
      <w:ind w:left="630"/>
      <w:jc w:val="left"/>
    </w:pPr>
    <w:rPr>
      <w:rFonts w:asciiTheme="minorHAnsi" w:eastAsiaTheme="minorHAnsi"/>
      <w:sz w:val="18"/>
      <w:szCs w:val="18"/>
    </w:rPr>
  </w:style>
  <w:style w:type="paragraph" w:styleId="37">
    <w:name w:val="Subtitle"/>
    <w:basedOn w:val="1"/>
    <w:link w:val="82"/>
    <w:qFormat/>
    <w:uiPriority w:val="0"/>
    <w:pPr>
      <w:spacing w:before="240" w:after="60" w:line="312" w:lineRule="auto"/>
      <w:jc w:val="center"/>
      <w:outlineLvl w:val="1"/>
    </w:pPr>
    <w:rPr>
      <w:rFonts w:ascii="Arial" w:hAnsi="Arial" w:eastAsiaTheme="minorEastAsia" w:cstheme="minorBidi"/>
      <w:b/>
      <w:bCs/>
      <w:kern w:val="28"/>
      <w:sz w:val="32"/>
      <w:szCs w:val="32"/>
    </w:rPr>
  </w:style>
  <w:style w:type="paragraph" w:styleId="38">
    <w:name w:val="List"/>
    <w:basedOn w:val="1"/>
    <w:qFormat/>
    <w:uiPriority w:val="0"/>
    <w:pPr>
      <w:ind w:left="200" w:hanging="200" w:hangingChars="200"/>
      <w:contextualSpacing/>
    </w:pPr>
    <w:rPr>
      <w:rFonts w:asciiTheme="minorHAnsi" w:hAnsiTheme="minorHAnsi" w:eastAsiaTheme="minorEastAsia" w:cstheme="minorBidi"/>
      <w:szCs w:val="24"/>
    </w:rPr>
  </w:style>
  <w:style w:type="paragraph" w:styleId="39">
    <w:name w:val="toc 6"/>
    <w:basedOn w:val="1"/>
    <w:next w:val="1"/>
    <w:qFormat/>
    <w:uiPriority w:val="39"/>
    <w:pPr>
      <w:ind w:left="1050"/>
      <w:jc w:val="left"/>
    </w:pPr>
    <w:rPr>
      <w:rFonts w:asciiTheme="minorHAnsi" w:eastAsiaTheme="minorHAnsi"/>
      <w:sz w:val="18"/>
      <w:szCs w:val="18"/>
    </w:rPr>
  </w:style>
  <w:style w:type="paragraph" w:styleId="40">
    <w:name w:val="toc 2"/>
    <w:basedOn w:val="1"/>
    <w:next w:val="1"/>
    <w:qFormat/>
    <w:uiPriority w:val="39"/>
    <w:pPr>
      <w:ind w:left="210"/>
      <w:jc w:val="left"/>
    </w:pPr>
    <w:rPr>
      <w:rFonts w:asciiTheme="minorHAnsi" w:eastAsiaTheme="minorHAnsi"/>
      <w:smallCaps/>
      <w:sz w:val="20"/>
      <w:szCs w:val="20"/>
    </w:rPr>
  </w:style>
  <w:style w:type="paragraph" w:styleId="41">
    <w:name w:val="toc 9"/>
    <w:basedOn w:val="1"/>
    <w:next w:val="1"/>
    <w:qFormat/>
    <w:uiPriority w:val="39"/>
    <w:pPr>
      <w:ind w:left="1680"/>
      <w:jc w:val="left"/>
    </w:pPr>
    <w:rPr>
      <w:rFonts w:asciiTheme="minorHAnsi" w:eastAsiaTheme="minorHAnsi"/>
      <w:sz w:val="18"/>
      <w:szCs w:val="18"/>
    </w:rPr>
  </w:style>
  <w:style w:type="paragraph" w:styleId="4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43">
    <w:name w:val="Title"/>
    <w:basedOn w:val="1"/>
    <w:link w:val="84"/>
    <w:qFormat/>
    <w:uiPriority w:val="10"/>
    <w:pPr>
      <w:spacing w:before="240" w:after="60"/>
      <w:jc w:val="center"/>
      <w:outlineLvl w:val="0"/>
    </w:pPr>
    <w:rPr>
      <w:rFonts w:ascii="Arial" w:hAnsi="Arial" w:eastAsiaTheme="minorEastAsia" w:cstheme="minorBidi"/>
      <w:b/>
      <w:bCs/>
      <w:sz w:val="32"/>
      <w:szCs w:val="32"/>
    </w:rPr>
  </w:style>
  <w:style w:type="paragraph" w:styleId="44">
    <w:name w:val="annotation subject"/>
    <w:basedOn w:val="21"/>
    <w:next w:val="21"/>
    <w:link w:val="71"/>
    <w:qFormat/>
    <w:uiPriority w:val="0"/>
    <w:rPr>
      <w:rFonts w:asciiTheme="minorHAnsi" w:hAnsiTheme="minorHAnsi" w:eastAsiaTheme="minorEastAsia" w:cstheme="minorBidi"/>
      <w:b/>
      <w:bCs/>
    </w:rPr>
  </w:style>
  <w:style w:type="paragraph" w:styleId="45">
    <w:name w:val="Body Text First Indent"/>
    <w:basedOn w:val="23"/>
    <w:next w:val="1"/>
    <w:qFormat/>
    <w:uiPriority w:val="99"/>
    <w:pPr>
      <w:autoSpaceDE/>
      <w:autoSpaceDN/>
      <w:adjustRightInd/>
      <w:spacing w:after="120" w:line="240" w:lineRule="auto"/>
      <w:ind w:firstLine="420" w:firstLineChars="100"/>
    </w:pPr>
    <w:rPr>
      <w:kern w:val="2"/>
      <w:sz w:val="21"/>
      <w:szCs w:val="22"/>
    </w:rPr>
  </w:style>
  <w:style w:type="table" w:styleId="47">
    <w:name w:val="Table Grid"/>
    <w:basedOn w:val="4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9">
    <w:name w:val="Strong"/>
    <w:basedOn w:val="48"/>
    <w:qFormat/>
    <w:uiPriority w:val="22"/>
    <w:rPr>
      <w:b/>
      <w:bCs/>
    </w:rPr>
  </w:style>
  <w:style w:type="character" w:styleId="50">
    <w:name w:val="endnote reference"/>
    <w:qFormat/>
    <w:uiPriority w:val="0"/>
    <w:rPr>
      <w:vertAlign w:val="superscript"/>
    </w:rPr>
  </w:style>
  <w:style w:type="character" w:styleId="51">
    <w:name w:val="page number"/>
    <w:basedOn w:val="48"/>
    <w:qFormat/>
    <w:uiPriority w:val="0"/>
  </w:style>
  <w:style w:type="character" w:styleId="52">
    <w:name w:val="FollowedHyperlink"/>
    <w:qFormat/>
    <w:uiPriority w:val="99"/>
    <w:rPr>
      <w:color w:val="800080"/>
      <w:u w:val="single"/>
    </w:rPr>
  </w:style>
  <w:style w:type="character" w:styleId="53">
    <w:name w:val="Emphasis"/>
    <w:qFormat/>
    <w:uiPriority w:val="0"/>
    <w:rPr>
      <w:i/>
      <w:iCs/>
    </w:rPr>
  </w:style>
  <w:style w:type="character" w:styleId="54">
    <w:name w:val="Hyperlink"/>
    <w:basedOn w:val="48"/>
    <w:qFormat/>
    <w:uiPriority w:val="99"/>
    <w:rPr>
      <w:color w:val="0000FF"/>
      <w:u w:val="single"/>
    </w:rPr>
  </w:style>
  <w:style w:type="character" w:styleId="55">
    <w:name w:val="annotation reference"/>
    <w:qFormat/>
    <w:uiPriority w:val="0"/>
    <w:rPr>
      <w:sz w:val="21"/>
      <w:szCs w:val="21"/>
    </w:rPr>
  </w:style>
  <w:style w:type="character" w:styleId="56">
    <w:name w:val="footnote reference"/>
    <w:qFormat/>
    <w:uiPriority w:val="0"/>
    <w:rPr>
      <w:vertAlign w:val="superscript"/>
    </w:rPr>
  </w:style>
  <w:style w:type="paragraph" w:customStyle="1" w:styleId="57">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8">
    <w:name w:val="BodyText1I2"/>
    <w:basedOn w:val="59"/>
    <w:autoRedefine/>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customStyle="1" w:styleId="59">
    <w:name w:val="BodyTextIndent"/>
    <w:basedOn w:val="1"/>
    <w:qFormat/>
    <w:uiPriority w:val="0"/>
    <w:pPr>
      <w:snapToGrid w:val="0"/>
      <w:spacing w:line="500" w:lineRule="atLeast"/>
      <w:ind w:firstLine="480"/>
    </w:pPr>
    <w:rPr>
      <w:rFonts w:ascii="宋体" w:hAnsi="CG Times"/>
      <w:sz w:val="24"/>
      <w:lang w:val="zh-CN"/>
    </w:rPr>
  </w:style>
  <w:style w:type="paragraph" w:customStyle="1" w:styleId="60">
    <w:name w:val="表格文字"/>
    <w:basedOn w:val="38"/>
    <w:next w:val="1"/>
    <w:qFormat/>
    <w:uiPriority w:val="0"/>
    <w:pPr>
      <w:adjustRightInd w:val="0"/>
      <w:spacing w:line="420" w:lineRule="atLeast"/>
      <w:jc w:val="left"/>
      <w:textAlignment w:val="baseline"/>
    </w:pPr>
    <w:rPr>
      <w:rFonts w:ascii="Times New Roman" w:hAnsi="Times New Roman"/>
      <w:kern w:val="0"/>
      <w:szCs w:val="20"/>
    </w:rPr>
  </w:style>
  <w:style w:type="character" w:customStyle="1" w:styleId="61">
    <w:name w:val="标题 1 字符"/>
    <w:basedOn w:val="48"/>
    <w:link w:val="5"/>
    <w:qFormat/>
    <w:uiPriority w:val="0"/>
    <w:rPr>
      <w:rFonts w:ascii="Times New Roman" w:hAnsi="Times New Roman" w:eastAsia="宋体" w:cs="Times New Roman"/>
      <w:b/>
      <w:kern w:val="44"/>
      <w:sz w:val="44"/>
      <w:szCs w:val="20"/>
    </w:rPr>
  </w:style>
  <w:style w:type="character" w:customStyle="1" w:styleId="62">
    <w:name w:val="标题 2 字符"/>
    <w:basedOn w:val="48"/>
    <w:link w:val="6"/>
    <w:qFormat/>
    <w:uiPriority w:val="0"/>
    <w:rPr>
      <w:rFonts w:ascii="Arial" w:hAnsi="Arial" w:eastAsia="黑体" w:cs="Times New Roman"/>
      <w:b/>
      <w:bCs/>
      <w:sz w:val="32"/>
      <w:szCs w:val="32"/>
    </w:rPr>
  </w:style>
  <w:style w:type="character" w:customStyle="1" w:styleId="63">
    <w:name w:val="标题 3 字符"/>
    <w:basedOn w:val="48"/>
    <w:link w:val="7"/>
    <w:qFormat/>
    <w:uiPriority w:val="0"/>
    <w:rPr>
      <w:rFonts w:ascii="Times New Roman" w:hAnsi="Times New Roman" w:eastAsia="宋体" w:cs="Times New Roman"/>
      <w:b/>
      <w:bCs/>
      <w:sz w:val="24"/>
      <w:szCs w:val="32"/>
    </w:rPr>
  </w:style>
  <w:style w:type="character" w:customStyle="1" w:styleId="64">
    <w:name w:val="标题 4 字符"/>
    <w:basedOn w:val="48"/>
    <w:link w:val="8"/>
    <w:qFormat/>
    <w:uiPriority w:val="0"/>
    <w:rPr>
      <w:rFonts w:ascii="Arial" w:hAnsi="Arial" w:eastAsia="宋体" w:cs="Times New Roman"/>
      <w:b/>
      <w:bCs/>
      <w:szCs w:val="28"/>
      <w:lang w:val="en-US" w:eastAsia="zh-CN"/>
    </w:rPr>
  </w:style>
  <w:style w:type="character" w:customStyle="1" w:styleId="65">
    <w:name w:val="标题 5 字符"/>
    <w:basedOn w:val="48"/>
    <w:link w:val="9"/>
    <w:qFormat/>
    <w:uiPriority w:val="0"/>
    <w:rPr>
      <w:rFonts w:ascii="Times New Roman" w:hAnsi="Times New Roman" w:eastAsia="黑体" w:cs="Times New Roman"/>
      <w:bCs/>
      <w:szCs w:val="28"/>
      <w:lang w:val="en-US" w:eastAsia="zh-CN"/>
    </w:rPr>
  </w:style>
  <w:style w:type="character" w:customStyle="1" w:styleId="66">
    <w:name w:val="标题 6 字符"/>
    <w:basedOn w:val="48"/>
    <w:link w:val="10"/>
    <w:qFormat/>
    <w:uiPriority w:val="0"/>
    <w:rPr>
      <w:rFonts w:ascii="Arial" w:hAnsi="Arial" w:eastAsia="黑体" w:cs="Times New Roman"/>
      <w:b/>
      <w:bCs/>
      <w:sz w:val="24"/>
      <w:szCs w:val="24"/>
      <w:lang w:val="en-US" w:eastAsia="zh-CN"/>
    </w:rPr>
  </w:style>
  <w:style w:type="character" w:customStyle="1" w:styleId="67">
    <w:name w:val="标题 7 字符"/>
    <w:basedOn w:val="48"/>
    <w:link w:val="11"/>
    <w:qFormat/>
    <w:uiPriority w:val="0"/>
    <w:rPr>
      <w:rFonts w:ascii="Times New Roman" w:hAnsi="Times New Roman" w:eastAsia="宋体" w:cs="Times New Roman"/>
      <w:b/>
      <w:bCs/>
      <w:sz w:val="24"/>
      <w:szCs w:val="24"/>
      <w:lang w:val="en-US" w:eastAsia="zh-CN"/>
    </w:rPr>
  </w:style>
  <w:style w:type="character" w:customStyle="1" w:styleId="68">
    <w:name w:val="标题 8 字符"/>
    <w:basedOn w:val="48"/>
    <w:link w:val="12"/>
    <w:qFormat/>
    <w:uiPriority w:val="0"/>
    <w:rPr>
      <w:rFonts w:ascii="Arial" w:hAnsi="Arial" w:eastAsia="黑体" w:cs="Times New Roman"/>
      <w:sz w:val="24"/>
      <w:szCs w:val="24"/>
      <w:lang w:val="en-US" w:eastAsia="zh-CN"/>
    </w:rPr>
  </w:style>
  <w:style w:type="character" w:customStyle="1" w:styleId="69">
    <w:name w:val="标题 9 字符"/>
    <w:basedOn w:val="48"/>
    <w:link w:val="13"/>
    <w:qFormat/>
    <w:uiPriority w:val="0"/>
    <w:rPr>
      <w:rFonts w:ascii="Arial" w:hAnsi="Arial" w:eastAsia="黑体" w:cs="Times New Roman"/>
      <w:szCs w:val="21"/>
      <w:lang w:val="en-US" w:eastAsia="zh-CN"/>
    </w:rPr>
  </w:style>
  <w:style w:type="character" w:customStyle="1" w:styleId="70">
    <w:name w:val="批注文字 字符1"/>
    <w:basedOn w:val="48"/>
    <w:link w:val="21"/>
    <w:qFormat/>
    <w:uiPriority w:val="0"/>
    <w:rPr>
      <w:rFonts w:ascii="Calibri" w:hAnsi="Calibri" w:eastAsia="宋体" w:cs="Times New Roman"/>
    </w:rPr>
  </w:style>
  <w:style w:type="character" w:customStyle="1" w:styleId="71">
    <w:name w:val="批注主题 字符"/>
    <w:link w:val="44"/>
    <w:qFormat/>
    <w:uiPriority w:val="0"/>
    <w:rPr>
      <w:b/>
      <w:bCs/>
      <w:lang w:val="en-US" w:eastAsia="zh-CN"/>
    </w:rPr>
  </w:style>
  <w:style w:type="character" w:customStyle="1" w:styleId="72">
    <w:name w:val="正文缩进 字符"/>
    <w:link w:val="17"/>
    <w:qFormat/>
    <w:uiPriority w:val="0"/>
    <w:rPr>
      <w:rFonts w:ascii="Arial" w:hAnsi="Arial"/>
      <w:szCs w:val="24"/>
    </w:rPr>
  </w:style>
  <w:style w:type="character" w:customStyle="1" w:styleId="73">
    <w:name w:val="文档结构图 字符"/>
    <w:basedOn w:val="48"/>
    <w:link w:val="20"/>
    <w:qFormat/>
    <w:uiPriority w:val="0"/>
    <w:rPr>
      <w:rFonts w:ascii="Times New Roman" w:hAnsi="Times New Roman" w:eastAsia="宋体" w:cs="Times New Roman"/>
      <w:szCs w:val="24"/>
      <w:shd w:val="clear" w:color="auto" w:fill="000080"/>
    </w:rPr>
  </w:style>
  <w:style w:type="character" w:customStyle="1" w:styleId="74">
    <w:name w:val="正文文本 字符"/>
    <w:link w:val="23"/>
    <w:qFormat/>
    <w:uiPriority w:val="0"/>
    <w:rPr>
      <w:rFonts w:ascii="Times New Roman" w:hAnsi="Times New Roman"/>
      <w:szCs w:val="24"/>
      <w:lang w:val="en-US" w:eastAsia="zh-CN"/>
    </w:rPr>
  </w:style>
  <w:style w:type="character" w:customStyle="1" w:styleId="75">
    <w:name w:val="正文文本缩进 字符"/>
    <w:link w:val="3"/>
    <w:qFormat/>
    <w:uiPriority w:val="99"/>
  </w:style>
  <w:style w:type="character" w:customStyle="1" w:styleId="76">
    <w:name w:val="纯文本 字符"/>
    <w:basedOn w:val="48"/>
    <w:link w:val="27"/>
    <w:qFormat/>
    <w:uiPriority w:val="0"/>
    <w:rPr>
      <w:rFonts w:ascii="宋体" w:hAnsi="Courier New" w:eastAsia="宋体" w:cs="Times New Roman"/>
      <w:i/>
      <w:kern w:val="0"/>
      <w:sz w:val="18"/>
      <w:szCs w:val="20"/>
    </w:rPr>
  </w:style>
  <w:style w:type="character" w:customStyle="1" w:styleId="77">
    <w:name w:val="日期 字符"/>
    <w:basedOn w:val="48"/>
    <w:link w:val="30"/>
    <w:qFormat/>
    <w:uiPriority w:val="0"/>
    <w:rPr>
      <w:rFonts w:ascii="Times New Roman" w:hAnsi="Times New Roman" w:eastAsia="宋体" w:cs="Times New Roman"/>
      <w:szCs w:val="24"/>
    </w:rPr>
  </w:style>
  <w:style w:type="character" w:customStyle="1" w:styleId="78">
    <w:name w:val="尾注文本 字符"/>
    <w:link w:val="31"/>
    <w:qFormat/>
    <w:uiPriority w:val="0"/>
    <w:rPr>
      <w:rFonts w:ascii="Times New Roman" w:hAnsi="Times New Roman"/>
      <w:szCs w:val="24"/>
      <w:lang w:val="en-US" w:eastAsia="zh-CN"/>
    </w:rPr>
  </w:style>
  <w:style w:type="character" w:customStyle="1" w:styleId="79">
    <w:name w:val="批注框文本 字符"/>
    <w:link w:val="32"/>
    <w:qFormat/>
    <w:uiPriority w:val="0"/>
    <w:rPr>
      <w:rFonts w:ascii="Times New Roman" w:hAnsi="Times New Roman"/>
      <w:sz w:val="18"/>
      <w:szCs w:val="18"/>
    </w:rPr>
  </w:style>
  <w:style w:type="character" w:customStyle="1" w:styleId="80">
    <w:name w:val="页脚 字符"/>
    <w:basedOn w:val="48"/>
    <w:link w:val="33"/>
    <w:qFormat/>
    <w:uiPriority w:val="99"/>
    <w:rPr>
      <w:sz w:val="18"/>
      <w:szCs w:val="18"/>
    </w:rPr>
  </w:style>
  <w:style w:type="character" w:customStyle="1" w:styleId="81">
    <w:name w:val="页眉 字符"/>
    <w:basedOn w:val="48"/>
    <w:link w:val="34"/>
    <w:qFormat/>
    <w:uiPriority w:val="0"/>
    <w:rPr>
      <w:sz w:val="18"/>
      <w:szCs w:val="18"/>
    </w:rPr>
  </w:style>
  <w:style w:type="character" w:customStyle="1" w:styleId="82">
    <w:name w:val="副标题 字符"/>
    <w:link w:val="37"/>
    <w:qFormat/>
    <w:uiPriority w:val="0"/>
    <w:rPr>
      <w:rFonts w:ascii="Arial" w:hAnsi="Arial"/>
      <w:b/>
      <w:bCs/>
      <w:kern w:val="28"/>
      <w:sz w:val="32"/>
      <w:szCs w:val="32"/>
      <w:lang w:val="en-US" w:eastAsia="zh-CN"/>
    </w:rPr>
  </w:style>
  <w:style w:type="character" w:customStyle="1" w:styleId="83">
    <w:name w:val="脚注文本 字符"/>
    <w:link w:val="4"/>
    <w:qFormat/>
    <w:uiPriority w:val="0"/>
    <w:rPr>
      <w:sz w:val="18"/>
    </w:rPr>
  </w:style>
  <w:style w:type="character" w:customStyle="1" w:styleId="84">
    <w:name w:val="标题 字符"/>
    <w:link w:val="43"/>
    <w:qFormat/>
    <w:uiPriority w:val="0"/>
    <w:rPr>
      <w:rFonts w:ascii="Arial" w:hAnsi="Arial"/>
      <w:b/>
      <w:bCs/>
      <w:sz w:val="32"/>
      <w:szCs w:val="32"/>
      <w:lang w:val="en-US" w:eastAsia="zh-CN"/>
    </w:rPr>
  </w:style>
  <w:style w:type="paragraph" w:customStyle="1" w:styleId="85">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styleId="86">
    <w:name w:val="List Paragraph"/>
    <w:basedOn w:val="1"/>
    <w:qFormat/>
    <w:uiPriority w:val="34"/>
    <w:pPr>
      <w:ind w:firstLine="420" w:firstLineChars="200"/>
    </w:pPr>
    <w:rPr>
      <w:rFonts w:asciiTheme="minorHAnsi" w:hAnsiTheme="minorHAnsi" w:eastAsiaTheme="minorEastAsia" w:cstheme="minorBidi"/>
    </w:rPr>
  </w:style>
  <w:style w:type="character" w:customStyle="1" w:styleId="87">
    <w:name w:val="页眉 字符1"/>
    <w:basedOn w:val="48"/>
    <w:semiHidden/>
    <w:qFormat/>
    <w:uiPriority w:val="99"/>
    <w:rPr>
      <w:sz w:val="18"/>
      <w:szCs w:val="18"/>
    </w:rPr>
  </w:style>
  <w:style w:type="character" w:customStyle="1" w:styleId="88">
    <w:name w:val="页脚 字符1"/>
    <w:basedOn w:val="48"/>
    <w:semiHidden/>
    <w:qFormat/>
    <w:uiPriority w:val="99"/>
    <w:rPr>
      <w:sz w:val="18"/>
      <w:szCs w:val="18"/>
    </w:rPr>
  </w:style>
  <w:style w:type="paragraph" w:customStyle="1" w:styleId="89">
    <w:name w:val="其他发布日期"/>
    <w:basedOn w:val="1"/>
    <w:qFormat/>
    <w:uiPriority w:val="0"/>
    <w:pPr>
      <w:framePr w:w="3997" w:h="471" w:hRule="exact" w:vSpace="181" w:wrap="around" w:vAnchor="page" w:hAnchor="page" w:x="1419" w:y="14097" w:anchorLock="1"/>
      <w:widowControl/>
      <w:jc w:val="left"/>
    </w:pPr>
    <w:rPr>
      <w:rFonts w:ascii="Times New Roman" w:hAnsi="Times New Roman" w:eastAsia="黑体"/>
      <w:kern w:val="0"/>
      <w:sz w:val="28"/>
      <w:szCs w:val="20"/>
    </w:rPr>
  </w:style>
  <w:style w:type="paragraph" w:customStyle="1" w:styleId="90">
    <w:name w:val="Char"/>
    <w:basedOn w:val="1"/>
    <w:qFormat/>
    <w:uiPriority w:val="0"/>
    <w:rPr>
      <w:rFonts w:ascii="Times New Roman" w:hAnsi="Times New Roman"/>
      <w:szCs w:val="24"/>
    </w:rPr>
  </w:style>
  <w:style w:type="paragraph" w:customStyle="1" w:styleId="91">
    <w:name w:val="默认段落字体 Para Char Char Char Char"/>
    <w:basedOn w:val="1"/>
    <w:link w:val="92"/>
    <w:qFormat/>
    <w:uiPriority w:val="0"/>
    <w:rPr>
      <w:rFonts w:ascii="Times New Roman" w:hAnsi="Times New Roman"/>
      <w:szCs w:val="24"/>
    </w:rPr>
  </w:style>
  <w:style w:type="character" w:customStyle="1" w:styleId="92">
    <w:name w:val="默认段落字体 Para Char Char Char Char Char1"/>
    <w:link w:val="91"/>
    <w:qFormat/>
    <w:uiPriority w:val="0"/>
    <w:rPr>
      <w:rFonts w:ascii="Times New Roman" w:hAnsi="Times New Roman" w:eastAsia="宋体" w:cs="Times New Roman"/>
      <w:szCs w:val="24"/>
    </w:rPr>
  </w:style>
  <w:style w:type="paragraph" w:customStyle="1" w:styleId="93">
    <w:name w:val="Char1"/>
    <w:basedOn w:val="1"/>
    <w:qFormat/>
    <w:uiPriority w:val="0"/>
    <w:rPr>
      <w:rFonts w:ascii="Times New Roman" w:hAnsi="Times New Roman"/>
      <w:szCs w:val="24"/>
    </w:rPr>
  </w:style>
  <w:style w:type="character" w:customStyle="1" w:styleId="94">
    <w:name w:val="页脚 Char2"/>
    <w:qFormat/>
    <w:uiPriority w:val="0"/>
    <w:rPr>
      <w:rFonts w:ascii="Times New Roman" w:hAnsi="Times New Roman"/>
      <w:kern w:val="2"/>
      <w:sz w:val="18"/>
      <w:szCs w:val="18"/>
      <w:lang w:val="en-US" w:eastAsia="zh-CN"/>
    </w:rPr>
  </w:style>
  <w:style w:type="character" w:customStyle="1" w:styleId="95">
    <w:name w:val="批注主题 Char"/>
    <w:link w:val="96"/>
    <w:qFormat/>
    <w:uiPriority w:val="0"/>
    <w:rPr>
      <w:rFonts w:ascii="Times New Roman" w:hAnsi="Times New Roman"/>
      <w:b/>
      <w:bCs/>
      <w:szCs w:val="24"/>
      <w:lang w:val="en-US" w:eastAsia="zh-CN"/>
    </w:rPr>
  </w:style>
  <w:style w:type="paragraph" w:customStyle="1" w:styleId="96">
    <w:name w:val="批注主题1"/>
    <w:basedOn w:val="21"/>
    <w:next w:val="21"/>
    <w:link w:val="95"/>
    <w:qFormat/>
    <w:uiPriority w:val="0"/>
    <w:rPr>
      <w:rFonts w:ascii="Times New Roman" w:hAnsi="Times New Roman" w:eastAsiaTheme="minorEastAsia" w:cstheme="minorBidi"/>
      <w:b/>
      <w:bCs/>
      <w:szCs w:val="24"/>
    </w:rPr>
  </w:style>
  <w:style w:type="character" w:customStyle="1" w:styleId="97">
    <w:name w:val="Char Char23"/>
    <w:qFormat/>
    <w:uiPriority w:val="0"/>
    <w:rPr>
      <w:rFonts w:ascii="Arial" w:hAnsi="Arial" w:eastAsia="宋体" w:cs="Arial"/>
      <w:b/>
      <w:bCs/>
      <w:kern w:val="2"/>
      <w:sz w:val="32"/>
      <w:szCs w:val="32"/>
      <w:lang w:val="en-US" w:eastAsia="zh-CN"/>
    </w:rPr>
  </w:style>
  <w:style w:type="character" w:customStyle="1" w:styleId="98">
    <w:name w:val="样式2 Char1"/>
    <w:qFormat/>
    <w:uiPriority w:val="0"/>
    <w:rPr>
      <w:rFonts w:ascii="Times New Roman" w:hAnsi="Times New Roman" w:eastAsia="黑体" w:cs="Times New Roman"/>
      <w:bCs/>
      <w:szCs w:val="21"/>
    </w:rPr>
  </w:style>
  <w:style w:type="character" w:customStyle="1" w:styleId="99">
    <w:name w:val="样式2 Char Char"/>
    <w:link w:val="100"/>
    <w:qFormat/>
    <w:uiPriority w:val="0"/>
    <w:rPr>
      <w:rFonts w:ascii="Arial" w:hAnsi="Arial" w:eastAsia="黑体"/>
      <w:b/>
      <w:bCs/>
      <w:sz w:val="32"/>
      <w:szCs w:val="32"/>
    </w:rPr>
  </w:style>
  <w:style w:type="paragraph" w:customStyle="1" w:styleId="100">
    <w:name w:val="样式2"/>
    <w:basedOn w:val="6"/>
    <w:link w:val="99"/>
    <w:qFormat/>
    <w:uiPriority w:val="0"/>
    <w:pPr>
      <w:numPr>
        <w:ilvl w:val="1"/>
        <w:numId w:val="1"/>
      </w:numPr>
      <w:tabs>
        <w:tab w:val="left" w:pos="1440"/>
      </w:tabs>
    </w:pPr>
    <w:rPr>
      <w:rFonts w:cstheme="minorBidi"/>
    </w:rPr>
  </w:style>
  <w:style w:type="character" w:customStyle="1" w:styleId="101">
    <w:name w:val="正文 + 居中 Char Char"/>
    <w:link w:val="102"/>
    <w:qFormat/>
    <w:uiPriority w:val="0"/>
    <w:rPr>
      <w:rFonts w:ascii="Times New Roman" w:hAnsi="Times New Roman"/>
      <w:lang w:val="en-US" w:eastAsia="zh-CN"/>
    </w:rPr>
  </w:style>
  <w:style w:type="paragraph" w:customStyle="1" w:styleId="102">
    <w:name w:val="正文 + 居中"/>
    <w:basedOn w:val="1"/>
    <w:link w:val="101"/>
    <w:qFormat/>
    <w:uiPriority w:val="0"/>
    <w:pPr>
      <w:snapToGrid w:val="0"/>
      <w:spacing w:before="160" w:after="160"/>
      <w:jc w:val="center"/>
    </w:pPr>
    <w:rPr>
      <w:rFonts w:ascii="Times New Roman" w:hAnsi="Times New Roman" w:eastAsiaTheme="minorEastAsia" w:cstheme="minorBidi"/>
    </w:rPr>
  </w:style>
  <w:style w:type="character" w:customStyle="1" w:styleId="103">
    <w:name w:val="D2 Char Char"/>
    <w:link w:val="104"/>
    <w:qFormat/>
    <w:uiPriority w:val="0"/>
    <w:rPr>
      <w:rFonts w:ascii="EU-F1" w:hAnsi="Times New Roman" w:eastAsia="黑体"/>
      <w:kern w:val="21"/>
      <w:szCs w:val="21"/>
      <w:lang w:val="en-US" w:eastAsia="zh-CN"/>
    </w:rPr>
  </w:style>
  <w:style w:type="paragraph" w:customStyle="1" w:styleId="104">
    <w:name w:val="D2"/>
    <w:basedOn w:val="105"/>
    <w:link w:val="103"/>
    <w:qFormat/>
    <w:uiPriority w:val="0"/>
  </w:style>
  <w:style w:type="paragraph" w:customStyle="1" w:styleId="105">
    <w:name w:val="附录二"/>
    <w:basedOn w:val="106"/>
    <w:link w:val="108"/>
    <w:qFormat/>
    <w:uiPriority w:val="0"/>
    <w:pPr>
      <w:spacing w:line="312" w:lineRule="exact"/>
    </w:pPr>
    <w:rPr>
      <w:rFonts w:ascii="EU-F1" w:hAnsi="Times New Roman" w:eastAsia="黑体" w:cstheme="minorBidi"/>
      <w:kern w:val="21"/>
    </w:rPr>
  </w:style>
  <w:style w:type="paragraph" w:customStyle="1" w:styleId="106">
    <w:name w:val="纯文本1"/>
    <w:basedOn w:val="1"/>
    <w:link w:val="107"/>
    <w:qFormat/>
    <w:uiPriority w:val="0"/>
    <w:rPr>
      <w:rFonts w:ascii="宋体" w:hAnsi="Courier New" w:cs="Courier New" w:eastAsiaTheme="minorEastAsia"/>
      <w:szCs w:val="21"/>
    </w:rPr>
  </w:style>
  <w:style w:type="character" w:customStyle="1" w:styleId="107">
    <w:name w:val="纯文本 Char"/>
    <w:link w:val="106"/>
    <w:qFormat/>
    <w:uiPriority w:val="0"/>
    <w:rPr>
      <w:rFonts w:ascii="宋体" w:hAnsi="Courier New" w:cs="Courier New"/>
      <w:szCs w:val="21"/>
    </w:rPr>
  </w:style>
  <w:style w:type="character" w:customStyle="1" w:styleId="108">
    <w:name w:val="附录二 Char Char"/>
    <w:link w:val="105"/>
    <w:qFormat/>
    <w:uiPriority w:val="0"/>
    <w:rPr>
      <w:rFonts w:ascii="EU-F1" w:hAnsi="Times New Roman" w:eastAsia="黑体"/>
      <w:kern w:val="21"/>
      <w:szCs w:val="21"/>
      <w:lang w:val="en-US" w:eastAsia="zh-CN"/>
    </w:rPr>
  </w:style>
  <w:style w:type="character" w:customStyle="1" w:styleId="109">
    <w:name w:val="Char Char1"/>
    <w:qFormat/>
    <w:uiPriority w:val="0"/>
    <w:rPr>
      <w:rFonts w:eastAsia="华文仿宋"/>
      <w:kern w:val="2"/>
      <w:sz w:val="18"/>
      <w:lang w:val="en-US" w:eastAsia="zh-CN"/>
    </w:rPr>
  </w:style>
  <w:style w:type="character" w:customStyle="1" w:styleId="110">
    <w:name w:val="批注文字 字符"/>
    <w:qFormat/>
    <w:uiPriority w:val="0"/>
    <w:rPr>
      <w:rFonts w:ascii="Times New Roman" w:hAnsi="Times New Roman"/>
      <w:kern w:val="2"/>
      <w:sz w:val="21"/>
      <w:szCs w:val="24"/>
      <w:lang w:val="en-US" w:eastAsia="zh-CN"/>
    </w:rPr>
  </w:style>
  <w:style w:type="character" w:customStyle="1" w:styleId="111">
    <w:name w:val="Char Char31"/>
    <w:qFormat/>
    <w:uiPriority w:val="0"/>
    <w:rPr>
      <w:rFonts w:ascii="宋体" w:hAnsi="宋体" w:eastAsia="宋体"/>
      <w:kern w:val="2"/>
      <w:sz w:val="21"/>
      <w:szCs w:val="24"/>
      <w:lang w:val="en-US" w:eastAsia="zh-CN"/>
    </w:rPr>
  </w:style>
  <w:style w:type="character" w:customStyle="1" w:styleId="112">
    <w:name w:val="１１ Char Char"/>
    <w:link w:val="113"/>
    <w:qFormat/>
    <w:uiPriority w:val="0"/>
    <w:rPr>
      <w:rFonts w:ascii="Times New Roman" w:hAnsi="Times New Roman"/>
      <w:szCs w:val="21"/>
      <w:lang w:val="en-US" w:eastAsia="zh-CN"/>
    </w:rPr>
  </w:style>
  <w:style w:type="paragraph" w:customStyle="1" w:styleId="113">
    <w:name w:val="１１"/>
    <w:basedOn w:val="1"/>
    <w:link w:val="112"/>
    <w:qFormat/>
    <w:uiPriority w:val="0"/>
    <w:pPr>
      <w:tabs>
        <w:tab w:val="left" w:pos="1418"/>
      </w:tabs>
      <w:spacing w:line="312" w:lineRule="exact"/>
      <w:ind w:left="840" w:leftChars="200" w:hanging="420" w:hangingChars="200"/>
    </w:pPr>
    <w:rPr>
      <w:rFonts w:ascii="Times New Roman" w:hAnsi="Times New Roman" w:eastAsiaTheme="minorEastAsia" w:cstheme="minorBidi"/>
      <w:szCs w:val="21"/>
    </w:rPr>
  </w:style>
  <w:style w:type="character" w:customStyle="1" w:styleId="114">
    <w:name w:val="样式 标题 5 + Arial Char Char"/>
    <w:link w:val="115"/>
    <w:qFormat/>
    <w:uiPriority w:val="0"/>
    <w:rPr>
      <w:rFonts w:ascii="黑体" w:hAnsi="Arial" w:eastAsia="黑体"/>
      <w:lang w:val="zh-CN"/>
    </w:rPr>
  </w:style>
  <w:style w:type="paragraph" w:customStyle="1" w:styleId="115">
    <w:name w:val="样式 标题 5 + Arial"/>
    <w:basedOn w:val="9"/>
    <w:link w:val="114"/>
    <w:qFormat/>
    <w:uiPriority w:val="0"/>
    <w:pPr>
      <w:keepNext w:val="0"/>
      <w:keepLines w:val="0"/>
      <w:numPr>
        <w:numId w:val="0"/>
      </w:numPr>
      <w:autoSpaceDE w:val="0"/>
      <w:autoSpaceDN w:val="0"/>
      <w:adjustRightInd w:val="0"/>
      <w:ind w:left="180" w:hanging="180"/>
      <w:jc w:val="left"/>
    </w:pPr>
    <w:rPr>
      <w:rFonts w:ascii="黑体" w:hAnsi="Arial" w:cstheme="minorBidi"/>
      <w:bCs w:val="0"/>
      <w:szCs w:val="22"/>
      <w:lang w:val="zh-CN"/>
    </w:rPr>
  </w:style>
  <w:style w:type="character" w:customStyle="1" w:styleId="116">
    <w:name w:val="Char Char6"/>
    <w:qFormat/>
    <w:uiPriority w:val="0"/>
    <w:rPr>
      <w:rFonts w:ascii="宋体" w:hAnsi="宋体" w:eastAsia="宋体"/>
      <w:kern w:val="2"/>
      <w:sz w:val="16"/>
      <w:szCs w:val="16"/>
      <w:lang w:val="en-US" w:eastAsia="zh-CN"/>
    </w:rPr>
  </w:style>
  <w:style w:type="character" w:customStyle="1" w:styleId="117">
    <w:name w:val="样式 标题 2 + 五号 Char Char"/>
    <w:link w:val="118"/>
    <w:qFormat/>
    <w:uiPriority w:val="0"/>
    <w:rPr>
      <w:rFonts w:ascii="Times New Roman" w:hAnsi="Times New Roman" w:eastAsia="黑体"/>
      <w:bCs/>
      <w:sz w:val="18"/>
      <w:szCs w:val="21"/>
      <w:lang w:val="en-US" w:eastAsia="zh-CN"/>
    </w:rPr>
  </w:style>
  <w:style w:type="paragraph" w:customStyle="1" w:styleId="118">
    <w:name w:val="样式 标题 2 + 五号"/>
    <w:basedOn w:val="6"/>
    <w:link w:val="117"/>
    <w:qFormat/>
    <w:uiPriority w:val="0"/>
    <w:pPr>
      <w:tabs>
        <w:tab w:val="left" w:pos="1440"/>
      </w:tabs>
      <w:autoSpaceDE w:val="0"/>
      <w:autoSpaceDN w:val="0"/>
      <w:adjustRightInd w:val="0"/>
      <w:spacing w:before="0" w:after="0" w:line="240" w:lineRule="auto"/>
      <w:ind w:firstLine="420"/>
      <w:textAlignment w:val="baseline"/>
    </w:pPr>
    <w:rPr>
      <w:rFonts w:ascii="Times New Roman" w:hAnsi="Times New Roman" w:cstheme="minorBidi"/>
      <w:b w:val="0"/>
      <w:sz w:val="18"/>
      <w:szCs w:val="21"/>
    </w:rPr>
  </w:style>
  <w:style w:type="character" w:customStyle="1" w:styleId="119">
    <w:name w:val="Char Char16"/>
    <w:qFormat/>
    <w:uiPriority w:val="0"/>
    <w:rPr>
      <w:rFonts w:ascii="Arial" w:hAnsi="Arial" w:eastAsia="黑体"/>
      <w:b/>
      <w:bCs/>
      <w:kern w:val="2"/>
      <w:sz w:val="32"/>
      <w:szCs w:val="32"/>
      <w:lang w:val="en-US" w:eastAsia="zh-CN"/>
    </w:rPr>
  </w:style>
  <w:style w:type="character" w:customStyle="1" w:styleId="120">
    <w:name w:val="正文文字4 Char Char"/>
    <w:qFormat/>
    <w:uiPriority w:val="0"/>
    <w:rPr>
      <w:kern w:val="2"/>
      <w:sz w:val="21"/>
      <w:szCs w:val="24"/>
    </w:rPr>
  </w:style>
  <w:style w:type="character" w:customStyle="1" w:styleId="121">
    <w:name w:val="Char Char22"/>
    <w:qFormat/>
    <w:uiPriority w:val="0"/>
    <w:rPr>
      <w:rFonts w:ascii="宋体" w:hAnsi="宋体" w:eastAsia="宋体"/>
      <w:kern w:val="2"/>
      <w:sz w:val="21"/>
      <w:szCs w:val="24"/>
      <w:lang w:val="en-US" w:eastAsia="zh-CN"/>
    </w:rPr>
  </w:style>
  <w:style w:type="character" w:customStyle="1" w:styleId="122">
    <w:name w:val="Char Char25"/>
    <w:qFormat/>
    <w:uiPriority w:val="0"/>
    <w:rPr>
      <w:rFonts w:ascii="宋体" w:hAnsi="宋体" w:eastAsia="宋体"/>
      <w:i/>
      <w:iCs/>
      <w:kern w:val="2"/>
      <w:sz w:val="21"/>
      <w:szCs w:val="24"/>
      <w:lang w:val="en-US" w:eastAsia="zh-CN"/>
    </w:rPr>
  </w:style>
  <w:style w:type="character" w:customStyle="1" w:styleId="123">
    <w:name w:val="Char Char19"/>
    <w:qFormat/>
    <w:uiPriority w:val="0"/>
    <w:rPr>
      <w:rFonts w:ascii="宋体" w:hAnsi="宋体" w:eastAsia="宋体"/>
      <w:kern w:val="2"/>
      <w:sz w:val="21"/>
      <w:szCs w:val="24"/>
      <w:lang w:val="en-US" w:eastAsia="zh-CN"/>
    </w:rPr>
  </w:style>
  <w:style w:type="character" w:customStyle="1" w:styleId="124">
    <w:name w:val="Char Char3"/>
    <w:qFormat/>
    <w:uiPriority w:val="0"/>
    <w:rPr>
      <w:rFonts w:ascii="汉仪大宋简" w:eastAsia="汉仪大宋简"/>
      <w:kern w:val="28"/>
      <w:sz w:val="22"/>
      <w:szCs w:val="26"/>
    </w:rPr>
  </w:style>
  <w:style w:type="character" w:customStyle="1" w:styleId="125">
    <w:name w:val="HTML 定义1"/>
    <w:qFormat/>
    <w:uiPriority w:val="0"/>
    <w:rPr>
      <w:i/>
      <w:iCs/>
    </w:rPr>
  </w:style>
  <w:style w:type="character" w:customStyle="1" w:styleId="126">
    <w:name w:val="行号1"/>
    <w:qFormat/>
    <w:uiPriority w:val="0"/>
  </w:style>
  <w:style w:type="character" w:customStyle="1" w:styleId="127">
    <w:name w:val="注释标题 Char"/>
    <w:link w:val="128"/>
    <w:qFormat/>
    <w:uiPriority w:val="0"/>
    <w:rPr>
      <w:rFonts w:ascii="Times New Roman" w:hAnsi="Times New Roman"/>
      <w:szCs w:val="24"/>
      <w:lang w:val="en-US" w:eastAsia="zh-CN"/>
    </w:rPr>
  </w:style>
  <w:style w:type="paragraph" w:customStyle="1" w:styleId="128">
    <w:name w:val="注释标题1"/>
    <w:basedOn w:val="1"/>
    <w:next w:val="1"/>
    <w:link w:val="127"/>
    <w:qFormat/>
    <w:uiPriority w:val="0"/>
    <w:pPr>
      <w:jc w:val="center"/>
    </w:pPr>
    <w:rPr>
      <w:rFonts w:ascii="Times New Roman" w:hAnsi="Times New Roman" w:eastAsiaTheme="minorEastAsia" w:cstheme="minorBidi"/>
      <w:szCs w:val="24"/>
    </w:rPr>
  </w:style>
  <w:style w:type="character" w:customStyle="1" w:styleId="129">
    <w:name w:val="apple-style-span"/>
    <w:qFormat/>
    <w:uiPriority w:val="0"/>
  </w:style>
  <w:style w:type="character" w:customStyle="1" w:styleId="130">
    <w:name w:val="样式1 Char Char"/>
    <w:qFormat/>
    <w:uiPriority w:val="0"/>
    <w:rPr>
      <w:rFonts w:ascii="Times New Roman" w:hAnsi="Times New Roman" w:eastAsia="宋体" w:cs="宋体"/>
      <w:b/>
      <w:kern w:val="44"/>
      <w:sz w:val="52"/>
      <w:szCs w:val="52"/>
    </w:rPr>
  </w:style>
  <w:style w:type="character" w:customStyle="1" w:styleId="131">
    <w:name w:val="HTML 预设格式 Char"/>
    <w:link w:val="132"/>
    <w:qFormat/>
    <w:uiPriority w:val="0"/>
    <w:rPr>
      <w:rFonts w:ascii="Courier New" w:hAnsi="Courier New"/>
      <w:lang w:val="en-US" w:eastAsia="zh-CN"/>
    </w:rPr>
  </w:style>
  <w:style w:type="paragraph" w:customStyle="1" w:styleId="132">
    <w:name w:val="HTML 预设格式1"/>
    <w:basedOn w:val="1"/>
    <w:link w:val="131"/>
    <w:qFormat/>
    <w:uiPriority w:val="0"/>
    <w:rPr>
      <w:rFonts w:ascii="Courier New" w:hAnsi="Courier New" w:eastAsiaTheme="minorEastAsia" w:cstheme="minorBidi"/>
    </w:rPr>
  </w:style>
  <w:style w:type="character" w:customStyle="1" w:styleId="133">
    <w:name w:val="中元正文 Char Char"/>
    <w:link w:val="134"/>
    <w:qFormat/>
    <w:uiPriority w:val="0"/>
    <w:rPr>
      <w:rFonts w:ascii="Arial" w:hAnsi="Arial"/>
      <w:szCs w:val="24"/>
      <w:lang w:val="en-US" w:eastAsia="zh-CN"/>
    </w:rPr>
  </w:style>
  <w:style w:type="paragraph" w:customStyle="1" w:styleId="134">
    <w:name w:val="中元正文"/>
    <w:basedOn w:val="1"/>
    <w:link w:val="133"/>
    <w:qFormat/>
    <w:uiPriority w:val="0"/>
    <w:pPr>
      <w:spacing w:before="100" w:after="100" w:line="360" w:lineRule="auto"/>
      <w:ind w:firstLine="200" w:firstLineChars="200"/>
      <w:jc w:val="left"/>
    </w:pPr>
    <w:rPr>
      <w:rFonts w:ascii="Arial" w:hAnsi="Arial" w:eastAsiaTheme="minorEastAsia" w:cstheme="minorBidi"/>
      <w:szCs w:val="24"/>
    </w:rPr>
  </w:style>
  <w:style w:type="character" w:customStyle="1" w:styleId="135">
    <w:name w:val="表头 Char Char"/>
    <w:link w:val="136"/>
    <w:qFormat/>
    <w:uiPriority w:val="0"/>
    <w:rPr>
      <w:rFonts w:ascii="Times New Roman" w:hAnsi="Times New Roman" w:eastAsia="黑体"/>
      <w:szCs w:val="21"/>
    </w:rPr>
  </w:style>
  <w:style w:type="paragraph" w:customStyle="1" w:styleId="136">
    <w:name w:val="表头"/>
    <w:basedOn w:val="1"/>
    <w:link w:val="135"/>
    <w:qFormat/>
    <w:uiPriority w:val="0"/>
    <w:pPr>
      <w:topLinePunct/>
      <w:spacing w:before="160" w:after="60"/>
      <w:jc w:val="center"/>
    </w:pPr>
    <w:rPr>
      <w:rFonts w:ascii="Times New Roman" w:hAnsi="Times New Roman" w:eastAsia="黑体" w:cstheme="minorBidi"/>
      <w:szCs w:val="21"/>
    </w:rPr>
  </w:style>
  <w:style w:type="character" w:customStyle="1" w:styleId="137">
    <w:name w:val="标题 1 Char1"/>
    <w:qFormat/>
    <w:uiPriority w:val="0"/>
    <w:rPr>
      <w:rFonts w:ascii="Times New Roman" w:hAnsi="Times New Roman" w:eastAsia="汉仪大宋简" w:cs="Times New Roman"/>
      <w:kern w:val="44"/>
      <w:sz w:val="22"/>
    </w:rPr>
  </w:style>
  <w:style w:type="character" w:customStyle="1" w:styleId="138">
    <w:name w:val="Char Char10"/>
    <w:qFormat/>
    <w:uiPriority w:val="0"/>
    <w:rPr>
      <w:b/>
      <w:kern w:val="2"/>
      <w:sz w:val="28"/>
    </w:rPr>
  </w:style>
  <w:style w:type="character" w:customStyle="1" w:styleId="139">
    <w:name w:val="信息标题 Char"/>
    <w:link w:val="140"/>
    <w:qFormat/>
    <w:uiPriority w:val="0"/>
    <w:rPr>
      <w:rFonts w:ascii="Arial" w:hAnsi="Arial"/>
      <w:sz w:val="24"/>
      <w:szCs w:val="24"/>
      <w:shd w:val="pct20" w:color="auto" w:fill="auto"/>
      <w:lang w:val="en-US" w:eastAsia="zh-CN"/>
    </w:rPr>
  </w:style>
  <w:style w:type="paragraph" w:customStyle="1" w:styleId="140">
    <w:name w:val="信息标题1"/>
    <w:basedOn w:val="1"/>
    <w:link w:val="139"/>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eastAsiaTheme="minorEastAsia" w:cstheme="minorBidi"/>
      <w:sz w:val="24"/>
      <w:szCs w:val="24"/>
      <w:shd w:val="pct20" w:color="auto" w:fill="auto"/>
    </w:rPr>
  </w:style>
  <w:style w:type="character" w:customStyle="1" w:styleId="141">
    <w:name w:val="HTML 变量1"/>
    <w:qFormat/>
    <w:uiPriority w:val="0"/>
    <w:rPr>
      <w:i/>
      <w:iCs/>
    </w:rPr>
  </w:style>
  <w:style w:type="character" w:customStyle="1" w:styleId="142">
    <w:name w:val="Char Char20"/>
    <w:qFormat/>
    <w:uiPriority w:val="0"/>
    <w:rPr>
      <w:rFonts w:ascii="Arial" w:hAnsi="Arial" w:eastAsia="宋体" w:cs="Arial"/>
      <w:b/>
      <w:bCs/>
      <w:kern w:val="28"/>
      <w:sz w:val="32"/>
      <w:szCs w:val="32"/>
      <w:lang w:val="en-US" w:eastAsia="zh-CN"/>
    </w:rPr>
  </w:style>
  <w:style w:type="character" w:customStyle="1" w:styleId="143">
    <w:name w:val="HTML 地址 Char"/>
    <w:link w:val="144"/>
    <w:qFormat/>
    <w:uiPriority w:val="0"/>
    <w:rPr>
      <w:rFonts w:ascii="Times New Roman" w:hAnsi="Times New Roman"/>
      <w:i/>
      <w:iCs/>
      <w:szCs w:val="24"/>
      <w:lang w:val="en-US" w:eastAsia="zh-CN"/>
    </w:rPr>
  </w:style>
  <w:style w:type="paragraph" w:customStyle="1" w:styleId="144">
    <w:name w:val="HTML 地址1"/>
    <w:basedOn w:val="1"/>
    <w:link w:val="143"/>
    <w:qFormat/>
    <w:uiPriority w:val="0"/>
    <w:rPr>
      <w:rFonts w:ascii="Times New Roman" w:hAnsi="Times New Roman" w:eastAsiaTheme="minorEastAsia" w:cstheme="minorBidi"/>
      <w:i/>
      <w:iCs/>
      <w:szCs w:val="24"/>
    </w:rPr>
  </w:style>
  <w:style w:type="character" w:customStyle="1" w:styleId="145">
    <w:name w:val="章标题 1 Char Char"/>
    <w:qFormat/>
    <w:uiPriority w:val="0"/>
    <w:rPr>
      <w:rFonts w:eastAsia="宋体"/>
      <w:b/>
      <w:kern w:val="44"/>
      <w:sz w:val="24"/>
      <w:lang w:val="en-US" w:eastAsia="zh-CN"/>
    </w:rPr>
  </w:style>
  <w:style w:type="character" w:customStyle="1" w:styleId="146">
    <w:name w:val="B Char Char"/>
    <w:link w:val="147"/>
    <w:qFormat/>
    <w:uiPriority w:val="0"/>
    <w:rPr>
      <w:rFonts w:ascii="E-F1" w:hAnsi="Times New Roman" w:eastAsia="黑体"/>
      <w:szCs w:val="21"/>
      <w:lang w:val="en-US" w:eastAsia="zh-CN"/>
    </w:rPr>
  </w:style>
  <w:style w:type="paragraph" w:customStyle="1" w:styleId="147">
    <w:name w:val="B"/>
    <w:basedOn w:val="1"/>
    <w:link w:val="146"/>
    <w:qFormat/>
    <w:uiPriority w:val="0"/>
    <w:pPr>
      <w:tabs>
        <w:tab w:val="center" w:pos="4706"/>
        <w:tab w:val="right" w:pos="9044"/>
      </w:tabs>
      <w:topLinePunct/>
      <w:spacing w:before="160" w:after="60" w:line="312" w:lineRule="exact"/>
      <w:jc w:val="center"/>
    </w:pPr>
    <w:rPr>
      <w:rFonts w:ascii="E-F1" w:hAnsi="Times New Roman" w:eastAsia="黑体" w:cstheme="minorBidi"/>
      <w:szCs w:val="21"/>
    </w:rPr>
  </w:style>
  <w:style w:type="character" w:customStyle="1" w:styleId="148">
    <w:name w:val="Char Char21"/>
    <w:qFormat/>
    <w:uiPriority w:val="0"/>
    <w:rPr>
      <w:rFonts w:ascii="宋体" w:hAnsi="宋体" w:eastAsia="宋体"/>
      <w:kern w:val="2"/>
      <w:sz w:val="21"/>
      <w:szCs w:val="24"/>
      <w:lang w:val="en-US" w:eastAsia="zh-CN"/>
    </w:rPr>
  </w:style>
  <w:style w:type="character" w:customStyle="1" w:styleId="149">
    <w:name w:val="Char Char4"/>
    <w:qFormat/>
    <w:uiPriority w:val="0"/>
    <w:rPr>
      <w:rFonts w:ascii="宋体" w:hAnsi="宋体" w:eastAsia="宋体"/>
      <w:kern w:val="2"/>
      <w:sz w:val="21"/>
      <w:szCs w:val="24"/>
      <w:lang w:val="en-US" w:eastAsia="zh-CN"/>
    </w:rPr>
  </w:style>
  <w:style w:type="character" w:customStyle="1" w:styleId="150">
    <w:name w:val="Char Char Char Char Char Char Char Char Char"/>
    <w:qFormat/>
    <w:uiPriority w:val="0"/>
    <w:rPr>
      <w:rFonts w:ascii="宋体" w:hAnsi="宋体" w:eastAsia="宋体"/>
      <w:kern w:val="2"/>
      <w:sz w:val="21"/>
      <w:szCs w:val="24"/>
      <w:lang w:val="en-US" w:eastAsia="zh-CN"/>
    </w:rPr>
  </w:style>
  <w:style w:type="character" w:customStyle="1" w:styleId="151">
    <w:name w:val="正文文本 3 Char"/>
    <w:link w:val="152"/>
    <w:qFormat/>
    <w:uiPriority w:val="0"/>
    <w:rPr>
      <w:rFonts w:ascii="Times New Roman" w:hAnsi="Times New Roman"/>
      <w:sz w:val="16"/>
      <w:szCs w:val="16"/>
      <w:lang w:val="en-US" w:eastAsia="zh-CN"/>
    </w:rPr>
  </w:style>
  <w:style w:type="paragraph" w:customStyle="1" w:styleId="152">
    <w:name w:val="正文文本 31"/>
    <w:basedOn w:val="1"/>
    <w:link w:val="151"/>
    <w:qFormat/>
    <w:uiPriority w:val="0"/>
    <w:pPr>
      <w:spacing w:after="120"/>
    </w:pPr>
    <w:rPr>
      <w:rFonts w:ascii="Times New Roman" w:hAnsi="Times New Roman" w:eastAsiaTheme="minorEastAsia" w:cstheme="minorBidi"/>
      <w:sz w:val="16"/>
      <w:szCs w:val="16"/>
    </w:rPr>
  </w:style>
  <w:style w:type="character" w:customStyle="1" w:styleId="153">
    <w:name w:val="一级标题 Char Char"/>
    <w:qFormat/>
    <w:uiPriority w:val="0"/>
    <w:rPr>
      <w:rFonts w:ascii="隶书" w:eastAsia="黑体"/>
      <w:b/>
      <w:kern w:val="2"/>
      <w:sz w:val="30"/>
      <w:szCs w:val="32"/>
      <w:lang w:val="en-US" w:eastAsia="zh-CN"/>
    </w:rPr>
  </w:style>
  <w:style w:type="character" w:customStyle="1" w:styleId="154">
    <w:name w:val="font51"/>
    <w:qFormat/>
    <w:uiPriority w:val="0"/>
    <w:rPr>
      <w:rFonts w:hint="eastAsia" w:ascii="宋体" w:hAnsi="宋体" w:eastAsia="宋体" w:cs="宋体"/>
      <w:color w:val="000000"/>
      <w:sz w:val="22"/>
      <w:szCs w:val="22"/>
      <w:u w:val="none"/>
    </w:rPr>
  </w:style>
  <w:style w:type="character" w:customStyle="1" w:styleId="155">
    <w:name w:val="Char Char7"/>
    <w:qFormat/>
    <w:uiPriority w:val="0"/>
    <w:rPr>
      <w:b/>
      <w:kern w:val="44"/>
      <w:sz w:val="44"/>
    </w:rPr>
  </w:style>
  <w:style w:type="character" w:customStyle="1" w:styleId="156">
    <w:name w:val="附录一 Char Char"/>
    <w:link w:val="157"/>
    <w:qFormat/>
    <w:uiPriority w:val="0"/>
    <w:rPr>
      <w:rFonts w:ascii="EU-F1" w:hAnsi="Times New Roman" w:eastAsia="黑体" w:cs="Courier New"/>
      <w:szCs w:val="21"/>
      <w:lang w:val="en-US" w:eastAsia="zh-CN"/>
    </w:rPr>
  </w:style>
  <w:style w:type="paragraph" w:customStyle="1" w:styleId="157">
    <w:name w:val="附录一"/>
    <w:basedOn w:val="106"/>
    <w:link w:val="156"/>
    <w:qFormat/>
    <w:uiPriority w:val="0"/>
    <w:pPr>
      <w:spacing w:line="480" w:lineRule="auto"/>
    </w:pPr>
    <w:rPr>
      <w:rFonts w:ascii="EU-F1" w:hAnsi="Times New Roman" w:eastAsia="黑体"/>
    </w:rPr>
  </w:style>
  <w:style w:type="character" w:customStyle="1" w:styleId="158">
    <w:name w:val="国网标准正文 Char Char"/>
    <w:link w:val="159"/>
    <w:qFormat/>
    <w:uiPriority w:val="0"/>
    <w:rPr>
      <w:rFonts w:ascii="宋体" w:hAnsi="宋体"/>
      <w:szCs w:val="28"/>
      <w:lang w:val="en-US" w:eastAsia="zh-CN"/>
    </w:rPr>
  </w:style>
  <w:style w:type="paragraph" w:customStyle="1" w:styleId="159">
    <w:name w:val="国网标准正文"/>
    <w:basedOn w:val="1"/>
    <w:link w:val="158"/>
    <w:qFormat/>
    <w:uiPriority w:val="0"/>
    <w:pPr>
      <w:tabs>
        <w:tab w:val="left" w:pos="2700"/>
      </w:tabs>
      <w:adjustRightInd w:val="0"/>
      <w:snapToGrid w:val="0"/>
      <w:spacing w:line="312" w:lineRule="exact"/>
      <w:ind w:firstLine="420" w:firstLineChars="200"/>
      <w:textAlignment w:val="center"/>
    </w:pPr>
    <w:rPr>
      <w:rFonts w:ascii="宋体" w:hAnsi="宋体" w:eastAsiaTheme="minorEastAsia" w:cstheme="minorBidi"/>
      <w:szCs w:val="28"/>
    </w:rPr>
  </w:style>
  <w:style w:type="character" w:customStyle="1" w:styleId="160">
    <w:name w:val="正文首行缩进 2 Char"/>
    <w:link w:val="161"/>
    <w:qFormat/>
    <w:uiPriority w:val="0"/>
    <w:rPr>
      <w:rFonts w:ascii="Times New Roman" w:hAnsi="Times New Roman"/>
      <w:szCs w:val="24"/>
      <w:lang w:val="en-US" w:eastAsia="zh-CN"/>
    </w:rPr>
  </w:style>
  <w:style w:type="paragraph" w:customStyle="1" w:styleId="161">
    <w:name w:val="正文文本首行缩进 21"/>
    <w:basedOn w:val="162"/>
    <w:link w:val="160"/>
    <w:qFormat/>
    <w:uiPriority w:val="0"/>
    <w:pPr>
      <w:ind w:firstLine="420"/>
    </w:pPr>
  </w:style>
  <w:style w:type="paragraph" w:customStyle="1" w:styleId="162">
    <w:name w:val="正文文本缩进1"/>
    <w:basedOn w:val="1"/>
    <w:link w:val="163"/>
    <w:qFormat/>
    <w:uiPriority w:val="0"/>
    <w:pPr>
      <w:spacing w:after="120"/>
      <w:ind w:left="420"/>
    </w:pPr>
    <w:rPr>
      <w:rFonts w:ascii="Times New Roman" w:hAnsi="Times New Roman" w:eastAsiaTheme="minorEastAsia" w:cstheme="minorBidi"/>
      <w:szCs w:val="24"/>
    </w:rPr>
  </w:style>
  <w:style w:type="character" w:customStyle="1" w:styleId="163">
    <w:name w:val="正文文本缩进 Char1"/>
    <w:link w:val="162"/>
    <w:qFormat/>
    <w:uiPriority w:val="0"/>
    <w:rPr>
      <w:rFonts w:ascii="Times New Roman" w:hAnsi="Times New Roman"/>
      <w:szCs w:val="24"/>
      <w:lang w:val="en-US" w:eastAsia="zh-CN"/>
    </w:rPr>
  </w:style>
  <w:style w:type="character" w:customStyle="1" w:styleId="164">
    <w:name w:val="样式6 Char Char"/>
    <w:link w:val="165"/>
    <w:qFormat/>
    <w:uiPriority w:val="0"/>
    <w:rPr>
      <w:rFonts w:ascii="Times New Roman" w:hAnsi="Times New Roman" w:eastAsia="黑体"/>
      <w:szCs w:val="21"/>
    </w:rPr>
  </w:style>
  <w:style w:type="paragraph" w:customStyle="1" w:styleId="165">
    <w:name w:val="样式6"/>
    <w:basedOn w:val="1"/>
    <w:link w:val="164"/>
    <w:qFormat/>
    <w:uiPriority w:val="0"/>
    <w:pPr>
      <w:topLinePunct/>
      <w:spacing w:before="160" w:after="60"/>
      <w:jc w:val="center"/>
    </w:pPr>
    <w:rPr>
      <w:rFonts w:ascii="Times New Roman" w:hAnsi="Times New Roman" w:eastAsia="黑体" w:cstheme="minorBidi"/>
      <w:szCs w:val="21"/>
    </w:rPr>
  </w:style>
  <w:style w:type="character" w:customStyle="1" w:styleId="166">
    <w:name w:val="HTML 代码1"/>
    <w:qFormat/>
    <w:uiPriority w:val="0"/>
    <w:rPr>
      <w:rFonts w:ascii="Courier New" w:hAnsi="Courier New" w:cs="Courier New"/>
      <w:sz w:val="20"/>
      <w:szCs w:val="20"/>
    </w:rPr>
  </w:style>
  <w:style w:type="character" w:customStyle="1" w:styleId="167">
    <w:name w:val="二级节名 Char"/>
    <w:qFormat/>
    <w:uiPriority w:val="0"/>
    <w:rPr>
      <w:rFonts w:eastAsia="宋体"/>
      <w:b/>
      <w:bCs/>
      <w:kern w:val="2"/>
      <w:sz w:val="32"/>
      <w:szCs w:val="32"/>
      <w:lang w:val="en-US" w:eastAsia="zh-CN"/>
    </w:rPr>
  </w:style>
  <w:style w:type="character" w:customStyle="1" w:styleId="168">
    <w:name w:val="手改 Char Char"/>
    <w:qFormat/>
    <w:uiPriority w:val="0"/>
    <w:rPr>
      <w:kern w:val="2"/>
      <w:sz w:val="21"/>
      <w:szCs w:val="24"/>
    </w:rPr>
  </w:style>
  <w:style w:type="character" w:customStyle="1" w:styleId="169">
    <w:name w:val="文本 Char Char"/>
    <w:link w:val="170"/>
    <w:qFormat/>
    <w:uiPriority w:val="0"/>
    <w:rPr>
      <w:rFonts w:ascii="Times New Roman" w:hAnsi="Times New Roman"/>
      <w:sz w:val="24"/>
      <w:szCs w:val="24"/>
    </w:rPr>
  </w:style>
  <w:style w:type="paragraph" w:customStyle="1" w:styleId="170">
    <w:name w:val="文本"/>
    <w:basedOn w:val="1"/>
    <w:link w:val="169"/>
    <w:qFormat/>
    <w:uiPriority w:val="0"/>
    <w:pPr>
      <w:spacing w:line="360" w:lineRule="auto"/>
    </w:pPr>
    <w:rPr>
      <w:rFonts w:ascii="Times New Roman" w:hAnsi="Times New Roman" w:eastAsiaTheme="minorEastAsia" w:cstheme="minorBidi"/>
      <w:sz w:val="24"/>
      <w:szCs w:val="24"/>
    </w:rPr>
  </w:style>
  <w:style w:type="character" w:customStyle="1" w:styleId="171">
    <w:name w:val="b Char Char"/>
    <w:link w:val="172"/>
    <w:qFormat/>
    <w:uiPriority w:val="0"/>
    <w:rPr>
      <w:rFonts w:ascii="Arial" w:hAnsi="Arial" w:eastAsia="黑体"/>
      <w:szCs w:val="21"/>
      <w:lang w:val="en-US" w:eastAsia="zh-CN"/>
    </w:rPr>
  </w:style>
  <w:style w:type="paragraph" w:customStyle="1" w:styleId="172">
    <w:name w:val="b"/>
    <w:basedOn w:val="136"/>
    <w:link w:val="171"/>
    <w:qFormat/>
    <w:uiPriority w:val="0"/>
    <w:pPr>
      <w:tabs>
        <w:tab w:val="center" w:pos="4706"/>
        <w:tab w:val="right" w:pos="9044"/>
      </w:tabs>
      <w:spacing w:line="312" w:lineRule="exact"/>
    </w:pPr>
    <w:rPr>
      <w:rFonts w:ascii="Arial" w:hAnsi="Arial"/>
    </w:rPr>
  </w:style>
  <w:style w:type="character" w:customStyle="1" w:styleId="173">
    <w:name w:val="D5 Char Char"/>
    <w:link w:val="174"/>
    <w:qFormat/>
    <w:uiPriority w:val="0"/>
    <w:rPr>
      <w:rFonts w:ascii="Times New Roman" w:hAnsi="Times New Roman"/>
      <w:szCs w:val="24"/>
      <w:lang w:val="en-US" w:eastAsia="zh-CN"/>
    </w:rPr>
  </w:style>
  <w:style w:type="paragraph" w:customStyle="1" w:styleId="174">
    <w:name w:val="D5"/>
    <w:basedOn w:val="1"/>
    <w:link w:val="173"/>
    <w:qFormat/>
    <w:uiPriority w:val="0"/>
    <w:pPr>
      <w:tabs>
        <w:tab w:val="left" w:pos="924"/>
      </w:tabs>
      <w:topLinePunct/>
      <w:spacing w:line="312" w:lineRule="exact"/>
      <w:ind w:left="908" w:hanging="488"/>
    </w:pPr>
    <w:rPr>
      <w:rFonts w:ascii="Times New Roman" w:hAnsi="Times New Roman" w:eastAsiaTheme="minorEastAsia" w:cstheme="minorBidi"/>
      <w:szCs w:val="24"/>
    </w:rPr>
  </w:style>
  <w:style w:type="character" w:customStyle="1" w:styleId="175">
    <w:name w:val="3z Char Char"/>
    <w:link w:val="176"/>
    <w:qFormat/>
    <w:uiPriority w:val="0"/>
    <w:rPr>
      <w:rFonts w:ascii="EU-F1" w:eastAsia="黑体"/>
      <w:szCs w:val="21"/>
    </w:rPr>
  </w:style>
  <w:style w:type="paragraph" w:customStyle="1" w:styleId="176">
    <w:name w:val="3z"/>
    <w:basedOn w:val="1"/>
    <w:link w:val="175"/>
    <w:qFormat/>
    <w:uiPriority w:val="0"/>
    <w:pPr>
      <w:topLinePunct/>
      <w:spacing w:line="312" w:lineRule="exact"/>
    </w:pPr>
    <w:rPr>
      <w:rFonts w:ascii="EU-F1" w:eastAsia="黑体" w:hAnsiTheme="minorHAnsi" w:cstheme="minorBidi"/>
      <w:szCs w:val="21"/>
    </w:rPr>
  </w:style>
  <w:style w:type="character" w:customStyle="1" w:styleId="177">
    <w:name w:val="文档结构图 Char"/>
    <w:link w:val="178"/>
    <w:qFormat/>
    <w:uiPriority w:val="0"/>
    <w:rPr>
      <w:rFonts w:ascii="Tahoma" w:hAnsi="Tahoma"/>
      <w:sz w:val="16"/>
      <w:szCs w:val="16"/>
      <w:lang w:val="en-US" w:eastAsia="zh-CN"/>
    </w:rPr>
  </w:style>
  <w:style w:type="paragraph" w:customStyle="1" w:styleId="178">
    <w:name w:val="文档结构图1"/>
    <w:basedOn w:val="1"/>
    <w:link w:val="177"/>
    <w:qFormat/>
    <w:uiPriority w:val="0"/>
    <w:rPr>
      <w:rFonts w:ascii="Tahoma" w:hAnsi="Tahoma" w:eastAsiaTheme="minorEastAsia" w:cstheme="minorBidi"/>
      <w:sz w:val="16"/>
      <w:szCs w:val="16"/>
    </w:rPr>
  </w:style>
  <w:style w:type="character" w:customStyle="1" w:styleId="179">
    <w:name w:val="2z Char Char Char"/>
    <w:qFormat/>
    <w:uiPriority w:val="0"/>
    <w:rPr>
      <w:rFonts w:ascii="EU-F1" w:eastAsia="黑体"/>
      <w:kern w:val="21"/>
      <w:sz w:val="21"/>
      <w:szCs w:val="21"/>
      <w:lang w:val="en-US" w:eastAsia="zh-CN"/>
    </w:rPr>
  </w:style>
  <w:style w:type="character" w:customStyle="1" w:styleId="180">
    <w:name w:val="脚注文本 Char Char"/>
    <w:qFormat/>
    <w:uiPriority w:val="0"/>
    <w:rPr>
      <w:kern w:val="2"/>
      <w:sz w:val="18"/>
      <w:szCs w:val="18"/>
    </w:rPr>
  </w:style>
  <w:style w:type="character" w:customStyle="1" w:styleId="181">
    <w:name w:val="12 Char Char"/>
    <w:link w:val="182"/>
    <w:qFormat/>
    <w:uiPriority w:val="0"/>
    <w:rPr>
      <w:rFonts w:ascii="Times New Roman" w:hAnsi="Times New Roman"/>
      <w:szCs w:val="21"/>
      <w:lang w:val="en-US" w:eastAsia="zh-CN"/>
    </w:rPr>
  </w:style>
  <w:style w:type="paragraph" w:customStyle="1" w:styleId="182">
    <w:name w:val="12"/>
    <w:basedOn w:val="113"/>
    <w:link w:val="181"/>
    <w:qFormat/>
    <w:uiPriority w:val="0"/>
    <w:pPr>
      <w:ind w:left="540" w:leftChars="400" w:hanging="140" w:hangingChars="140"/>
    </w:pPr>
  </w:style>
  <w:style w:type="character" w:customStyle="1" w:styleId="183">
    <w:name w:val="jl 正文 Char Char Char Char"/>
    <w:link w:val="184"/>
    <w:qFormat/>
    <w:uiPriority w:val="0"/>
    <w:rPr>
      <w:rFonts w:ascii="宋体" w:hAnsi="Times New Roman"/>
      <w:sz w:val="24"/>
      <w:szCs w:val="24"/>
    </w:rPr>
  </w:style>
  <w:style w:type="paragraph" w:customStyle="1" w:styleId="184">
    <w:name w:val="jl 正文 Char Char"/>
    <w:basedOn w:val="1"/>
    <w:link w:val="183"/>
    <w:qFormat/>
    <w:uiPriority w:val="0"/>
    <w:pPr>
      <w:autoSpaceDE w:val="0"/>
      <w:autoSpaceDN w:val="0"/>
      <w:adjustRightInd w:val="0"/>
      <w:ind w:firstLine="200" w:firstLineChars="200"/>
      <w:jc w:val="left"/>
      <w:textAlignment w:val="baseline"/>
    </w:pPr>
    <w:rPr>
      <w:rFonts w:ascii="宋体" w:hAnsi="Times New Roman" w:eastAsiaTheme="minorEastAsia" w:cstheme="minorBidi"/>
      <w:sz w:val="24"/>
      <w:szCs w:val="24"/>
    </w:rPr>
  </w:style>
  <w:style w:type="character" w:customStyle="1" w:styleId="185">
    <w:name w:val="h Char"/>
    <w:qFormat/>
    <w:uiPriority w:val="0"/>
    <w:rPr>
      <w:rFonts w:eastAsia="宋体"/>
      <w:kern w:val="2"/>
      <w:sz w:val="18"/>
      <w:szCs w:val="18"/>
      <w:lang w:val="en-US" w:eastAsia="zh-CN"/>
    </w:rPr>
  </w:style>
  <w:style w:type="character" w:customStyle="1" w:styleId="186">
    <w:name w:val="签名 Char"/>
    <w:link w:val="187"/>
    <w:qFormat/>
    <w:uiPriority w:val="0"/>
    <w:rPr>
      <w:rFonts w:ascii="Times New Roman" w:hAnsi="Times New Roman"/>
      <w:szCs w:val="24"/>
      <w:lang w:val="en-US" w:eastAsia="zh-CN"/>
    </w:rPr>
  </w:style>
  <w:style w:type="paragraph" w:customStyle="1" w:styleId="187">
    <w:name w:val="签名1"/>
    <w:basedOn w:val="1"/>
    <w:link w:val="186"/>
    <w:qFormat/>
    <w:uiPriority w:val="0"/>
    <w:pPr>
      <w:ind w:left="4320"/>
    </w:pPr>
    <w:rPr>
      <w:rFonts w:ascii="Times New Roman" w:hAnsi="Times New Roman" w:eastAsiaTheme="minorEastAsia" w:cstheme="minorBidi"/>
      <w:szCs w:val="24"/>
    </w:rPr>
  </w:style>
  <w:style w:type="character" w:customStyle="1" w:styleId="188">
    <w:name w:val="D3 Char Char"/>
    <w:link w:val="189"/>
    <w:qFormat/>
    <w:uiPriority w:val="0"/>
    <w:rPr>
      <w:rFonts w:ascii="Times New Roman" w:hAnsi="Times New Roman"/>
      <w:szCs w:val="21"/>
      <w:lang w:val="en-US" w:eastAsia="zh-CN"/>
    </w:rPr>
  </w:style>
  <w:style w:type="paragraph" w:customStyle="1" w:styleId="189">
    <w:name w:val="D3"/>
    <w:basedOn w:val="91"/>
    <w:link w:val="188"/>
    <w:qFormat/>
    <w:uiPriority w:val="0"/>
    <w:pPr>
      <w:topLinePunct/>
      <w:spacing w:line="312" w:lineRule="exact"/>
    </w:pPr>
    <w:rPr>
      <w:rFonts w:eastAsiaTheme="minorEastAsia" w:cstheme="minorBidi"/>
      <w:szCs w:val="21"/>
    </w:rPr>
  </w:style>
  <w:style w:type="character" w:customStyle="1" w:styleId="190">
    <w:name w:val="正文格式 Char Char"/>
    <w:link w:val="191"/>
    <w:qFormat/>
    <w:uiPriority w:val="0"/>
    <w:rPr>
      <w:rFonts w:ascii="宋体" w:hAnsi="宋体"/>
      <w:bCs/>
      <w:szCs w:val="21"/>
    </w:rPr>
  </w:style>
  <w:style w:type="paragraph" w:customStyle="1" w:styleId="191">
    <w:name w:val="正文格式"/>
    <w:basedOn w:val="1"/>
    <w:link w:val="190"/>
    <w:qFormat/>
    <w:uiPriority w:val="0"/>
    <w:pPr>
      <w:topLinePunct/>
      <w:ind w:firstLine="420" w:firstLineChars="200"/>
    </w:pPr>
    <w:rPr>
      <w:rFonts w:ascii="宋体" w:hAnsi="宋体" w:eastAsiaTheme="minorEastAsia" w:cstheme="minorBidi"/>
      <w:bCs/>
      <w:szCs w:val="21"/>
    </w:rPr>
  </w:style>
  <w:style w:type="character" w:customStyle="1" w:styleId="192">
    <w:name w:val="zt Char Char"/>
    <w:link w:val="193"/>
    <w:qFormat/>
    <w:uiPriority w:val="0"/>
    <w:rPr>
      <w:rFonts w:ascii="EU-F1" w:hAnsi="Times New Roman" w:eastAsia="EU-F1"/>
      <w:bCs/>
      <w:szCs w:val="21"/>
      <w:lang w:val="en-US" w:eastAsia="zh-CN"/>
    </w:rPr>
  </w:style>
  <w:style w:type="paragraph" w:customStyle="1" w:styleId="193">
    <w:name w:val="zt"/>
    <w:basedOn w:val="1"/>
    <w:link w:val="192"/>
    <w:qFormat/>
    <w:uiPriority w:val="0"/>
    <w:pPr>
      <w:overflowPunct w:val="0"/>
      <w:topLinePunct/>
      <w:snapToGrid w:val="0"/>
      <w:spacing w:line="312" w:lineRule="exact"/>
    </w:pPr>
    <w:rPr>
      <w:rFonts w:ascii="EU-F1" w:hAnsi="Times New Roman" w:eastAsia="EU-F1" w:cstheme="minorBidi"/>
      <w:bCs/>
      <w:szCs w:val="21"/>
    </w:rPr>
  </w:style>
  <w:style w:type="character" w:customStyle="1" w:styleId="194">
    <w:name w:val="三级标题 Char Char"/>
    <w:qFormat/>
    <w:uiPriority w:val="0"/>
    <w:rPr>
      <w:rFonts w:eastAsia="宋体"/>
      <w:b/>
      <w:sz w:val="24"/>
      <w:lang w:val="en-US" w:eastAsia="zh-CN"/>
    </w:rPr>
  </w:style>
  <w:style w:type="character" w:customStyle="1" w:styleId="195">
    <w:name w:val="font91"/>
    <w:qFormat/>
    <w:uiPriority w:val="0"/>
    <w:rPr>
      <w:rFonts w:hint="eastAsia" w:ascii="宋体" w:hAnsi="宋体" w:eastAsia="宋体" w:cs="宋体"/>
      <w:b/>
      <w:color w:val="000000"/>
      <w:sz w:val="24"/>
      <w:szCs w:val="24"/>
      <w:u w:val="none"/>
    </w:rPr>
  </w:style>
  <w:style w:type="character" w:customStyle="1" w:styleId="196">
    <w:name w:val="标题 3 + 四 段前: 0 磅 段后: 0 磅 行距: 1.5 倍行距 Char Char"/>
    <w:link w:val="197"/>
    <w:qFormat/>
    <w:uiPriority w:val="0"/>
    <w:rPr>
      <w:rFonts w:ascii="Times New Roman" w:hAnsi="Times New Roman"/>
      <w:b/>
      <w:bCs/>
      <w:sz w:val="28"/>
      <w:szCs w:val="28"/>
      <w:lang w:val="en-US" w:eastAsia="zh-CN"/>
    </w:rPr>
  </w:style>
  <w:style w:type="paragraph" w:customStyle="1" w:styleId="197">
    <w:name w:val="标题 3 + 四 段前: 0 磅 段后: 0 磅 行距: 1.5 倍行距"/>
    <w:basedOn w:val="7"/>
    <w:next w:val="7"/>
    <w:link w:val="196"/>
    <w:qFormat/>
    <w:uiPriority w:val="0"/>
    <w:pPr>
      <w:numPr>
        <w:numId w:val="0"/>
      </w:numPr>
      <w:topLinePunct/>
    </w:pPr>
    <w:rPr>
      <w:rFonts w:eastAsiaTheme="minorEastAsia" w:cstheme="minorBidi"/>
      <w:sz w:val="28"/>
      <w:szCs w:val="28"/>
    </w:rPr>
  </w:style>
  <w:style w:type="character" w:customStyle="1" w:styleId="198">
    <w:name w:val="日期 Char"/>
    <w:link w:val="199"/>
    <w:qFormat/>
    <w:uiPriority w:val="0"/>
    <w:rPr>
      <w:rFonts w:ascii="Times New Roman" w:hAnsi="Times New Roman"/>
      <w:szCs w:val="24"/>
      <w:lang w:val="en-US" w:eastAsia="zh-CN"/>
    </w:rPr>
  </w:style>
  <w:style w:type="paragraph" w:customStyle="1" w:styleId="199">
    <w:name w:val="日期1"/>
    <w:basedOn w:val="1"/>
    <w:next w:val="1"/>
    <w:link w:val="198"/>
    <w:qFormat/>
    <w:uiPriority w:val="0"/>
    <w:pPr>
      <w:ind w:left="100" w:leftChars="2500"/>
    </w:pPr>
    <w:rPr>
      <w:rFonts w:ascii="Times New Roman" w:hAnsi="Times New Roman" w:eastAsiaTheme="minorEastAsia" w:cstheme="minorBidi"/>
      <w:szCs w:val="24"/>
    </w:rPr>
  </w:style>
  <w:style w:type="character" w:customStyle="1" w:styleId="200">
    <w:name w:val="正文文本 2 Char"/>
    <w:link w:val="201"/>
    <w:qFormat/>
    <w:uiPriority w:val="0"/>
    <w:rPr>
      <w:rFonts w:ascii="Times New Roman" w:hAnsi="Times New Roman"/>
      <w:szCs w:val="24"/>
      <w:lang w:val="en-US" w:eastAsia="zh-CN"/>
    </w:rPr>
  </w:style>
  <w:style w:type="paragraph" w:customStyle="1" w:styleId="201">
    <w:name w:val="正文文本 21"/>
    <w:basedOn w:val="1"/>
    <w:link w:val="200"/>
    <w:qFormat/>
    <w:uiPriority w:val="0"/>
    <w:pPr>
      <w:spacing w:after="120" w:line="480" w:lineRule="auto"/>
    </w:pPr>
    <w:rPr>
      <w:rFonts w:ascii="Times New Roman" w:hAnsi="Times New Roman" w:eastAsiaTheme="minorEastAsia" w:cstheme="minorBidi"/>
      <w:szCs w:val="24"/>
    </w:rPr>
  </w:style>
  <w:style w:type="character" w:customStyle="1" w:styleId="202">
    <w:name w:val="Bgg Char Char"/>
    <w:link w:val="203"/>
    <w:qFormat/>
    <w:uiPriority w:val="0"/>
    <w:rPr>
      <w:rFonts w:ascii="Times New Roman" w:hAnsi="宋体"/>
      <w:color w:val="000000"/>
      <w:kern w:val="21"/>
      <w:sz w:val="18"/>
      <w:szCs w:val="18"/>
      <w:lang w:val="en-US" w:eastAsia="zh-CN"/>
    </w:rPr>
  </w:style>
  <w:style w:type="paragraph" w:customStyle="1" w:styleId="203">
    <w:name w:val="Bgg"/>
    <w:basedOn w:val="1"/>
    <w:link w:val="202"/>
    <w:qFormat/>
    <w:uiPriority w:val="0"/>
    <w:pPr>
      <w:topLinePunct/>
      <w:snapToGrid w:val="0"/>
      <w:jc w:val="center"/>
    </w:pPr>
    <w:rPr>
      <w:rFonts w:ascii="Times New Roman" w:hAnsi="宋体" w:eastAsiaTheme="minorEastAsia" w:cstheme="minorBidi"/>
      <w:color w:val="000000"/>
      <w:kern w:val="21"/>
      <w:sz w:val="18"/>
      <w:szCs w:val="18"/>
    </w:rPr>
  </w:style>
  <w:style w:type="character" w:customStyle="1" w:styleId="204">
    <w:name w:val="zt Char Char Char"/>
    <w:qFormat/>
    <w:uiPriority w:val="0"/>
    <w:rPr>
      <w:rFonts w:ascii="EU-F1" w:eastAsia="EU-F1"/>
      <w:bCs/>
      <w:kern w:val="2"/>
      <w:sz w:val="21"/>
      <w:szCs w:val="21"/>
      <w:lang w:val="en-US" w:eastAsia="zh-CN"/>
    </w:rPr>
  </w:style>
  <w:style w:type="character" w:customStyle="1" w:styleId="205">
    <w:name w:val="F1 Char Char"/>
    <w:link w:val="206"/>
    <w:qFormat/>
    <w:uiPriority w:val="0"/>
    <w:rPr>
      <w:rFonts w:ascii="EU-F1" w:hAnsi="Times New Roman" w:eastAsia="黑体"/>
      <w:szCs w:val="21"/>
      <w:lang w:val="en-US" w:eastAsia="zh-CN"/>
    </w:rPr>
  </w:style>
  <w:style w:type="paragraph" w:customStyle="1" w:styleId="206">
    <w:name w:val="F1"/>
    <w:basedOn w:val="105"/>
    <w:link w:val="205"/>
    <w:qFormat/>
    <w:uiPriority w:val="0"/>
    <w:pPr>
      <w:topLinePunct/>
    </w:pPr>
    <w:rPr>
      <w:kern w:val="2"/>
    </w:rPr>
  </w:style>
  <w:style w:type="character" w:customStyle="1" w:styleId="207">
    <w:name w:val="HTML 打字机1"/>
    <w:qFormat/>
    <w:uiPriority w:val="0"/>
    <w:rPr>
      <w:rFonts w:ascii="Courier New" w:hAnsi="Courier New" w:cs="Courier New"/>
      <w:sz w:val="20"/>
      <w:szCs w:val="20"/>
    </w:rPr>
  </w:style>
  <w:style w:type="character" w:customStyle="1" w:styleId="208">
    <w:name w:val="样式 标题 1 + 加粗 Char Char"/>
    <w:link w:val="209"/>
    <w:qFormat/>
    <w:uiPriority w:val="0"/>
    <w:rPr>
      <w:rFonts w:eastAsia="黑体"/>
      <w:b/>
      <w:kern w:val="44"/>
      <w:sz w:val="28"/>
      <w:szCs w:val="18"/>
    </w:rPr>
  </w:style>
  <w:style w:type="paragraph" w:customStyle="1" w:styleId="209">
    <w:name w:val="样式 标题 1 + 加粗"/>
    <w:basedOn w:val="5"/>
    <w:link w:val="208"/>
    <w:qFormat/>
    <w:uiPriority w:val="0"/>
    <w:pPr>
      <w:tabs>
        <w:tab w:val="clear" w:pos="1440"/>
      </w:tabs>
      <w:spacing w:before="312" w:beforeLines="100" w:after="312" w:afterLines="100" w:line="240" w:lineRule="auto"/>
    </w:pPr>
    <w:rPr>
      <w:rFonts w:eastAsia="黑体" w:asciiTheme="minorHAnsi" w:hAnsiTheme="minorHAnsi" w:cstheme="minorBidi"/>
      <w:sz w:val="28"/>
      <w:szCs w:val="18"/>
    </w:rPr>
  </w:style>
  <w:style w:type="character" w:customStyle="1" w:styleId="210">
    <w:name w:val="EU Char Char"/>
    <w:link w:val="211"/>
    <w:qFormat/>
    <w:uiPriority w:val="0"/>
    <w:rPr>
      <w:rFonts w:ascii="Times New Roman" w:hAnsi="Times New Roman"/>
      <w:b/>
      <w:bCs/>
      <w:snapToGrid w:val="0"/>
      <w:szCs w:val="24"/>
      <w:lang w:val="en-US" w:eastAsia="zh-CN"/>
    </w:rPr>
  </w:style>
  <w:style w:type="paragraph" w:customStyle="1" w:styleId="211">
    <w:name w:val="EU"/>
    <w:basedOn w:val="1"/>
    <w:link w:val="210"/>
    <w:qFormat/>
    <w:uiPriority w:val="0"/>
    <w:pPr>
      <w:topLinePunct/>
      <w:spacing w:line="312" w:lineRule="exact"/>
      <w:ind w:firstLine="420"/>
    </w:pPr>
    <w:rPr>
      <w:rFonts w:ascii="Times New Roman" w:hAnsi="Times New Roman" w:eastAsiaTheme="minorEastAsia" w:cstheme="minorBidi"/>
      <w:b/>
      <w:bCs/>
      <w:snapToGrid w:val="0"/>
      <w:szCs w:val="24"/>
    </w:rPr>
  </w:style>
  <w:style w:type="character" w:customStyle="1" w:styleId="212">
    <w:name w:val="font01"/>
    <w:qFormat/>
    <w:uiPriority w:val="0"/>
    <w:rPr>
      <w:rFonts w:hint="eastAsia" w:ascii="宋体" w:hAnsi="宋体" w:eastAsia="宋体" w:cs="宋体"/>
      <w:color w:val="00B0F0"/>
      <w:sz w:val="22"/>
      <w:szCs w:val="22"/>
      <w:u w:val="none"/>
    </w:rPr>
  </w:style>
  <w:style w:type="character" w:customStyle="1" w:styleId="213">
    <w:name w:val="页眉 Char2"/>
    <w:qFormat/>
    <w:uiPriority w:val="0"/>
    <w:rPr>
      <w:rFonts w:ascii="Times New Roman" w:hAnsi="Times New Roman"/>
      <w:kern w:val="2"/>
      <w:sz w:val="21"/>
      <w:szCs w:val="24"/>
      <w:lang w:val="en-US" w:eastAsia="zh-CN"/>
    </w:rPr>
  </w:style>
  <w:style w:type="character" w:customStyle="1" w:styleId="214">
    <w:name w:val="正文文本缩进 2 Char"/>
    <w:link w:val="215"/>
    <w:qFormat/>
    <w:uiPriority w:val="0"/>
    <w:rPr>
      <w:rFonts w:ascii="宋体" w:hAnsi="Times New Roman"/>
      <w:color w:val="000000"/>
      <w:sz w:val="24"/>
      <w:szCs w:val="24"/>
    </w:rPr>
  </w:style>
  <w:style w:type="paragraph" w:customStyle="1" w:styleId="215">
    <w:name w:val="正文文本缩进 21"/>
    <w:basedOn w:val="1"/>
    <w:link w:val="214"/>
    <w:qFormat/>
    <w:uiPriority w:val="0"/>
    <w:pPr>
      <w:autoSpaceDE w:val="0"/>
      <w:autoSpaceDN w:val="0"/>
      <w:adjustRightInd w:val="0"/>
      <w:spacing w:line="360" w:lineRule="auto"/>
      <w:ind w:firstLine="480" w:firstLineChars="200"/>
    </w:pPr>
    <w:rPr>
      <w:rFonts w:ascii="宋体" w:hAnsi="Times New Roman" w:eastAsiaTheme="minorEastAsia" w:cstheme="minorBidi"/>
      <w:color w:val="000000"/>
      <w:sz w:val="24"/>
      <w:szCs w:val="24"/>
    </w:rPr>
  </w:style>
  <w:style w:type="character" w:customStyle="1" w:styleId="216">
    <w:name w:val="Char Char15"/>
    <w:qFormat/>
    <w:uiPriority w:val="0"/>
    <w:rPr>
      <w:rFonts w:ascii="宋体" w:hAnsi="宋体" w:eastAsia="宋体"/>
      <w:kern w:val="2"/>
      <w:sz w:val="21"/>
      <w:szCs w:val="24"/>
      <w:lang w:val="en-US" w:eastAsia="zh-CN"/>
    </w:rPr>
  </w:style>
  <w:style w:type="character" w:customStyle="1" w:styleId="217">
    <w:name w:val="zhu Char Char"/>
    <w:link w:val="218"/>
    <w:qFormat/>
    <w:uiPriority w:val="0"/>
    <w:rPr>
      <w:rFonts w:ascii="Times New Roman" w:hAnsi="Times New Roman"/>
      <w:color w:val="000000"/>
      <w:kern w:val="21"/>
      <w:sz w:val="18"/>
      <w:szCs w:val="18"/>
      <w:lang w:val="en-US" w:eastAsia="zh-CN"/>
    </w:rPr>
  </w:style>
  <w:style w:type="paragraph" w:customStyle="1" w:styleId="218">
    <w:name w:val="zhu"/>
    <w:basedOn w:val="1"/>
    <w:link w:val="217"/>
    <w:qFormat/>
    <w:uiPriority w:val="0"/>
    <w:pPr>
      <w:topLinePunct/>
      <w:spacing w:line="260" w:lineRule="exact"/>
      <w:ind w:left="520" w:leftChars="170" w:hanging="350" w:hangingChars="350"/>
    </w:pPr>
    <w:rPr>
      <w:rFonts w:ascii="Times New Roman" w:hAnsi="Times New Roman" w:eastAsiaTheme="minorEastAsia" w:cstheme="minorBidi"/>
      <w:color w:val="000000"/>
      <w:kern w:val="21"/>
      <w:sz w:val="18"/>
      <w:szCs w:val="18"/>
    </w:rPr>
  </w:style>
  <w:style w:type="character" w:customStyle="1" w:styleId="219">
    <w:name w:val="条标题1.1.1 Char1"/>
    <w:qFormat/>
    <w:uiPriority w:val="0"/>
    <w:rPr>
      <w:rFonts w:eastAsia="宋体"/>
      <w:b/>
      <w:bCs/>
      <w:kern w:val="2"/>
      <w:sz w:val="32"/>
      <w:szCs w:val="32"/>
      <w:lang w:val="en-US" w:eastAsia="zh-CN"/>
    </w:rPr>
  </w:style>
  <w:style w:type="character" w:customStyle="1" w:styleId="220">
    <w:name w:val="HTML 缩写1"/>
    <w:qFormat/>
    <w:uiPriority w:val="0"/>
  </w:style>
  <w:style w:type="character" w:customStyle="1" w:styleId="221">
    <w:name w:val="2z Char Char"/>
    <w:link w:val="222"/>
    <w:qFormat/>
    <w:uiPriority w:val="0"/>
    <w:rPr>
      <w:rFonts w:ascii="EU-F1" w:hAnsi="Times New Roman" w:eastAsia="黑体"/>
      <w:kern w:val="21"/>
      <w:szCs w:val="21"/>
      <w:lang w:val="en-US" w:eastAsia="zh-CN"/>
    </w:rPr>
  </w:style>
  <w:style w:type="paragraph" w:customStyle="1" w:styleId="222">
    <w:name w:val="2z"/>
    <w:basedOn w:val="105"/>
    <w:link w:val="221"/>
    <w:qFormat/>
    <w:uiPriority w:val="0"/>
    <w:pPr>
      <w:topLinePunct/>
      <w:spacing w:line="480" w:lineRule="auto"/>
    </w:pPr>
  </w:style>
  <w:style w:type="character" w:customStyle="1" w:styleId="223">
    <w:name w:val="页码1"/>
    <w:qFormat/>
    <w:uiPriority w:val="0"/>
  </w:style>
  <w:style w:type="character" w:customStyle="1" w:styleId="224">
    <w:name w:val="电子邮件签名 Char"/>
    <w:link w:val="225"/>
    <w:qFormat/>
    <w:uiPriority w:val="0"/>
    <w:rPr>
      <w:rFonts w:ascii="Times New Roman" w:hAnsi="Times New Roman"/>
      <w:szCs w:val="24"/>
      <w:lang w:val="en-US" w:eastAsia="zh-CN"/>
    </w:rPr>
  </w:style>
  <w:style w:type="paragraph" w:customStyle="1" w:styleId="225">
    <w:name w:val="电子邮件签名1"/>
    <w:basedOn w:val="1"/>
    <w:link w:val="224"/>
    <w:qFormat/>
    <w:uiPriority w:val="0"/>
    <w:rPr>
      <w:rFonts w:ascii="Times New Roman" w:hAnsi="Times New Roman" w:eastAsiaTheme="minorEastAsia" w:cstheme="minorBidi"/>
      <w:szCs w:val="24"/>
    </w:rPr>
  </w:style>
  <w:style w:type="character" w:customStyle="1" w:styleId="226">
    <w:name w:val="Char Char18"/>
    <w:qFormat/>
    <w:uiPriority w:val="0"/>
    <w:rPr>
      <w:rFonts w:ascii="宋体" w:hAnsi="宋体" w:eastAsia="宋体"/>
      <w:kern w:val="2"/>
      <w:sz w:val="21"/>
      <w:szCs w:val="24"/>
      <w:lang w:val="en-US" w:eastAsia="zh-CN"/>
    </w:rPr>
  </w:style>
  <w:style w:type="character" w:customStyle="1" w:styleId="227">
    <w:name w:val="Char Char30"/>
    <w:qFormat/>
    <w:uiPriority w:val="0"/>
    <w:rPr>
      <w:rFonts w:ascii="宋体" w:hAnsi="宋体" w:eastAsia="宋体"/>
      <w:kern w:val="2"/>
      <w:sz w:val="21"/>
      <w:szCs w:val="24"/>
      <w:lang w:val="en-US" w:eastAsia="zh-CN"/>
    </w:rPr>
  </w:style>
  <w:style w:type="character" w:customStyle="1" w:styleId="228">
    <w:name w:val="标题 1.1 Char1"/>
    <w:qFormat/>
    <w:uiPriority w:val="0"/>
    <w:rPr>
      <w:rFonts w:ascii="Arial" w:hAnsi="Arial" w:eastAsia="黑体"/>
      <w:b/>
      <w:bCs/>
      <w:kern w:val="2"/>
      <w:sz w:val="32"/>
      <w:szCs w:val="32"/>
    </w:rPr>
  </w:style>
  <w:style w:type="character" w:customStyle="1" w:styleId="229">
    <w:name w:val="文档结构图 Char1"/>
    <w:qFormat/>
    <w:uiPriority w:val="0"/>
    <w:rPr>
      <w:rFonts w:ascii="宋体" w:hAnsi="Calibri"/>
      <w:kern w:val="2"/>
      <w:sz w:val="18"/>
      <w:szCs w:val="18"/>
    </w:rPr>
  </w:style>
  <w:style w:type="character" w:customStyle="1" w:styleId="230">
    <w:name w:val="Char Char9"/>
    <w:qFormat/>
    <w:uiPriority w:val="0"/>
    <w:rPr>
      <w:kern w:val="2"/>
      <w:sz w:val="18"/>
      <w:szCs w:val="18"/>
    </w:rPr>
  </w:style>
  <w:style w:type="character" w:customStyle="1" w:styleId="231">
    <w:name w:val="Char Char14"/>
    <w:qFormat/>
    <w:uiPriority w:val="0"/>
    <w:rPr>
      <w:rFonts w:ascii="宋体" w:hAnsi="宋体" w:eastAsia="宋体"/>
      <w:kern w:val="2"/>
      <w:sz w:val="21"/>
      <w:szCs w:val="24"/>
      <w:lang w:val="en-US" w:eastAsia="zh-CN"/>
    </w:rPr>
  </w:style>
  <w:style w:type="character" w:customStyle="1" w:styleId="232">
    <w:name w:val="wang正文 Char Char"/>
    <w:link w:val="233"/>
    <w:qFormat/>
    <w:uiPriority w:val="0"/>
    <w:rPr>
      <w:rFonts w:ascii="Times New Roman" w:hAnsi="Times New Roman"/>
      <w:lang w:val="en-US" w:eastAsia="zh-CN"/>
    </w:rPr>
  </w:style>
  <w:style w:type="paragraph" w:customStyle="1" w:styleId="233">
    <w:name w:val="wang正文"/>
    <w:basedOn w:val="1"/>
    <w:link w:val="232"/>
    <w:qFormat/>
    <w:uiPriority w:val="0"/>
    <w:pPr>
      <w:tabs>
        <w:tab w:val="left" w:pos="6840"/>
      </w:tabs>
      <w:topLinePunct/>
      <w:ind w:firstLine="420"/>
    </w:pPr>
    <w:rPr>
      <w:rFonts w:ascii="Times New Roman" w:hAnsi="Times New Roman" w:eastAsiaTheme="minorEastAsia" w:cstheme="minorBidi"/>
    </w:rPr>
  </w:style>
  <w:style w:type="character" w:customStyle="1" w:styleId="234">
    <w:name w:val="Char Char28"/>
    <w:qFormat/>
    <w:uiPriority w:val="0"/>
    <w:rPr>
      <w:rFonts w:ascii="宋体" w:hAnsi="宋体" w:eastAsia="宋体"/>
      <w:color w:val="000000"/>
      <w:kern w:val="2"/>
      <w:sz w:val="24"/>
      <w:szCs w:val="24"/>
      <w:lang w:val="en-US" w:eastAsia="zh-CN"/>
    </w:rPr>
  </w:style>
  <w:style w:type="character" w:customStyle="1" w:styleId="235">
    <w:name w:val="syxm Char Char"/>
    <w:link w:val="236"/>
    <w:qFormat/>
    <w:uiPriority w:val="0"/>
    <w:rPr>
      <w:rFonts w:eastAsia="黑体"/>
      <w:b/>
      <w:bCs/>
      <w:kern w:val="44"/>
      <w:sz w:val="32"/>
      <w:szCs w:val="32"/>
    </w:rPr>
  </w:style>
  <w:style w:type="paragraph" w:customStyle="1" w:styleId="236">
    <w:name w:val="syxm"/>
    <w:basedOn w:val="5"/>
    <w:link w:val="235"/>
    <w:qFormat/>
    <w:uiPriority w:val="0"/>
    <w:pPr>
      <w:tabs>
        <w:tab w:val="clear" w:pos="1440"/>
      </w:tabs>
      <w:topLinePunct/>
      <w:spacing w:before="312" w:after="312" w:line="240" w:lineRule="auto"/>
      <w:contextualSpacing/>
      <w:jc w:val="center"/>
      <w:textAlignment w:val="baseline"/>
    </w:pPr>
    <w:rPr>
      <w:rFonts w:eastAsia="黑体" w:asciiTheme="minorHAnsi" w:hAnsiTheme="minorHAnsi" w:cstheme="minorBidi"/>
      <w:bCs/>
      <w:sz w:val="32"/>
      <w:szCs w:val="32"/>
    </w:rPr>
  </w:style>
  <w:style w:type="character" w:customStyle="1" w:styleId="237">
    <w:name w:val="Char Char27"/>
    <w:qFormat/>
    <w:uiPriority w:val="0"/>
    <w:rPr>
      <w:rFonts w:ascii="Tahoma" w:hAnsi="Tahoma" w:eastAsia="宋体" w:cs="Tahoma"/>
      <w:kern w:val="2"/>
      <w:sz w:val="16"/>
      <w:szCs w:val="16"/>
      <w:lang w:val="en-US" w:eastAsia="zh-CN"/>
    </w:rPr>
  </w:style>
  <w:style w:type="character" w:customStyle="1" w:styleId="238">
    <w:name w:val="标题 2 Char Char"/>
    <w:qFormat/>
    <w:uiPriority w:val="0"/>
    <w:rPr>
      <w:rFonts w:ascii="Cambria" w:hAnsi="Cambria" w:eastAsia="宋体" w:cs="黑体"/>
      <w:b/>
      <w:bCs/>
      <w:kern w:val="2"/>
      <w:sz w:val="32"/>
      <w:szCs w:val="32"/>
    </w:rPr>
  </w:style>
  <w:style w:type="character" w:customStyle="1" w:styleId="239">
    <w:name w:val="HTML 键盘1"/>
    <w:qFormat/>
    <w:uiPriority w:val="0"/>
    <w:rPr>
      <w:rFonts w:ascii="Courier New" w:hAnsi="Courier New" w:cs="Courier New"/>
      <w:sz w:val="20"/>
      <w:szCs w:val="20"/>
    </w:rPr>
  </w:style>
  <w:style w:type="character" w:customStyle="1" w:styleId="240">
    <w:name w:val="正文 + 行距: 固定值 15.6 磅 Char Char"/>
    <w:link w:val="241"/>
    <w:qFormat/>
    <w:uiPriority w:val="0"/>
    <w:rPr>
      <w:rFonts w:ascii="Times New Roman" w:hAnsi="Times New Roman"/>
      <w:lang w:val="en-US" w:eastAsia="zh-CN"/>
    </w:rPr>
  </w:style>
  <w:style w:type="paragraph" w:customStyle="1" w:styleId="241">
    <w:name w:val="正文 + 行距: 固定值 15.6 磅"/>
    <w:basedOn w:val="1"/>
    <w:link w:val="240"/>
    <w:qFormat/>
    <w:uiPriority w:val="0"/>
    <w:pPr>
      <w:topLinePunct/>
      <w:spacing w:line="312" w:lineRule="exact"/>
      <w:textAlignment w:val="bottom"/>
    </w:pPr>
    <w:rPr>
      <w:rFonts w:ascii="Times New Roman" w:hAnsi="Times New Roman" w:eastAsiaTheme="minorEastAsia" w:cstheme="minorBidi"/>
    </w:rPr>
  </w:style>
  <w:style w:type="character" w:customStyle="1" w:styleId="242">
    <w:name w:val="Char Char12"/>
    <w:qFormat/>
    <w:uiPriority w:val="0"/>
    <w:rPr>
      <w:b/>
      <w:kern w:val="44"/>
      <w:sz w:val="44"/>
    </w:rPr>
  </w:style>
  <w:style w:type="character" w:customStyle="1" w:styleId="243">
    <w:name w:val="font71"/>
    <w:qFormat/>
    <w:uiPriority w:val="0"/>
    <w:rPr>
      <w:rFonts w:hint="eastAsia" w:ascii="宋体" w:hAnsi="宋体" w:eastAsia="宋体" w:cs="宋体"/>
      <w:b/>
      <w:color w:val="000000"/>
      <w:sz w:val="22"/>
      <w:szCs w:val="22"/>
      <w:u w:val="none"/>
    </w:rPr>
  </w:style>
  <w:style w:type="character" w:customStyle="1" w:styleId="244">
    <w:name w:val="正文文本 Char Char"/>
    <w:qFormat/>
    <w:uiPriority w:val="0"/>
    <w:rPr>
      <w:kern w:val="2"/>
      <w:sz w:val="21"/>
      <w:szCs w:val="22"/>
    </w:rPr>
  </w:style>
  <w:style w:type="character" w:customStyle="1" w:styleId="245">
    <w:name w:val="EUF Char Char"/>
    <w:link w:val="246"/>
    <w:qFormat/>
    <w:uiPriority w:val="0"/>
    <w:rPr>
      <w:rFonts w:ascii="EU-F1" w:hAnsi="Times New Roman" w:eastAsia="EU-F1"/>
      <w:szCs w:val="21"/>
      <w:lang w:val="en-US" w:eastAsia="zh-CN"/>
    </w:rPr>
  </w:style>
  <w:style w:type="paragraph" w:customStyle="1" w:styleId="246">
    <w:name w:val="EUF"/>
    <w:basedOn w:val="91"/>
    <w:link w:val="245"/>
    <w:qFormat/>
    <w:uiPriority w:val="0"/>
    <w:pPr>
      <w:topLinePunct/>
      <w:spacing w:line="312" w:lineRule="exact"/>
    </w:pPr>
    <w:rPr>
      <w:rFonts w:ascii="EU-F1" w:eastAsia="EU-F1" w:cstheme="minorBidi"/>
      <w:szCs w:val="21"/>
    </w:rPr>
  </w:style>
  <w:style w:type="character" w:customStyle="1" w:styleId="247">
    <w:name w:val="发布"/>
    <w:qFormat/>
    <w:uiPriority w:val="0"/>
    <w:rPr>
      <w:rFonts w:ascii="黑体" w:eastAsia="黑体"/>
      <w:spacing w:val="22"/>
      <w:w w:val="100"/>
      <w:position w:val="3"/>
      <w:sz w:val="28"/>
    </w:rPr>
  </w:style>
  <w:style w:type="character" w:customStyle="1" w:styleId="248">
    <w:name w:val="Char Char26"/>
    <w:qFormat/>
    <w:uiPriority w:val="0"/>
    <w:rPr>
      <w:sz w:val="18"/>
    </w:rPr>
  </w:style>
  <w:style w:type="character" w:customStyle="1" w:styleId="249">
    <w:name w:val="图说 Char Char"/>
    <w:link w:val="250"/>
    <w:qFormat/>
    <w:uiPriority w:val="0"/>
    <w:rPr>
      <w:rFonts w:ascii="Times New Roman" w:hAnsi="Times New Roman"/>
      <w:sz w:val="18"/>
      <w:lang w:val="en-US" w:eastAsia="zh-CN"/>
    </w:rPr>
  </w:style>
  <w:style w:type="paragraph" w:customStyle="1" w:styleId="250">
    <w:name w:val="图说"/>
    <w:basedOn w:val="1"/>
    <w:link w:val="249"/>
    <w:qFormat/>
    <w:uiPriority w:val="0"/>
    <w:pPr>
      <w:topLinePunct/>
      <w:spacing w:before="40" w:after="160"/>
      <w:jc w:val="center"/>
    </w:pPr>
    <w:rPr>
      <w:rFonts w:ascii="Times New Roman" w:hAnsi="Times New Roman" w:eastAsiaTheme="minorEastAsia" w:cstheme="minorBidi"/>
      <w:sz w:val="18"/>
    </w:rPr>
  </w:style>
  <w:style w:type="character" w:customStyle="1" w:styleId="251">
    <w:name w:val="Char Char11"/>
    <w:qFormat/>
    <w:uiPriority w:val="0"/>
    <w:rPr>
      <w:rFonts w:ascii="Arial" w:hAnsi="Arial" w:eastAsia="黑体"/>
      <w:b/>
      <w:kern w:val="2"/>
      <w:sz w:val="32"/>
    </w:rPr>
  </w:style>
  <w:style w:type="character" w:customStyle="1" w:styleId="252">
    <w:name w:val="Char Char24"/>
    <w:qFormat/>
    <w:uiPriority w:val="0"/>
    <w:rPr>
      <w:rFonts w:ascii="Courier New" w:hAnsi="Courier New" w:eastAsia="宋体" w:cs="Courier New"/>
      <w:kern w:val="2"/>
      <w:lang w:val="en-US" w:eastAsia="zh-CN"/>
    </w:rPr>
  </w:style>
  <w:style w:type="character" w:customStyle="1" w:styleId="253">
    <w:name w:val="HTML 样本1"/>
    <w:qFormat/>
    <w:uiPriority w:val="0"/>
    <w:rPr>
      <w:rFonts w:ascii="Courier New" w:hAnsi="Courier New" w:cs="Courier New"/>
    </w:rPr>
  </w:style>
  <w:style w:type="character" w:customStyle="1" w:styleId="254">
    <w:name w:val="国标3级 Char Char"/>
    <w:link w:val="255"/>
    <w:qFormat/>
    <w:uiPriority w:val="0"/>
    <w:rPr>
      <w:rFonts w:ascii="宋体" w:hAnsi="宋体"/>
      <w:color w:val="000000"/>
      <w:lang w:val="en-US" w:eastAsia="zh-CN"/>
    </w:rPr>
  </w:style>
  <w:style w:type="paragraph" w:customStyle="1" w:styleId="255">
    <w:name w:val="国标3级"/>
    <w:basedOn w:val="1"/>
    <w:link w:val="254"/>
    <w:qFormat/>
    <w:uiPriority w:val="0"/>
    <w:pPr>
      <w:snapToGrid w:val="0"/>
      <w:spacing w:line="312" w:lineRule="exact"/>
    </w:pPr>
    <w:rPr>
      <w:rFonts w:ascii="宋体" w:hAnsi="宋体" w:eastAsiaTheme="minorEastAsia" w:cstheme="minorBidi"/>
      <w:color w:val="000000"/>
    </w:rPr>
  </w:style>
  <w:style w:type="character" w:customStyle="1" w:styleId="256">
    <w:name w:val="unnamed11"/>
    <w:qFormat/>
    <w:uiPriority w:val="0"/>
    <w:rPr>
      <w:spacing w:val="12"/>
      <w:sz w:val="20"/>
    </w:rPr>
  </w:style>
  <w:style w:type="character" w:customStyle="1" w:styleId="257">
    <w:name w:val="正文首行缩进 Char"/>
    <w:link w:val="258"/>
    <w:qFormat/>
    <w:uiPriority w:val="0"/>
    <w:rPr>
      <w:rFonts w:ascii="Times New Roman" w:hAnsi="Times New Roman"/>
      <w:szCs w:val="24"/>
      <w:lang w:val="en-US" w:eastAsia="zh-CN"/>
    </w:rPr>
  </w:style>
  <w:style w:type="paragraph" w:customStyle="1" w:styleId="258">
    <w:name w:val="正文文本首行缩进1"/>
    <w:basedOn w:val="23"/>
    <w:link w:val="257"/>
    <w:qFormat/>
    <w:uiPriority w:val="0"/>
    <w:pPr>
      <w:ind w:firstLine="420"/>
    </w:pPr>
  </w:style>
  <w:style w:type="character" w:customStyle="1" w:styleId="259">
    <w:name w:val="样式 Arial"/>
    <w:qFormat/>
    <w:uiPriority w:val="0"/>
    <w:rPr>
      <w:rFonts w:hint="default" w:ascii="Times New Roman" w:hAnsi="Times New Roman" w:eastAsia="宋体" w:cs="Times New Roman"/>
      <w:sz w:val="21"/>
      <w:szCs w:val="21"/>
    </w:rPr>
  </w:style>
  <w:style w:type="character" w:customStyle="1" w:styleId="260">
    <w:name w:val="页眉 Char1"/>
    <w:qFormat/>
    <w:uiPriority w:val="0"/>
    <w:rPr>
      <w:rFonts w:ascii="Times New Roman" w:hAnsi="Times New Roman" w:eastAsia="宋体" w:cs="Times New Roman"/>
      <w:szCs w:val="24"/>
    </w:rPr>
  </w:style>
  <w:style w:type="character" w:customStyle="1" w:styleId="261">
    <w:name w:val="段 Char Char"/>
    <w:link w:val="262"/>
    <w:qFormat/>
    <w:uiPriority w:val="0"/>
    <w:rPr>
      <w:rFonts w:ascii="宋体"/>
    </w:rPr>
  </w:style>
  <w:style w:type="paragraph" w:customStyle="1" w:styleId="262">
    <w:name w:val="段"/>
    <w:link w:val="261"/>
    <w:qFormat/>
    <w:uiPriority w:val="0"/>
    <w:pPr>
      <w:ind w:firstLine="200" w:firstLineChars="200"/>
      <w:jc w:val="both"/>
    </w:pPr>
    <w:rPr>
      <w:rFonts w:ascii="宋体" w:hAnsiTheme="minorHAnsi" w:eastAsiaTheme="minorEastAsia" w:cstheme="minorBidi"/>
      <w:kern w:val="2"/>
      <w:sz w:val="21"/>
      <w:szCs w:val="22"/>
      <w:lang w:val="en-US" w:eastAsia="zh-CN" w:bidi="ar-SA"/>
    </w:rPr>
  </w:style>
  <w:style w:type="character" w:customStyle="1" w:styleId="263">
    <w:name w:val="称呼 Char"/>
    <w:link w:val="264"/>
    <w:qFormat/>
    <w:uiPriority w:val="0"/>
    <w:rPr>
      <w:rFonts w:ascii="Times New Roman" w:hAnsi="Times New Roman"/>
      <w:szCs w:val="24"/>
      <w:lang w:val="en-US" w:eastAsia="zh-CN"/>
    </w:rPr>
  </w:style>
  <w:style w:type="paragraph" w:customStyle="1" w:styleId="264">
    <w:name w:val="称呼1"/>
    <w:basedOn w:val="1"/>
    <w:next w:val="1"/>
    <w:link w:val="263"/>
    <w:qFormat/>
    <w:uiPriority w:val="0"/>
    <w:rPr>
      <w:rFonts w:ascii="Times New Roman" w:hAnsi="Times New Roman" w:eastAsiaTheme="minorEastAsia" w:cstheme="minorBidi"/>
      <w:szCs w:val="24"/>
    </w:rPr>
  </w:style>
  <w:style w:type="character" w:customStyle="1" w:styleId="265">
    <w:name w:val="jl 三级 Char Char Char Char"/>
    <w:qFormat/>
    <w:uiPriority w:val="0"/>
    <w:rPr>
      <w:rFonts w:ascii="宋体" w:hAnsi="宋体"/>
      <w:b/>
      <w:color w:val="000000"/>
      <w:kern w:val="2"/>
      <w:sz w:val="24"/>
      <w:szCs w:val="24"/>
    </w:rPr>
  </w:style>
  <w:style w:type="character" w:customStyle="1" w:styleId="266">
    <w:name w:val="zw Char Char"/>
    <w:link w:val="267"/>
    <w:qFormat/>
    <w:uiPriority w:val="0"/>
    <w:rPr>
      <w:rFonts w:ascii="Times New Roman" w:hAnsi="Times New Roman"/>
      <w:sz w:val="18"/>
      <w:szCs w:val="18"/>
      <w:lang w:val="en-US" w:eastAsia="zh-CN"/>
    </w:rPr>
  </w:style>
  <w:style w:type="paragraph" w:customStyle="1" w:styleId="267">
    <w:name w:val="zw"/>
    <w:basedOn w:val="1"/>
    <w:link w:val="266"/>
    <w:qFormat/>
    <w:uiPriority w:val="0"/>
    <w:pPr>
      <w:topLinePunct/>
      <w:ind w:left="743" w:leftChars="172" w:right="210" w:rightChars="100" w:hanging="382" w:hangingChars="212"/>
    </w:pPr>
    <w:rPr>
      <w:rFonts w:ascii="Times New Roman" w:hAnsi="Times New Roman" w:eastAsiaTheme="minorEastAsia" w:cstheme="minorBidi"/>
      <w:sz w:val="18"/>
      <w:szCs w:val="18"/>
    </w:rPr>
  </w:style>
  <w:style w:type="character" w:customStyle="1" w:styleId="268">
    <w:name w:val="样式 样式1 + 非加粗 Char Char"/>
    <w:link w:val="269"/>
    <w:qFormat/>
    <w:uiPriority w:val="0"/>
    <w:rPr>
      <w:rFonts w:eastAsia="汉仪大宋简"/>
      <w:kern w:val="44"/>
      <w:sz w:val="22"/>
      <w:szCs w:val="52"/>
    </w:rPr>
  </w:style>
  <w:style w:type="paragraph" w:customStyle="1" w:styleId="269">
    <w:name w:val="样式 样式1 + 非加粗"/>
    <w:link w:val="268"/>
    <w:qFormat/>
    <w:uiPriority w:val="0"/>
    <w:pPr>
      <w:keepNext/>
      <w:widowControl w:val="0"/>
      <w:spacing w:line="480" w:lineRule="auto"/>
      <w:ind w:firstLine="420"/>
      <w:jc w:val="both"/>
      <w:outlineLvl w:val="0"/>
    </w:pPr>
    <w:rPr>
      <w:rFonts w:eastAsia="汉仪大宋简" w:asciiTheme="minorHAnsi" w:hAnsiTheme="minorHAnsi" w:cstheme="minorBidi"/>
      <w:kern w:val="44"/>
      <w:sz w:val="22"/>
      <w:szCs w:val="52"/>
      <w:lang w:val="en-US" w:eastAsia="zh-CN" w:bidi="ar-SA"/>
    </w:rPr>
  </w:style>
  <w:style w:type="character" w:customStyle="1" w:styleId="270">
    <w:name w:val="正文文本缩进 3 Char"/>
    <w:link w:val="271"/>
    <w:qFormat/>
    <w:uiPriority w:val="0"/>
    <w:rPr>
      <w:rFonts w:ascii="Times New Roman" w:hAnsi="Times New Roman"/>
      <w:sz w:val="16"/>
      <w:szCs w:val="16"/>
      <w:lang w:val="en-US" w:eastAsia="zh-CN"/>
    </w:rPr>
  </w:style>
  <w:style w:type="paragraph" w:customStyle="1" w:styleId="271">
    <w:name w:val="正文文本缩进 31"/>
    <w:basedOn w:val="1"/>
    <w:link w:val="270"/>
    <w:qFormat/>
    <w:uiPriority w:val="0"/>
    <w:pPr>
      <w:spacing w:after="120"/>
      <w:ind w:left="420"/>
    </w:pPr>
    <w:rPr>
      <w:rFonts w:ascii="Times New Roman" w:hAnsi="Times New Roman" w:eastAsiaTheme="minorEastAsia" w:cstheme="minorBidi"/>
      <w:sz w:val="16"/>
      <w:szCs w:val="16"/>
    </w:rPr>
  </w:style>
  <w:style w:type="character" w:customStyle="1" w:styleId="272">
    <w:name w:val="font161"/>
    <w:qFormat/>
    <w:uiPriority w:val="0"/>
    <w:rPr>
      <w:b/>
      <w:bCs/>
      <w:sz w:val="32"/>
      <w:szCs w:val="32"/>
    </w:rPr>
  </w:style>
  <w:style w:type="character" w:customStyle="1" w:styleId="273">
    <w:name w:val="结束语 Char"/>
    <w:link w:val="274"/>
    <w:qFormat/>
    <w:uiPriority w:val="0"/>
    <w:rPr>
      <w:rFonts w:ascii="Times New Roman" w:hAnsi="Times New Roman"/>
      <w:szCs w:val="24"/>
      <w:lang w:val="en-US" w:eastAsia="zh-CN"/>
    </w:rPr>
  </w:style>
  <w:style w:type="paragraph" w:customStyle="1" w:styleId="274">
    <w:name w:val="结束语1"/>
    <w:basedOn w:val="1"/>
    <w:link w:val="273"/>
    <w:qFormat/>
    <w:uiPriority w:val="0"/>
    <w:pPr>
      <w:ind w:left="4320"/>
    </w:pPr>
    <w:rPr>
      <w:rFonts w:ascii="Times New Roman" w:hAnsi="Times New Roman" w:eastAsiaTheme="minorEastAsia" w:cstheme="minorBidi"/>
      <w:szCs w:val="24"/>
    </w:rPr>
  </w:style>
  <w:style w:type="character" w:customStyle="1" w:styleId="275">
    <w:name w:val="Char Char13"/>
    <w:qFormat/>
    <w:uiPriority w:val="0"/>
    <w:rPr>
      <w:rFonts w:ascii="宋体" w:hAnsi="宋体" w:eastAsia="宋体"/>
      <w:kern w:val="2"/>
      <w:sz w:val="21"/>
      <w:szCs w:val="24"/>
      <w:lang w:val="en-US" w:eastAsia="zh-CN"/>
    </w:rPr>
  </w:style>
  <w:style w:type="character" w:customStyle="1" w:styleId="276">
    <w:name w:val="页脚 Char1"/>
    <w:qFormat/>
    <w:uiPriority w:val="0"/>
    <w:rPr>
      <w:rFonts w:ascii="Times New Roman" w:hAnsi="Times New Roman" w:eastAsia="宋体" w:cs="Times New Roman"/>
      <w:sz w:val="18"/>
      <w:szCs w:val="18"/>
    </w:rPr>
  </w:style>
  <w:style w:type="character" w:customStyle="1" w:styleId="277">
    <w:name w:val="Char Char5"/>
    <w:qFormat/>
    <w:uiPriority w:val="0"/>
    <w:rPr>
      <w:rFonts w:ascii="宋体" w:hAnsi="宋体" w:eastAsia="宋体"/>
      <w:kern w:val="2"/>
      <w:sz w:val="16"/>
      <w:szCs w:val="16"/>
      <w:lang w:val="en-US" w:eastAsia="zh-CN"/>
    </w:rPr>
  </w:style>
  <w:style w:type="character" w:customStyle="1" w:styleId="278">
    <w:name w:val="Footnote Text Char1"/>
    <w:qFormat/>
    <w:uiPriority w:val="0"/>
    <w:rPr>
      <w:kern w:val="2"/>
    </w:rPr>
  </w:style>
  <w:style w:type="character" w:customStyle="1" w:styleId="279">
    <w:name w:val="zz Char Char"/>
    <w:link w:val="280"/>
    <w:qFormat/>
    <w:uiPriority w:val="0"/>
    <w:rPr>
      <w:rFonts w:ascii="Times New Roman" w:hAnsi="Times New Roman"/>
      <w:sz w:val="18"/>
      <w:szCs w:val="18"/>
      <w:lang w:val="en-US" w:eastAsia="zh-CN"/>
    </w:rPr>
  </w:style>
  <w:style w:type="paragraph" w:customStyle="1" w:styleId="280">
    <w:name w:val="zz"/>
    <w:basedOn w:val="267"/>
    <w:link w:val="279"/>
    <w:qFormat/>
    <w:uiPriority w:val="0"/>
    <w:pPr>
      <w:ind w:left="951" w:hanging="590" w:hangingChars="328"/>
    </w:pPr>
  </w:style>
  <w:style w:type="character" w:customStyle="1" w:styleId="281">
    <w:name w:val="Char Char17"/>
    <w:qFormat/>
    <w:uiPriority w:val="0"/>
    <w:rPr>
      <w:rFonts w:ascii="Arial" w:hAnsi="Arial" w:eastAsia="宋体" w:cs="Arial"/>
      <w:kern w:val="2"/>
      <w:sz w:val="24"/>
      <w:szCs w:val="24"/>
      <w:lang w:val="en-US" w:eastAsia="zh-CN"/>
    </w:rPr>
  </w:style>
  <w:style w:type="character" w:customStyle="1" w:styleId="282">
    <w:name w:val="HTML 引文1"/>
    <w:qFormat/>
    <w:uiPriority w:val="0"/>
    <w:rPr>
      <w:i/>
      <w:iCs/>
    </w:rPr>
  </w:style>
  <w:style w:type="character" w:customStyle="1" w:styleId="283">
    <w:name w:val="Char Char8"/>
    <w:qFormat/>
    <w:uiPriority w:val="0"/>
    <w:rPr>
      <w:rFonts w:ascii="Arial" w:hAnsi="Arial" w:eastAsia="黑体"/>
      <w:b/>
      <w:bCs/>
      <w:kern w:val="2"/>
      <w:sz w:val="32"/>
      <w:szCs w:val="32"/>
      <w:lang w:val="en-US" w:eastAsia="zh-CN"/>
    </w:rPr>
  </w:style>
  <w:style w:type="character" w:customStyle="1" w:styleId="284">
    <w:name w:val="批注引用1"/>
    <w:qFormat/>
    <w:uiPriority w:val="0"/>
    <w:rPr>
      <w:sz w:val="21"/>
      <w:szCs w:val="21"/>
    </w:rPr>
  </w:style>
  <w:style w:type="character" w:customStyle="1" w:styleId="285">
    <w:name w:val="脚注文本 Char1"/>
    <w:qFormat/>
    <w:uiPriority w:val="0"/>
    <w:rPr>
      <w:kern w:val="2"/>
      <w:sz w:val="18"/>
      <w:szCs w:val="18"/>
    </w:rPr>
  </w:style>
  <w:style w:type="character" w:customStyle="1" w:styleId="286">
    <w:name w:val="Char Char29"/>
    <w:qFormat/>
    <w:uiPriority w:val="0"/>
    <w:rPr>
      <w:rFonts w:ascii="宋体" w:hAnsi="宋体" w:eastAsia="宋体"/>
      <w:kern w:val="2"/>
      <w:sz w:val="18"/>
      <w:szCs w:val="18"/>
      <w:lang w:val="en-US" w:eastAsia="zh-CN"/>
    </w:rPr>
  </w:style>
  <w:style w:type="character" w:customStyle="1" w:styleId="287">
    <w:name w:val="z Char Char"/>
    <w:link w:val="288"/>
    <w:qFormat/>
    <w:uiPriority w:val="0"/>
    <w:rPr>
      <w:rFonts w:ascii="EU-F1" w:hAnsi="Times New Roman" w:eastAsia="EU-F1"/>
      <w:bCs/>
      <w:szCs w:val="24"/>
      <w:lang w:val="en-US" w:eastAsia="zh-CN"/>
    </w:rPr>
  </w:style>
  <w:style w:type="paragraph" w:customStyle="1" w:styleId="288">
    <w:name w:val="z"/>
    <w:basedOn w:val="1"/>
    <w:link w:val="287"/>
    <w:qFormat/>
    <w:uiPriority w:val="0"/>
    <w:pPr>
      <w:overflowPunct w:val="0"/>
      <w:topLinePunct/>
      <w:spacing w:line="312" w:lineRule="exact"/>
    </w:pPr>
    <w:rPr>
      <w:rFonts w:ascii="EU-F1" w:hAnsi="Times New Roman" w:eastAsia="EU-F1" w:cstheme="minorBidi"/>
      <w:bCs/>
      <w:szCs w:val="24"/>
    </w:rPr>
  </w:style>
  <w:style w:type="character" w:customStyle="1" w:styleId="289">
    <w:name w:val="样式 样式1 + Char Char"/>
    <w:link w:val="290"/>
    <w:qFormat/>
    <w:uiPriority w:val="0"/>
    <w:rPr>
      <w:rFonts w:eastAsia="汉仪大宋简"/>
      <w:bCs/>
      <w:kern w:val="44"/>
      <w:sz w:val="22"/>
      <w:szCs w:val="52"/>
    </w:rPr>
  </w:style>
  <w:style w:type="paragraph" w:customStyle="1" w:styleId="290">
    <w:name w:val="样式 样式1 +"/>
    <w:link w:val="289"/>
    <w:qFormat/>
    <w:uiPriority w:val="0"/>
    <w:pPr>
      <w:keepNext/>
      <w:widowControl w:val="0"/>
      <w:spacing w:line="480" w:lineRule="auto"/>
      <w:ind w:firstLine="420"/>
      <w:jc w:val="both"/>
      <w:outlineLvl w:val="0"/>
    </w:pPr>
    <w:rPr>
      <w:rFonts w:eastAsia="汉仪大宋简" w:asciiTheme="minorHAnsi" w:hAnsiTheme="minorHAnsi" w:cstheme="minorBidi"/>
      <w:bCs/>
      <w:kern w:val="44"/>
      <w:sz w:val="22"/>
      <w:szCs w:val="52"/>
      <w:lang w:val="en-US" w:eastAsia="zh-CN" w:bidi="ar-SA"/>
    </w:rPr>
  </w:style>
  <w:style w:type="character" w:customStyle="1" w:styleId="291">
    <w:name w:val="国标字符 Char Char"/>
    <w:link w:val="292"/>
    <w:qFormat/>
    <w:uiPriority w:val="0"/>
    <w:rPr>
      <w:rFonts w:ascii="宋体" w:hAnsi="宋体"/>
      <w:color w:val="000000"/>
      <w:lang w:val="en-US" w:eastAsia="zh-CN"/>
    </w:rPr>
  </w:style>
  <w:style w:type="paragraph" w:customStyle="1" w:styleId="292">
    <w:name w:val="国标字符"/>
    <w:basedOn w:val="1"/>
    <w:link w:val="291"/>
    <w:qFormat/>
    <w:uiPriority w:val="0"/>
    <w:pPr>
      <w:tabs>
        <w:tab w:val="left" w:pos="2284"/>
      </w:tabs>
      <w:spacing w:line="240" w:lineRule="exact"/>
    </w:pPr>
    <w:rPr>
      <w:rFonts w:ascii="宋体" w:hAnsi="宋体" w:eastAsiaTheme="minorEastAsia" w:cstheme="minorBidi"/>
      <w:color w:val="000000"/>
    </w:rPr>
  </w:style>
  <w:style w:type="character" w:customStyle="1" w:styleId="293">
    <w:name w:val="国网标准3级 Char Char"/>
    <w:link w:val="294"/>
    <w:qFormat/>
    <w:uiPriority w:val="0"/>
    <w:rPr>
      <w:rFonts w:ascii="宋体" w:hAnsi="宋体"/>
      <w:b/>
      <w:bCs/>
      <w:szCs w:val="32"/>
      <w:lang w:val="en-US" w:eastAsia="zh-CN"/>
    </w:rPr>
  </w:style>
  <w:style w:type="paragraph" w:customStyle="1" w:styleId="294">
    <w:name w:val="国网标准3级"/>
    <w:basedOn w:val="7"/>
    <w:link w:val="293"/>
    <w:qFormat/>
    <w:uiPriority w:val="0"/>
    <w:pPr>
      <w:numPr>
        <w:numId w:val="0"/>
      </w:numPr>
      <w:spacing w:before="120" w:line="312" w:lineRule="exact"/>
      <w:jc w:val="left"/>
    </w:pPr>
    <w:rPr>
      <w:rFonts w:ascii="宋体" w:hAnsi="宋体" w:eastAsiaTheme="minorEastAsia" w:cstheme="minorBidi"/>
      <w:sz w:val="21"/>
    </w:rPr>
  </w:style>
  <w:style w:type="character" w:customStyle="1" w:styleId="295">
    <w:name w:val="font31"/>
    <w:qFormat/>
    <w:uiPriority w:val="0"/>
    <w:rPr>
      <w:rFonts w:hint="eastAsia" w:ascii="宋体" w:hAnsi="宋体" w:eastAsia="宋体" w:cs="宋体"/>
      <w:b/>
      <w:color w:val="000000"/>
      <w:sz w:val="18"/>
      <w:szCs w:val="18"/>
      <w:u w:val="none"/>
    </w:rPr>
  </w:style>
  <w:style w:type="character" w:customStyle="1" w:styleId="296">
    <w:name w:val="font61"/>
    <w:qFormat/>
    <w:uiPriority w:val="0"/>
    <w:rPr>
      <w:rFonts w:hint="eastAsia" w:ascii="宋体" w:hAnsi="宋体" w:eastAsia="宋体" w:cs="宋体"/>
      <w:color w:val="000000"/>
      <w:sz w:val="22"/>
      <w:szCs w:val="22"/>
      <w:u w:val="none"/>
    </w:rPr>
  </w:style>
  <w:style w:type="character" w:customStyle="1" w:styleId="297">
    <w:name w:val="标题 字符1"/>
    <w:basedOn w:val="48"/>
    <w:qFormat/>
    <w:uiPriority w:val="10"/>
    <w:rPr>
      <w:rFonts w:asciiTheme="majorHAnsi" w:hAnsiTheme="majorHAnsi" w:eastAsiaTheme="majorEastAsia" w:cstheme="majorBidi"/>
      <w:b/>
      <w:bCs/>
      <w:sz w:val="32"/>
      <w:szCs w:val="32"/>
    </w:rPr>
  </w:style>
  <w:style w:type="character" w:customStyle="1" w:styleId="298">
    <w:name w:val="纯文本 字符1"/>
    <w:basedOn w:val="48"/>
    <w:semiHidden/>
    <w:qFormat/>
    <w:uiPriority w:val="99"/>
    <w:rPr>
      <w:rFonts w:hAnsi="Courier New" w:cs="Courier New" w:asciiTheme="minorEastAsia" w:eastAsiaTheme="minorEastAsia"/>
      <w:kern w:val="2"/>
      <w:sz w:val="21"/>
      <w:szCs w:val="22"/>
    </w:rPr>
  </w:style>
  <w:style w:type="character" w:customStyle="1" w:styleId="299">
    <w:name w:val="批注主题 字符1"/>
    <w:basedOn w:val="70"/>
    <w:semiHidden/>
    <w:qFormat/>
    <w:uiPriority w:val="99"/>
    <w:rPr>
      <w:rFonts w:ascii="Calibri" w:hAnsi="Calibri" w:eastAsia="宋体" w:cs="Times New Roman"/>
      <w:b/>
      <w:bCs/>
    </w:rPr>
  </w:style>
  <w:style w:type="character" w:customStyle="1" w:styleId="300">
    <w:name w:val="副标题 字符1"/>
    <w:basedOn w:val="48"/>
    <w:qFormat/>
    <w:uiPriority w:val="11"/>
    <w:rPr>
      <w:b/>
      <w:bCs/>
      <w:kern w:val="28"/>
      <w:sz w:val="32"/>
      <w:szCs w:val="32"/>
    </w:rPr>
  </w:style>
  <w:style w:type="character" w:customStyle="1" w:styleId="301">
    <w:name w:val="尾注文本 字符1"/>
    <w:basedOn w:val="48"/>
    <w:semiHidden/>
    <w:qFormat/>
    <w:uiPriority w:val="99"/>
    <w:rPr>
      <w:rFonts w:ascii="Calibri" w:hAnsi="Calibri" w:eastAsia="宋体" w:cs="Times New Roman"/>
    </w:rPr>
  </w:style>
  <w:style w:type="character" w:customStyle="1" w:styleId="302">
    <w:name w:val="正文文本缩进 字符1"/>
    <w:basedOn w:val="48"/>
    <w:semiHidden/>
    <w:qFormat/>
    <w:uiPriority w:val="99"/>
    <w:rPr>
      <w:rFonts w:ascii="Calibri" w:hAnsi="Calibri" w:eastAsia="宋体" w:cs="Times New Roman"/>
    </w:rPr>
  </w:style>
  <w:style w:type="character" w:customStyle="1" w:styleId="303">
    <w:name w:val="脚注文本 字符1"/>
    <w:basedOn w:val="48"/>
    <w:semiHidden/>
    <w:qFormat/>
    <w:uiPriority w:val="99"/>
    <w:rPr>
      <w:rFonts w:ascii="Calibri" w:hAnsi="Calibri" w:eastAsia="宋体" w:cs="Times New Roman"/>
      <w:sz w:val="18"/>
      <w:szCs w:val="18"/>
    </w:rPr>
  </w:style>
  <w:style w:type="character" w:customStyle="1" w:styleId="304">
    <w:name w:val="批注框文本 字符1"/>
    <w:basedOn w:val="48"/>
    <w:semiHidden/>
    <w:qFormat/>
    <w:uiPriority w:val="99"/>
    <w:rPr>
      <w:rFonts w:ascii="Calibri" w:hAnsi="Calibri" w:eastAsia="宋体" w:cs="Times New Roman"/>
      <w:sz w:val="18"/>
      <w:szCs w:val="18"/>
    </w:rPr>
  </w:style>
  <w:style w:type="character" w:customStyle="1" w:styleId="305">
    <w:name w:val="日期 字符1"/>
    <w:basedOn w:val="48"/>
    <w:semiHidden/>
    <w:qFormat/>
    <w:uiPriority w:val="99"/>
    <w:rPr>
      <w:kern w:val="2"/>
      <w:sz w:val="21"/>
      <w:szCs w:val="22"/>
    </w:rPr>
  </w:style>
  <w:style w:type="character" w:customStyle="1" w:styleId="306">
    <w:name w:val="正文文本 字符1"/>
    <w:basedOn w:val="48"/>
    <w:semiHidden/>
    <w:qFormat/>
    <w:uiPriority w:val="99"/>
    <w:rPr>
      <w:rFonts w:ascii="Calibri" w:hAnsi="Calibri" w:eastAsia="宋体" w:cs="Times New Roman"/>
    </w:rPr>
  </w:style>
  <w:style w:type="paragraph" w:customStyle="1" w:styleId="307">
    <w:name w:val="样式 标题 2 + 黑体 段前: 10.25 磅 段后: 10.25 磅 行距: 单倍行距"/>
    <w:basedOn w:val="6"/>
    <w:qFormat/>
    <w:uiPriority w:val="0"/>
    <w:pPr>
      <w:tabs>
        <w:tab w:val="left" w:pos="1440"/>
      </w:tabs>
      <w:adjustRightInd w:val="0"/>
      <w:spacing w:before="156" w:beforeLines="50" w:after="156" w:afterLines="50" w:line="240" w:lineRule="auto"/>
      <w:ind w:firstLine="420"/>
      <w:jc w:val="left"/>
      <w:textAlignment w:val="baseline"/>
    </w:pPr>
    <w:rPr>
      <w:rFonts w:ascii="黑体" w:hAnsi="黑体"/>
      <w:bCs w:val="0"/>
      <w:kern w:val="0"/>
      <w:sz w:val="24"/>
      <w:szCs w:val="20"/>
    </w:rPr>
  </w:style>
  <w:style w:type="paragraph" w:customStyle="1" w:styleId="308">
    <w:name w:val="Char Char Char"/>
    <w:basedOn w:val="1"/>
    <w:qFormat/>
    <w:uiPriority w:val="0"/>
    <w:rPr>
      <w:rFonts w:ascii="Times New Roman" w:hAnsi="Times New Roman"/>
      <w:szCs w:val="24"/>
    </w:rPr>
  </w:style>
  <w:style w:type="paragraph" w:customStyle="1" w:styleId="309">
    <w:name w:val="列表编号 31"/>
    <w:basedOn w:val="1"/>
    <w:qFormat/>
    <w:uiPriority w:val="0"/>
    <w:pPr>
      <w:numPr>
        <w:ilvl w:val="0"/>
        <w:numId w:val="7"/>
      </w:numPr>
      <w:tabs>
        <w:tab w:val="left" w:pos="1200"/>
      </w:tabs>
    </w:pPr>
    <w:rPr>
      <w:rFonts w:ascii="Times New Roman" w:hAnsi="Times New Roman"/>
      <w:szCs w:val="24"/>
    </w:rPr>
  </w:style>
  <w:style w:type="paragraph" w:customStyle="1" w:styleId="310">
    <w:name w:val="font9"/>
    <w:basedOn w:val="1"/>
    <w:qFormat/>
    <w:uiPriority w:val="0"/>
    <w:pPr>
      <w:widowControl/>
      <w:spacing w:before="100" w:beforeAutospacing="1" w:after="100" w:afterAutospacing="1"/>
      <w:jc w:val="left"/>
    </w:pPr>
    <w:rPr>
      <w:rFonts w:ascii="Times New Roman" w:hAnsi="Times New Roman"/>
      <w:i/>
      <w:iCs/>
      <w:color w:val="000000"/>
      <w:kern w:val="0"/>
      <w:sz w:val="18"/>
      <w:szCs w:val="18"/>
    </w:rPr>
  </w:style>
  <w:style w:type="paragraph" w:customStyle="1" w:styleId="311">
    <w:name w:val="国标1级"/>
    <w:basedOn w:val="5"/>
    <w:qFormat/>
    <w:uiPriority w:val="0"/>
    <w:pPr>
      <w:tabs>
        <w:tab w:val="clear" w:pos="1440"/>
      </w:tabs>
      <w:spacing w:before="156" w:beforeLines="50" w:after="156" w:afterLines="50" w:line="312" w:lineRule="exact"/>
    </w:pPr>
    <w:rPr>
      <w:rFonts w:ascii="黑体" w:eastAsia="黑体"/>
      <w:b w:val="0"/>
      <w:snapToGrid w:val="0"/>
      <w:kern w:val="0"/>
      <w:sz w:val="21"/>
      <w:szCs w:val="21"/>
    </w:rPr>
  </w:style>
  <w:style w:type="paragraph" w:customStyle="1" w:styleId="312">
    <w:name w:val="body"/>
    <w:basedOn w:val="1"/>
    <w:qFormat/>
    <w:uiPriority w:val="0"/>
    <w:pPr>
      <w:adjustRightInd w:val="0"/>
      <w:spacing w:after="120"/>
      <w:textAlignment w:val="baseline"/>
    </w:pPr>
    <w:rPr>
      <w:rFonts w:ascii="宋体" w:hAnsi="Times New Roman"/>
      <w:kern w:val="0"/>
      <w:sz w:val="24"/>
      <w:szCs w:val="20"/>
    </w:rPr>
  </w:style>
  <w:style w:type="paragraph" w:customStyle="1" w:styleId="313">
    <w:name w:val="正文3"/>
    <w:basedOn w:val="314"/>
    <w:qFormat/>
    <w:uiPriority w:val="0"/>
    <w:pPr>
      <w:tabs>
        <w:tab w:val="left" w:pos="2160"/>
      </w:tabs>
      <w:adjustRightInd w:val="0"/>
      <w:spacing w:line="490" w:lineRule="exact"/>
      <w:jc w:val="center"/>
      <w:textAlignment w:val="baseline"/>
    </w:pPr>
    <w:rPr>
      <w:rFonts w:ascii="仿宋_GB2312" w:eastAsia="仿宋_GB2312"/>
      <w:kern w:val="0"/>
      <w:sz w:val="34"/>
      <w:szCs w:val="20"/>
    </w:rPr>
  </w:style>
  <w:style w:type="paragraph" w:customStyle="1" w:styleId="314">
    <w:name w:val="样式1"/>
    <w:basedOn w:val="1"/>
    <w:qFormat/>
    <w:uiPriority w:val="0"/>
    <w:rPr>
      <w:rFonts w:ascii="Times New Roman" w:hAnsi="Times New Roman"/>
      <w:sz w:val="28"/>
      <w:szCs w:val="24"/>
    </w:rPr>
  </w:style>
  <w:style w:type="paragraph" w:customStyle="1" w:styleId="315">
    <w:name w:val="xl29"/>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16">
    <w:name w:val="章标题"/>
    <w:next w:val="262"/>
    <w:qFormat/>
    <w:uiPriority w:val="0"/>
    <w:pPr>
      <w:tabs>
        <w:tab w:val="left" w:pos="420"/>
        <w:tab w:val="left" w:pos="907"/>
      </w:tabs>
      <w:spacing w:before="156" w:beforeLines="50" w:after="156" w:afterLines="50"/>
      <w:ind w:left="907" w:hanging="900"/>
      <w:jc w:val="both"/>
      <w:outlineLvl w:val="1"/>
    </w:pPr>
    <w:rPr>
      <w:rFonts w:ascii="黑体" w:hAnsi="Calibri" w:eastAsia="黑体" w:cs="Times New Roman"/>
      <w:b/>
      <w:sz w:val="21"/>
      <w:lang w:val="en-US" w:eastAsia="zh-CN" w:bidi="ar-SA"/>
    </w:rPr>
  </w:style>
  <w:style w:type="paragraph" w:customStyle="1" w:styleId="317">
    <w:name w:val="列表段落1"/>
    <w:basedOn w:val="1"/>
    <w:qFormat/>
    <w:uiPriority w:val="0"/>
    <w:pPr>
      <w:ind w:firstLine="420" w:firstLineChars="200"/>
    </w:pPr>
  </w:style>
  <w:style w:type="paragraph" w:customStyle="1" w:styleId="318">
    <w:name w:val="列出段落2"/>
    <w:basedOn w:val="1"/>
    <w:qFormat/>
    <w:uiPriority w:val="0"/>
    <w:pPr>
      <w:ind w:firstLine="420" w:firstLineChars="200"/>
    </w:pPr>
    <w:rPr>
      <w:szCs w:val="20"/>
    </w:rPr>
  </w:style>
  <w:style w:type="paragraph" w:customStyle="1" w:styleId="319">
    <w:name w:val="术语定义条标题"/>
    <w:basedOn w:val="316"/>
    <w:next w:val="262"/>
    <w:qFormat/>
    <w:uiPriority w:val="0"/>
    <w:pPr>
      <w:tabs>
        <w:tab w:val="left" w:pos="425"/>
        <w:tab w:val="clear" w:pos="420"/>
        <w:tab w:val="clear" w:pos="907"/>
      </w:tabs>
      <w:spacing w:before="0" w:beforeLines="0" w:after="0" w:afterLines="0"/>
      <w:ind w:left="425" w:hanging="425"/>
      <w:jc w:val="left"/>
      <w:outlineLvl w:val="9"/>
    </w:pPr>
  </w:style>
  <w:style w:type="paragraph" w:customStyle="1" w:styleId="320">
    <w:name w:val="2a"/>
    <w:basedOn w:val="5"/>
    <w:qFormat/>
    <w:uiPriority w:val="0"/>
    <w:pPr>
      <w:tabs>
        <w:tab w:val="clear" w:pos="1440"/>
      </w:tabs>
      <w:topLinePunct/>
      <w:spacing w:line="240" w:lineRule="auto"/>
      <w:ind w:firstLine="420"/>
      <w:textAlignment w:val="baseline"/>
    </w:pPr>
    <w:rPr>
      <w:rFonts w:eastAsia="汉仪大宋简"/>
      <w:b w:val="0"/>
      <w:kern w:val="2"/>
      <w:sz w:val="22"/>
      <w:szCs w:val="22"/>
    </w:rPr>
  </w:style>
  <w:style w:type="paragraph" w:customStyle="1" w:styleId="321">
    <w:name w:val="font14"/>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22">
    <w:name w:val="三级条标题"/>
    <w:basedOn w:val="323"/>
    <w:next w:val="262"/>
    <w:qFormat/>
    <w:uiPriority w:val="0"/>
    <w:pPr>
      <w:tabs>
        <w:tab w:val="left" w:pos="525"/>
        <w:tab w:val="left" w:pos="851"/>
        <w:tab w:val="left" w:pos="945"/>
        <w:tab w:val="left" w:pos="1108"/>
        <w:tab w:val="left" w:pos="1740"/>
      </w:tabs>
      <w:ind w:left="1108" w:hanging="1080"/>
      <w:jc w:val="both"/>
      <w:outlineLvl w:val="4"/>
    </w:pPr>
    <w:rPr>
      <w:rFonts w:ascii="黑体"/>
    </w:rPr>
  </w:style>
  <w:style w:type="paragraph" w:customStyle="1" w:styleId="323">
    <w:name w:val="二级条标题"/>
    <w:basedOn w:val="324"/>
    <w:next w:val="262"/>
    <w:qFormat/>
    <w:uiPriority w:val="0"/>
    <w:pPr>
      <w:tabs>
        <w:tab w:val="left" w:pos="525"/>
        <w:tab w:val="left" w:pos="851"/>
        <w:tab w:val="left" w:pos="1740"/>
      </w:tabs>
      <w:ind w:left="851" w:hanging="851"/>
      <w:outlineLvl w:val="3"/>
    </w:pPr>
    <w:rPr>
      <w:rFonts w:ascii="Times New Roman" w:hAnsi="Times New Roman"/>
    </w:rPr>
  </w:style>
  <w:style w:type="paragraph" w:customStyle="1" w:styleId="324">
    <w:name w:val="一级条标题"/>
    <w:next w:val="262"/>
    <w:qFormat/>
    <w:uiPriority w:val="0"/>
    <w:pPr>
      <w:tabs>
        <w:tab w:val="left" w:pos="525"/>
        <w:tab w:val="left" w:pos="1740"/>
      </w:tabs>
      <w:outlineLvl w:val="2"/>
    </w:pPr>
    <w:rPr>
      <w:rFonts w:ascii="黑体" w:hAnsi="Calibri" w:eastAsia="黑体" w:cs="Times New Roman"/>
      <w:b/>
      <w:lang w:val="en-US" w:eastAsia="zh-CN" w:bidi="ar-SA"/>
    </w:rPr>
  </w:style>
  <w:style w:type="paragraph" w:customStyle="1" w:styleId="325">
    <w:name w:val="CM10"/>
    <w:basedOn w:val="326"/>
    <w:next w:val="326"/>
    <w:qFormat/>
    <w:uiPriority w:val="0"/>
    <w:pPr>
      <w:spacing w:line="323" w:lineRule="atLeast"/>
    </w:pPr>
    <w:rPr>
      <w:rFonts w:cs="Times New Roman"/>
      <w:color w:val="auto"/>
    </w:rPr>
  </w:style>
  <w:style w:type="paragraph" w:customStyle="1" w:styleId="326">
    <w:name w:val="Default"/>
    <w:qFormat/>
    <w:uiPriority w:val="0"/>
    <w:pPr>
      <w:widowControl w:val="0"/>
      <w:autoSpaceDE w:val="0"/>
      <w:autoSpaceDN w:val="0"/>
      <w:adjustRightInd w:val="0"/>
    </w:pPr>
    <w:rPr>
      <w:rFonts w:ascii="Sim Sun" w:hAnsi="Calibri" w:eastAsia="Sim Sun" w:cs="Sim Sun"/>
      <w:color w:val="000000"/>
      <w:sz w:val="24"/>
      <w:szCs w:val="24"/>
      <w:lang w:val="en-US" w:eastAsia="zh-CN" w:bidi="ar-SA"/>
    </w:rPr>
  </w:style>
  <w:style w:type="paragraph" w:customStyle="1" w:styleId="327">
    <w:name w:val="unnamed1"/>
    <w:basedOn w:val="1"/>
    <w:qFormat/>
    <w:uiPriority w:val="0"/>
    <w:pPr>
      <w:widowControl/>
      <w:spacing w:before="100" w:beforeAutospacing="1" w:after="100" w:afterAutospacing="1" w:line="330" w:lineRule="atLeast"/>
      <w:jc w:val="left"/>
    </w:pPr>
    <w:rPr>
      <w:rFonts w:ascii="宋体" w:hAnsi="宋体"/>
      <w:spacing w:val="12"/>
      <w:kern w:val="0"/>
      <w:sz w:val="20"/>
      <w:szCs w:val="20"/>
    </w:rPr>
  </w:style>
  <w:style w:type="paragraph" w:customStyle="1" w:styleId="328">
    <w:name w:val="ml"/>
    <w:basedOn w:val="1"/>
    <w:qFormat/>
    <w:uiPriority w:val="0"/>
    <w:pPr>
      <w:spacing w:line="312" w:lineRule="exact"/>
    </w:pPr>
    <w:rPr>
      <w:rFonts w:ascii="Times New Roman" w:hAnsi="Times New Roman"/>
      <w:b/>
      <w:sz w:val="32"/>
      <w:szCs w:val="20"/>
    </w:rPr>
  </w:style>
  <w:style w:type="paragraph" w:customStyle="1" w:styleId="329">
    <w:name w:val="bbb"/>
    <w:basedOn w:val="1"/>
    <w:qFormat/>
    <w:uiPriority w:val="0"/>
    <w:pPr>
      <w:spacing w:line="312" w:lineRule="exact"/>
    </w:pPr>
    <w:rPr>
      <w:rFonts w:ascii="Times New Roman" w:hAnsi="宋体"/>
      <w:b/>
      <w:szCs w:val="20"/>
    </w:rPr>
  </w:style>
  <w:style w:type="paragraph" w:customStyle="1" w:styleId="330">
    <w:name w:val="封面标准名称"/>
    <w:qFormat/>
    <w:uiPriority w:val="0"/>
    <w:pPr>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331">
    <w:name w:val="xl77"/>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332">
    <w:name w:val="xl8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333">
    <w:name w:val="四级条标题"/>
    <w:basedOn w:val="322"/>
    <w:next w:val="262"/>
    <w:qFormat/>
    <w:uiPriority w:val="0"/>
    <w:pPr>
      <w:numPr>
        <w:ilvl w:val="0"/>
        <w:numId w:val="8"/>
      </w:numPr>
      <w:tabs>
        <w:tab w:val="left" w:pos="1021"/>
        <w:tab w:val="left" w:pos="1155"/>
        <w:tab w:val="clear" w:pos="945"/>
        <w:tab w:val="clear" w:pos="1108"/>
      </w:tabs>
      <w:outlineLvl w:val="5"/>
    </w:pPr>
  </w:style>
  <w:style w:type="paragraph" w:customStyle="1" w:styleId="334">
    <w:name w:val="CM14"/>
    <w:basedOn w:val="326"/>
    <w:next w:val="326"/>
    <w:qFormat/>
    <w:uiPriority w:val="0"/>
    <w:pPr>
      <w:spacing w:after="713"/>
    </w:pPr>
    <w:rPr>
      <w:rFonts w:cs="Times New Roman"/>
      <w:color w:val="auto"/>
    </w:rPr>
  </w:style>
  <w:style w:type="paragraph" w:customStyle="1" w:styleId="335">
    <w:name w:val="列表接续1"/>
    <w:basedOn w:val="1"/>
    <w:qFormat/>
    <w:uiPriority w:val="0"/>
    <w:pPr>
      <w:spacing w:after="120"/>
      <w:ind w:left="420"/>
    </w:pPr>
    <w:rPr>
      <w:rFonts w:ascii="Times New Roman" w:hAnsi="Times New Roman"/>
      <w:szCs w:val="24"/>
    </w:rPr>
  </w:style>
  <w:style w:type="paragraph" w:customStyle="1" w:styleId="336">
    <w:name w:val="索引 11"/>
    <w:basedOn w:val="1"/>
    <w:next w:val="1"/>
    <w:qFormat/>
    <w:uiPriority w:val="0"/>
    <w:rPr>
      <w:rFonts w:ascii="Times New Roman" w:hAnsi="Times New Roman"/>
      <w:szCs w:val="24"/>
    </w:rPr>
  </w:style>
  <w:style w:type="paragraph" w:customStyle="1" w:styleId="337">
    <w:name w:val="xl8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338">
    <w:name w:val="CM41"/>
    <w:basedOn w:val="1"/>
    <w:next w:val="1"/>
    <w:qFormat/>
    <w:uiPriority w:val="0"/>
    <w:pPr>
      <w:autoSpaceDE w:val="0"/>
      <w:autoSpaceDN w:val="0"/>
      <w:adjustRightInd w:val="0"/>
      <w:spacing w:after="343"/>
      <w:jc w:val="left"/>
    </w:pPr>
    <w:rPr>
      <w:rFonts w:ascii="Sim Sun" w:hAnsi="Times New Roman" w:eastAsia="Sim Sun" w:cs="Sim Sun"/>
      <w:kern w:val="0"/>
      <w:sz w:val="24"/>
      <w:szCs w:val="24"/>
    </w:rPr>
  </w:style>
  <w:style w:type="paragraph" w:customStyle="1" w:styleId="339">
    <w:name w:val="表格"/>
    <w:basedOn w:val="1"/>
    <w:qFormat/>
    <w:uiPriority w:val="0"/>
    <w:pPr>
      <w:jc w:val="center"/>
      <w:textAlignment w:val="center"/>
    </w:pPr>
    <w:rPr>
      <w:rFonts w:ascii="华文细黑" w:hAnsi="华文细黑"/>
      <w:kern w:val="0"/>
      <w:szCs w:val="20"/>
    </w:rPr>
  </w:style>
  <w:style w:type="paragraph" w:customStyle="1" w:styleId="340">
    <w:name w:val="术语定义四级条标题"/>
    <w:basedOn w:val="319"/>
    <w:next w:val="262"/>
    <w:qFormat/>
    <w:uiPriority w:val="0"/>
    <w:pPr>
      <w:numPr>
        <w:ilvl w:val="4"/>
        <w:numId w:val="9"/>
      </w:numPr>
    </w:pPr>
  </w:style>
  <w:style w:type="paragraph" w:customStyle="1" w:styleId="341">
    <w:name w:val="xl55"/>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42">
    <w:name w:val="xl96"/>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43">
    <w:name w:val="3a"/>
    <w:basedOn w:val="222"/>
    <w:qFormat/>
    <w:uiPriority w:val="0"/>
  </w:style>
  <w:style w:type="paragraph" w:customStyle="1" w:styleId="344">
    <w:name w:val="tt"/>
    <w:basedOn w:val="1"/>
    <w:qFormat/>
    <w:uiPriority w:val="0"/>
    <w:pPr>
      <w:topLinePunct/>
      <w:jc w:val="center"/>
    </w:pPr>
    <w:rPr>
      <w:rFonts w:ascii="Times New Roman" w:hAnsi="Times New Roman"/>
      <w:color w:val="000000"/>
      <w:szCs w:val="21"/>
    </w:rPr>
  </w:style>
  <w:style w:type="paragraph" w:customStyle="1" w:styleId="345">
    <w:name w:val="国标1级new"/>
    <w:basedOn w:val="311"/>
    <w:qFormat/>
    <w:uiPriority w:val="0"/>
    <w:pPr/>
  </w:style>
  <w:style w:type="paragraph" w:customStyle="1" w:styleId="346">
    <w:name w:val="xl33"/>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47">
    <w:name w:val="xl44"/>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48">
    <w:name w:val="列表接续 21"/>
    <w:basedOn w:val="1"/>
    <w:qFormat/>
    <w:uiPriority w:val="0"/>
    <w:pPr>
      <w:spacing w:after="120"/>
      <w:ind w:left="840"/>
    </w:pPr>
    <w:rPr>
      <w:rFonts w:ascii="Times New Roman" w:hAnsi="Times New Roman"/>
      <w:szCs w:val="24"/>
    </w:rPr>
  </w:style>
  <w:style w:type="paragraph" w:customStyle="1" w:styleId="349">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50">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351">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52">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18"/>
      <w:szCs w:val="18"/>
      <w:u w:val="single"/>
    </w:rPr>
  </w:style>
  <w:style w:type="paragraph" w:customStyle="1" w:styleId="353">
    <w:name w:val="默认段落字体 Para Char"/>
    <w:basedOn w:val="1"/>
    <w:qFormat/>
    <w:uiPriority w:val="0"/>
    <w:rPr>
      <w:rFonts w:ascii="Tahoma" w:hAnsi="Tahoma"/>
      <w:sz w:val="24"/>
      <w:szCs w:val="20"/>
    </w:rPr>
  </w:style>
  <w:style w:type="paragraph" w:customStyle="1" w:styleId="354">
    <w:name w:val="示例"/>
    <w:next w:val="262"/>
    <w:qFormat/>
    <w:uiPriority w:val="0"/>
    <w:pPr>
      <w:tabs>
        <w:tab w:val="left" w:pos="1620"/>
      </w:tabs>
      <w:ind w:left="1620" w:firstLine="200" w:firstLineChars="200"/>
      <w:jc w:val="both"/>
    </w:pPr>
    <w:rPr>
      <w:rFonts w:ascii="宋体" w:hAnsi="Calibri" w:eastAsia="宋体" w:cs="Times New Roman"/>
      <w:sz w:val="18"/>
      <w:lang w:val="en-US" w:eastAsia="zh-CN" w:bidi="ar-SA"/>
    </w:rPr>
  </w:style>
  <w:style w:type="paragraph" w:customStyle="1" w:styleId="355">
    <w:name w:val="样式3"/>
    <w:basedOn w:val="7"/>
    <w:qFormat/>
    <w:uiPriority w:val="0"/>
  </w:style>
  <w:style w:type="paragraph" w:customStyle="1" w:styleId="356">
    <w:name w:val="CM11"/>
    <w:basedOn w:val="326"/>
    <w:next w:val="326"/>
    <w:qFormat/>
    <w:uiPriority w:val="0"/>
    <w:pPr>
      <w:spacing w:after="73"/>
    </w:pPr>
    <w:rPr>
      <w:rFonts w:cs="Times New Roman"/>
      <w:color w:val="auto"/>
    </w:rPr>
  </w:style>
  <w:style w:type="paragraph" w:customStyle="1" w:styleId="357">
    <w:name w:val="五级无标题条"/>
    <w:basedOn w:val="1"/>
    <w:qFormat/>
    <w:uiPriority w:val="0"/>
    <w:pPr>
      <w:tabs>
        <w:tab w:val="left" w:pos="1108"/>
      </w:tabs>
      <w:ind w:left="1108" w:hanging="1080"/>
    </w:pPr>
    <w:rPr>
      <w:rFonts w:ascii="黑体" w:hAnsi="Times New Roman" w:eastAsia="黑体"/>
      <w:b/>
      <w:szCs w:val="24"/>
    </w:rPr>
  </w:style>
  <w:style w:type="paragraph" w:customStyle="1" w:styleId="358">
    <w:name w:val="n"/>
    <w:basedOn w:val="1"/>
    <w:qFormat/>
    <w:uiPriority w:val="0"/>
    <w:pPr>
      <w:topLinePunct/>
      <w:jc w:val="center"/>
    </w:pPr>
    <w:rPr>
      <w:rFonts w:ascii="黑体" w:hAnsi="Times New Roman" w:eastAsia="黑体"/>
      <w:color w:val="000000"/>
      <w:szCs w:val="20"/>
    </w:rPr>
  </w:style>
  <w:style w:type="paragraph" w:customStyle="1" w:styleId="359">
    <w:name w:val="国网标准1级"/>
    <w:basedOn w:val="5"/>
    <w:qFormat/>
    <w:uiPriority w:val="0"/>
    <w:pPr>
      <w:tabs>
        <w:tab w:val="clear" w:pos="1440"/>
      </w:tabs>
      <w:spacing w:before="156" w:beforeLines="50" w:after="156" w:afterLines="50" w:line="312" w:lineRule="exact"/>
    </w:pPr>
    <w:rPr>
      <w:rFonts w:ascii="黑体" w:eastAsia="黑体"/>
      <w:snapToGrid w:val="0"/>
      <w:kern w:val="0"/>
      <w:sz w:val="21"/>
      <w:szCs w:val="21"/>
    </w:rPr>
  </w:style>
  <w:style w:type="paragraph" w:customStyle="1" w:styleId="360">
    <w:name w:val="Char1 Char Char Char Char Char Char Char Char Char Char Char"/>
    <w:basedOn w:val="1"/>
    <w:qFormat/>
    <w:uiPriority w:val="0"/>
    <w:pPr>
      <w:pageBreakBefore/>
      <w:tabs>
        <w:tab w:val="left" w:pos="432"/>
      </w:tabs>
      <w:ind w:left="432" w:hanging="432"/>
    </w:pPr>
    <w:rPr>
      <w:rFonts w:ascii="Tahoma" w:hAnsi="Tahoma"/>
      <w:sz w:val="24"/>
      <w:szCs w:val="20"/>
    </w:rPr>
  </w:style>
  <w:style w:type="paragraph" w:customStyle="1" w:styleId="361">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362">
    <w:name w:val="xl139"/>
    <w:basedOn w:val="1"/>
    <w:qFormat/>
    <w:uiPriority w:val="0"/>
    <w:pPr>
      <w:widowControl/>
      <w:pBdr>
        <w:left w:val="single" w:color="auto" w:sz="8" w:space="0"/>
      </w:pBdr>
      <w:spacing w:before="100" w:beforeAutospacing="1" w:after="100" w:afterAutospacing="1"/>
      <w:jc w:val="center"/>
      <w:textAlignment w:val="center"/>
    </w:pPr>
    <w:rPr>
      <w:rFonts w:ascii="Arial" w:hAnsi="Arial" w:cs="Arial"/>
      <w:b/>
      <w:bCs/>
      <w:kern w:val="0"/>
      <w:sz w:val="24"/>
      <w:szCs w:val="20"/>
    </w:rPr>
  </w:style>
  <w:style w:type="paragraph" w:customStyle="1" w:styleId="363">
    <w:name w:val="样式 首行缩进:  2 字符"/>
    <w:basedOn w:val="1"/>
    <w:qFormat/>
    <w:uiPriority w:val="0"/>
    <w:pPr>
      <w:spacing w:line="360" w:lineRule="auto"/>
      <w:ind w:firstLine="200" w:firstLineChars="200"/>
    </w:pPr>
    <w:rPr>
      <w:rFonts w:ascii="Times New Roman" w:hAnsi="Times New Roman"/>
      <w:sz w:val="24"/>
      <w:szCs w:val="20"/>
    </w:rPr>
  </w:style>
  <w:style w:type="paragraph" w:customStyle="1" w:styleId="364">
    <w:name w:val="Char Char Char1 Char Char Char Char"/>
    <w:basedOn w:val="1"/>
    <w:qFormat/>
    <w:uiPriority w:val="0"/>
    <w:rPr>
      <w:rFonts w:ascii="Times New Roman" w:hAnsi="Times New Roman"/>
      <w:szCs w:val="24"/>
    </w:rPr>
  </w:style>
  <w:style w:type="paragraph" w:customStyle="1" w:styleId="365">
    <w:name w:val="正文缩进（首行缩进两字）"/>
    <w:qFormat/>
    <w:uiPriority w:val="0"/>
    <w:pPr>
      <w:spacing w:line="312" w:lineRule="exact"/>
      <w:ind w:firstLine="420" w:firstLineChars="200"/>
    </w:pPr>
    <w:rPr>
      <w:rFonts w:ascii="Calibri" w:hAnsi="Calibri" w:eastAsia="宋体" w:cs="宋体"/>
      <w:kern w:val="2"/>
      <w:sz w:val="21"/>
      <w:lang w:val="en-US" w:eastAsia="zh-CN" w:bidi="ar-SA"/>
    </w:rPr>
  </w:style>
  <w:style w:type="paragraph" w:customStyle="1" w:styleId="366">
    <w:name w:val="一级无标题条"/>
    <w:basedOn w:val="1"/>
    <w:qFormat/>
    <w:uiPriority w:val="0"/>
    <w:pPr>
      <w:tabs>
        <w:tab w:val="left" w:pos="420"/>
        <w:tab w:val="left" w:pos="709"/>
      </w:tabs>
      <w:ind w:left="709" w:hanging="709"/>
    </w:pPr>
    <w:rPr>
      <w:rFonts w:ascii="Times New Roman" w:hAnsi="Times New Roman"/>
      <w:b/>
      <w:szCs w:val="24"/>
    </w:rPr>
  </w:style>
  <w:style w:type="paragraph" w:customStyle="1" w:styleId="367">
    <w:name w:val="13"/>
    <w:basedOn w:val="1"/>
    <w:qFormat/>
    <w:uiPriority w:val="0"/>
    <w:pPr>
      <w:spacing w:line="312" w:lineRule="exact"/>
      <w:ind w:left="1680" w:leftChars="600" w:hanging="420" w:hangingChars="200"/>
    </w:pPr>
    <w:rPr>
      <w:rFonts w:ascii="Times New Roman" w:hAnsi="Times New Roman"/>
      <w:szCs w:val="20"/>
    </w:rPr>
  </w:style>
  <w:style w:type="paragraph" w:customStyle="1" w:styleId="368">
    <w:name w:val="引言二级条标题"/>
    <w:basedOn w:val="369"/>
    <w:next w:val="262"/>
    <w:qFormat/>
    <w:uiPriority w:val="0"/>
    <w:pPr>
      <w:numPr>
        <w:ilvl w:val="0"/>
        <w:numId w:val="10"/>
      </w:numPr>
      <w:tabs>
        <w:tab w:val="left" w:pos="1140"/>
      </w:tabs>
    </w:pPr>
  </w:style>
  <w:style w:type="paragraph" w:customStyle="1" w:styleId="369">
    <w:name w:val="引言一级条标题"/>
    <w:basedOn w:val="1"/>
    <w:next w:val="262"/>
    <w:qFormat/>
    <w:uiPriority w:val="0"/>
    <w:pPr>
      <w:widowControl/>
      <w:numPr>
        <w:ilvl w:val="0"/>
        <w:numId w:val="11"/>
      </w:numPr>
      <w:tabs>
        <w:tab w:val="left" w:pos="1140"/>
      </w:tabs>
    </w:pPr>
    <w:rPr>
      <w:rFonts w:ascii="Times New Roman" w:hAnsi="Times New Roman" w:eastAsia="黑体"/>
      <w:b/>
      <w:szCs w:val="24"/>
    </w:rPr>
  </w:style>
  <w:style w:type="paragraph" w:customStyle="1" w:styleId="370">
    <w:name w:val="术语定义二级条标题"/>
    <w:basedOn w:val="319"/>
    <w:next w:val="262"/>
    <w:qFormat/>
    <w:uiPriority w:val="0"/>
  </w:style>
  <w:style w:type="paragraph" w:customStyle="1" w:styleId="371">
    <w:name w:val="术语定义三级条标题"/>
    <w:basedOn w:val="319"/>
    <w:next w:val="262"/>
    <w:qFormat/>
    <w:uiPriority w:val="0"/>
    <w:pPr>
      <w:tabs>
        <w:tab w:val="left" w:pos="2100"/>
        <w:tab w:val="clear" w:pos="425"/>
      </w:tabs>
      <w:ind w:left="2100" w:hanging="420"/>
    </w:pPr>
  </w:style>
  <w:style w:type="paragraph" w:customStyle="1" w:styleId="372">
    <w:name w:val="附录四级条标题"/>
    <w:basedOn w:val="373"/>
    <w:next w:val="262"/>
    <w:qFormat/>
    <w:uiPriority w:val="0"/>
    <w:pPr>
      <w:tabs>
        <w:tab w:val="left" w:pos="360"/>
        <w:tab w:val="left" w:pos="840"/>
      </w:tabs>
      <w:ind w:left="840" w:hanging="420"/>
      <w:outlineLvl w:val="5"/>
    </w:pPr>
  </w:style>
  <w:style w:type="paragraph" w:customStyle="1" w:styleId="373">
    <w:name w:val="附录三级条标题"/>
    <w:basedOn w:val="374"/>
    <w:next w:val="262"/>
    <w:qFormat/>
    <w:uiPriority w:val="0"/>
    <w:pPr>
      <w:tabs>
        <w:tab w:val="left" w:pos="360"/>
      </w:tabs>
      <w:outlineLvl w:val="4"/>
    </w:pPr>
  </w:style>
  <w:style w:type="paragraph" w:customStyle="1" w:styleId="374">
    <w:name w:val="附录二级条标题"/>
    <w:basedOn w:val="375"/>
    <w:next w:val="262"/>
    <w:qFormat/>
    <w:uiPriority w:val="0"/>
    <w:pPr>
      <w:tabs>
        <w:tab w:val="left" w:pos="360"/>
      </w:tabs>
      <w:outlineLvl w:val="3"/>
    </w:pPr>
  </w:style>
  <w:style w:type="paragraph" w:customStyle="1" w:styleId="375">
    <w:name w:val="附录一级条标题"/>
    <w:basedOn w:val="376"/>
    <w:next w:val="262"/>
    <w:qFormat/>
    <w:uiPriority w:val="0"/>
    <w:pPr>
      <w:tabs>
        <w:tab w:val="left" w:pos="360"/>
      </w:tabs>
      <w:autoSpaceDN w:val="0"/>
      <w:spacing w:before="0" w:beforeLines="0" w:after="0" w:afterLines="0"/>
      <w:outlineLvl w:val="2"/>
    </w:pPr>
  </w:style>
  <w:style w:type="paragraph" w:customStyle="1" w:styleId="376">
    <w:name w:val="附录章标题"/>
    <w:next w:val="262"/>
    <w:qFormat/>
    <w:uiPriority w:val="0"/>
    <w:pPr>
      <w:tabs>
        <w:tab w:val="left" w:pos="360"/>
      </w:tabs>
      <w:wordWrap w:val="0"/>
      <w:overflowPunct w:val="0"/>
      <w:autoSpaceDE w:val="0"/>
      <w:spacing w:before="156" w:beforeLines="50" w:after="156" w:afterLines="50"/>
      <w:ind w:left="360" w:hanging="360"/>
      <w:jc w:val="both"/>
      <w:textAlignment w:val="baseline"/>
      <w:outlineLvl w:val="1"/>
    </w:pPr>
    <w:rPr>
      <w:rFonts w:ascii="黑体" w:hAnsi="Calibri" w:eastAsia="黑体" w:cs="Times New Roman"/>
      <w:b/>
      <w:kern w:val="21"/>
      <w:sz w:val="21"/>
      <w:lang w:val="en-US" w:eastAsia="zh-CN" w:bidi="ar-SA"/>
    </w:rPr>
  </w:style>
  <w:style w:type="paragraph" w:customStyle="1" w:styleId="377">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78">
    <w:name w:val="p0"/>
    <w:basedOn w:val="1"/>
    <w:qFormat/>
    <w:uiPriority w:val="0"/>
    <w:pPr>
      <w:widowControl/>
    </w:pPr>
    <w:rPr>
      <w:rFonts w:ascii="Times New Roman" w:hAnsi="Times New Roman"/>
      <w:kern w:val="0"/>
      <w:szCs w:val="21"/>
    </w:rPr>
  </w:style>
  <w:style w:type="paragraph" w:customStyle="1" w:styleId="379">
    <w:name w:val="正文标题1"/>
    <w:basedOn w:val="1"/>
    <w:next w:val="1"/>
    <w:qFormat/>
    <w:uiPriority w:val="0"/>
    <w:pPr>
      <w:tabs>
        <w:tab w:val="left" w:pos="360"/>
      </w:tabs>
      <w:spacing w:before="120" w:after="120" w:line="360" w:lineRule="auto"/>
    </w:pPr>
    <w:rPr>
      <w:rFonts w:ascii="Times New Roman" w:hAnsi="Times New Roman"/>
      <w:b/>
      <w:sz w:val="32"/>
      <w:szCs w:val="20"/>
    </w:rPr>
  </w:style>
  <w:style w:type="paragraph" w:customStyle="1" w:styleId="380">
    <w:name w:val="Z"/>
    <w:basedOn w:val="1"/>
    <w:qFormat/>
    <w:uiPriority w:val="0"/>
    <w:pPr>
      <w:topLinePunct/>
      <w:ind w:right="210" w:rightChars="100" w:firstLine="360" w:firstLineChars="200"/>
    </w:pPr>
    <w:rPr>
      <w:rFonts w:ascii="Times New Roman" w:hAnsi="宋体"/>
      <w:color w:val="000000"/>
      <w:sz w:val="18"/>
      <w:szCs w:val="18"/>
    </w:rPr>
  </w:style>
  <w:style w:type="paragraph" w:customStyle="1" w:styleId="381">
    <w:name w:val="样式7"/>
    <w:basedOn w:val="1"/>
    <w:qFormat/>
    <w:uiPriority w:val="0"/>
    <w:pPr>
      <w:snapToGrid w:val="0"/>
    </w:pPr>
    <w:rPr>
      <w:rFonts w:ascii="Times New Roman" w:hAnsi="Times New Roman"/>
      <w:szCs w:val="24"/>
    </w:rPr>
  </w:style>
  <w:style w:type="paragraph" w:customStyle="1" w:styleId="382">
    <w:name w:val="CM8"/>
    <w:basedOn w:val="326"/>
    <w:next w:val="326"/>
    <w:qFormat/>
    <w:uiPriority w:val="0"/>
    <w:rPr>
      <w:rFonts w:cs="Times New Roman"/>
      <w:color w:val="auto"/>
    </w:rPr>
  </w:style>
  <w:style w:type="paragraph" w:customStyle="1" w:styleId="383">
    <w:name w:val="xl53"/>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84">
    <w:name w:val="工程建设无节条标题"/>
    <w:basedOn w:val="1"/>
    <w:next w:val="262"/>
    <w:qFormat/>
    <w:uiPriority w:val="0"/>
    <w:pPr>
      <w:outlineLvl w:val="3"/>
    </w:pPr>
    <w:rPr>
      <w:rFonts w:ascii="Times New Roman" w:hAnsi="Times New Roman"/>
      <w:szCs w:val="24"/>
    </w:rPr>
  </w:style>
  <w:style w:type="paragraph" w:customStyle="1" w:styleId="385">
    <w:name w:val="xl46"/>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86">
    <w:name w:val="CM9"/>
    <w:basedOn w:val="326"/>
    <w:next w:val="326"/>
    <w:qFormat/>
    <w:uiPriority w:val="0"/>
    <w:rPr>
      <w:rFonts w:cs="Times New Roman"/>
      <w:color w:val="auto"/>
    </w:rPr>
  </w:style>
  <w:style w:type="paragraph" w:customStyle="1" w:styleId="387">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388">
    <w:name w:val="寄信人地址1"/>
    <w:basedOn w:val="1"/>
    <w:qFormat/>
    <w:uiPriority w:val="0"/>
    <w:pPr>
      <w:snapToGrid w:val="0"/>
    </w:pPr>
    <w:rPr>
      <w:rFonts w:ascii="Arial" w:hAnsi="Arial" w:cs="Arial"/>
      <w:szCs w:val="24"/>
    </w:rPr>
  </w:style>
  <w:style w:type="paragraph" w:customStyle="1" w:styleId="389">
    <w:name w:val="正文缩进1"/>
    <w:basedOn w:val="1"/>
    <w:qFormat/>
    <w:uiPriority w:val="0"/>
    <w:pPr>
      <w:ind w:firstLine="420"/>
    </w:pPr>
    <w:rPr>
      <w:rFonts w:ascii="Times New Roman" w:hAnsi="Times New Roman"/>
      <w:szCs w:val="24"/>
    </w:rPr>
  </w:style>
  <w:style w:type="paragraph" w:customStyle="1" w:styleId="390">
    <w:name w:val="_Style 13"/>
    <w:basedOn w:val="1"/>
    <w:next w:val="389"/>
    <w:qFormat/>
    <w:uiPriority w:val="0"/>
    <w:pPr>
      <w:ind w:firstLine="420"/>
    </w:pPr>
    <w:rPr>
      <w:rFonts w:ascii="Times New Roman" w:hAnsi="Times New Roman"/>
      <w:szCs w:val="20"/>
    </w:rPr>
  </w:style>
  <w:style w:type="paragraph" w:customStyle="1" w:styleId="391">
    <w:name w:val="２z"/>
    <w:basedOn w:val="5"/>
    <w:qFormat/>
    <w:uiPriority w:val="0"/>
    <w:pPr>
      <w:tabs>
        <w:tab w:val="clear" w:pos="1440"/>
      </w:tabs>
      <w:topLinePunct/>
      <w:spacing w:line="312" w:lineRule="exact"/>
      <w:textAlignment w:val="baseline"/>
    </w:pPr>
    <w:rPr>
      <w:b w:val="0"/>
      <w:sz w:val="21"/>
      <w:szCs w:val="21"/>
    </w:rPr>
  </w:style>
  <w:style w:type="paragraph" w:customStyle="1" w:styleId="392">
    <w:name w:val="修订1"/>
    <w:qFormat/>
    <w:uiPriority w:val="0"/>
    <w:rPr>
      <w:rFonts w:ascii="Calibri" w:hAnsi="Calibri" w:eastAsia="宋体" w:cs="Times New Roman"/>
      <w:kern w:val="2"/>
      <w:sz w:val="21"/>
      <w:lang w:val="en-US" w:eastAsia="zh-CN" w:bidi="ar-SA"/>
    </w:rPr>
  </w:style>
  <w:style w:type="paragraph" w:customStyle="1" w:styleId="393">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94">
    <w:name w:val="正文+"/>
    <w:basedOn w:val="1"/>
    <w:qFormat/>
    <w:uiPriority w:val="0"/>
    <w:pPr>
      <w:spacing w:line="300" w:lineRule="auto"/>
    </w:pPr>
    <w:rPr>
      <w:rFonts w:ascii="Times New Roman" w:hAnsi="Times New Roman"/>
      <w:sz w:val="24"/>
      <w:szCs w:val="24"/>
    </w:rPr>
  </w:style>
  <w:style w:type="paragraph" w:customStyle="1" w:styleId="395">
    <w:name w:val="工程建设款标题"/>
    <w:basedOn w:val="396"/>
    <w:qFormat/>
    <w:uiPriority w:val="0"/>
    <w:pPr>
      <w:tabs>
        <w:tab w:val="left" w:pos="780"/>
      </w:tabs>
      <w:outlineLvl w:val="9"/>
    </w:pPr>
  </w:style>
  <w:style w:type="paragraph" w:customStyle="1" w:styleId="396">
    <w:name w:val="工程建设条标题"/>
    <w:basedOn w:val="397"/>
    <w:next w:val="262"/>
    <w:qFormat/>
    <w:uiPriority w:val="0"/>
    <w:pPr>
      <w:tabs>
        <w:tab w:val="left" w:pos="780"/>
      </w:tabs>
      <w:spacing w:before="0" w:after="0"/>
      <w:jc w:val="left"/>
      <w:outlineLvl w:val="3"/>
    </w:pPr>
    <w:rPr>
      <w:b w:val="0"/>
    </w:rPr>
  </w:style>
  <w:style w:type="paragraph" w:customStyle="1" w:styleId="397">
    <w:name w:val="工程建设节标题"/>
    <w:basedOn w:val="398"/>
    <w:next w:val="262"/>
    <w:qFormat/>
    <w:uiPriority w:val="0"/>
    <w:pPr>
      <w:tabs>
        <w:tab w:val="left" w:pos="780"/>
      </w:tabs>
      <w:spacing w:before="400" w:after="400" w:line="240" w:lineRule="auto"/>
      <w:outlineLvl w:val="2"/>
    </w:pPr>
    <w:rPr>
      <w:sz w:val="21"/>
    </w:rPr>
  </w:style>
  <w:style w:type="paragraph" w:customStyle="1" w:styleId="398">
    <w:name w:val="工程建设章标题"/>
    <w:next w:val="262"/>
    <w:qFormat/>
    <w:uiPriority w:val="0"/>
    <w:pPr>
      <w:tabs>
        <w:tab w:val="left" w:pos="780"/>
      </w:tabs>
      <w:spacing w:before="640" w:after="560" w:line="480" w:lineRule="exact"/>
      <w:ind w:left="780" w:hanging="360"/>
      <w:jc w:val="center"/>
      <w:outlineLvl w:val="1"/>
    </w:pPr>
    <w:rPr>
      <w:rFonts w:ascii="黑体" w:hAnsi="Calibri" w:eastAsia="黑体" w:cs="Times New Roman"/>
      <w:b/>
      <w:sz w:val="28"/>
      <w:lang w:val="en-US" w:eastAsia="zh-CN" w:bidi="ar-SA"/>
    </w:rPr>
  </w:style>
  <w:style w:type="paragraph" w:customStyle="1" w:styleId="399">
    <w:name w:val="其他标准称谓"/>
    <w:next w:val="1"/>
    <w:qFormat/>
    <w:uiPriority w:val="0"/>
    <w:pPr>
      <w:spacing w:line="0" w:lineRule="atLeast"/>
      <w:jc w:val="distribute"/>
    </w:pPr>
    <w:rPr>
      <w:rFonts w:ascii="黑体" w:hAnsi="宋体" w:eastAsia="黑体" w:cs="Times New Roman"/>
      <w:sz w:val="52"/>
      <w:lang w:val="en-US" w:eastAsia="zh-CN" w:bidi="ar-SA"/>
    </w:rPr>
  </w:style>
  <w:style w:type="paragraph" w:customStyle="1" w:styleId="400">
    <w:name w:val="国网标准2级"/>
    <w:basedOn w:val="5"/>
    <w:qFormat/>
    <w:uiPriority w:val="0"/>
    <w:pPr>
      <w:tabs>
        <w:tab w:val="clear" w:pos="1440"/>
      </w:tabs>
      <w:spacing w:before="156" w:beforeLines="50" w:after="156" w:afterLines="50" w:line="312" w:lineRule="exact"/>
    </w:pPr>
    <w:rPr>
      <w:rFonts w:ascii="黑体" w:eastAsia="黑体"/>
      <w:snapToGrid w:val="0"/>
      <w:kern w:val="0"/>
      <w:sz w:val="21"/>
      <w:szCs w:val="21"/>
    </w:rPr>
  </w:style>
  <w:style w:type="paragraph" w:customStyle="1" w:styleId="401">
    <w:name w:val="CM13"/>
    <w:basedOn w:val="326"/>
    <w:next w:val="326"/>
    <w:qFormat/>
    <w:uiPriority w:val="0"/>
    <w:pPr>
      <w:spacing w:after="315"/>
    </w:pPr>
    <w:rPr>
      <w:rFonts w:cs="Times New Roman"/>
      <w:color w:val="auto"/>
    </w:rPr>
  </w:style>
  <w:style w:type="paragraph" w:customStyle="1" w:styleId="402">
    <w:name w:val="正文图标题"/>
    <w:basedOn w:val="403"/>
    <w:next w:val="262"/>
    <w:qFormat/>
    <w:uiPriority w:val="0"/>
    <w:pPr>
      <w:tabs>
        <w:tab w:val="left" w:pos="420"/>
        <w:tab w:val="left" w:pos="1680"/>
      </w:tabs>
      <w:ind w:left="1680" w:hanging="420"/>
    </w:pPr>
  </w:style>
  <w:style w:type="paragraph" w:customStyle="1" w:styleId="403">
    <w:name w:val="正文表标题"/>
    <w:next w:val="262"/>
    <w:qFormat/>
    <w:uiPriority w:val="0"/>
    <w:pPr>
      <w:widowControl w:val="0"/>
      <w:tabs>
        <w:tab w:val="left" w:pos="420"/>
      </w:tabs>
      <w:topLinePunct/>
      <w:spacing w:before="160" w:after="60"/>
      <w:jc w:val="center"/>
    </w:pPr>
    <w:rPr>
      <w:rFonts w:ascii="Calibri" w:hAnsi="Calibri" w:eastAsia="黑体" w:cs="Arial"/>
      <w:kern w:val="2"/>
      <w:sz w:val="21"/>
      <w:szCs w:val="21"/>
      <w:lang w:val="en-US" w:eastAsia="zh-CN" w:bidi="ar-SA"/>
    </w:rPr>
  </w:style>
  <w:style w:type="paragraph" w:customStyle="1" w:styleId="404">
    <w:name w:val="xl7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405">
    <w:name w:val="xl8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406">
    <w:name w:val="列表编号 51"/>
    <w:basedOn w:val="1"/>
    <w:qFormat/>
    <w:uiPriority w:val="0"/>
    <w:pPr>
      <w:numPr>
        <w:ilvl w:val="0"/>
        <w:numId w:val="12"/>
      </w:numPr>
      <w:tabs>
        <w:tab w:val="left" w:pos="2040"/>
      </w:tabs>
    </w:pPr>
    <w:rPr>
      <w:rFonts w:ascii="Times New Roman" w:hAnsi="Times New Roman"/>
      <w:szCs w:val="24"/>
    </w:rPr>
  </w:style>
  <w:style w:type="paragraph" w:customStyle="1" w:styleId="407">
    <w:name w:val="fl"/>
    <w:basedOn w:val="408"/>
    <w:qFormat/>
    <w:uiPriority w:val="0"/>
    <w:pPr>
      <w:spacing w:before="500" w:after="180" w:line="312" w:lineRule="exact"/>
      <w:jc w:val="center"/>
    </w:pPr>
    <w:rPr>
      <w:rFonts w:eastAsia="黑体"/>
      <w:color w:val="auto"/>
      <w:kern w:val="2"/>
      <w:sz w:val="21"/>
      <w:szCs w:val="21"/>
    </w:rPr>
  </w:style>
  <w:style w:type="paragraph" w:customStyle="1" w:styleId="408">
    <w:name w:val="D1a"/>
    <w:basedOn w:val="5"/>
    <w:qFormat/>
    <w:uiPriority w:val="0"/>
    <w:pPr>
      <w:tabs>
        <w:tab w:val="clear" w:pos="1440"/>
      </w:tabs>
      <w:topLinePunct/>
      <w:spacing w:before="120" w:line="480" w:lineRule="auto"/>
      <w:textAlignment w:val="baseline"/>
    </w:pPr>
    <w:rPr>
      <w:b w:val="0"/>
      <w:color w:val="000000"/>
      <w:sz w:val="36"/>
      <w:szCs w:val="36"/>
    </w:rPr>
  </w:style>
  <w:style w:type="paragraph" w:customStyle="1" w:styleId="409">
    <w:name w:val="xl87"/>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410">
    <w:name w:val="段落"/>
    <w:basedOn w:val="1"/>
    <w:qFormat/>
    <w:uiPriority w:val="0"/>
    <w:pPr>
      <w:adjustRightInd w:val="0"/>
      <w:spacing w:line="360" w:lineRule="auto"/>
      <w:ind w:firstLine="560" w:firstLineChars="200"/>
      <w:textAlignment w:val="baseline"/>
    </w:pPr>
    <w:rPr>
      <w:rFonts w:ascii="Times New Roman" w:hAnsi="Times New Roman"/>
      <w:kern w:val="0"/>
      <w:sz w:val="28"/>
      <w:szCs w:val="20"/>
    </w:rPr>
  </w:style>
  <w:style w:type="paragraph" w:customStyle="1" w:styleId="411">
    <w:name w:val="Char Char2"/>
    <w:basedOn w:val="1"/>
    <w:qFormat/>
    <w:uiPriority w:val="0"/>
    <w:rPr>
      <w:rFonts w:ascii="Times New Roman" w:hAnsi="Times New Roman"/>
      <w:szCs w:val="24"/>
    </w:rPr>
  </w:style>
  <w:style w:type="paragraph" w:customStyle="1" w:styleId="412">
    <w:name w:val="Char Char1 Char Char Char Char Char Char Char Char Char Char Char Char Char Char Char"/>
    <w:basedOn w:val="1"/>
    <w:qFormat/>
    <w:uiPriority w:val="0"/>
    <w:pPr>
      <w:widowControl/>
      <w:spacing w:after="160" w:line="240" w:lineRule="exact"/>
      <w:jc w:val="left"/>
    </w:pPr>
    <w:rPr>
      <w:rFonts w:ascii="Verdana" w:hAnsi="Verdana" w:eastAsia="仿宋_GB2312"/>
      <w:kern w:val="0"/>
      <w:sz w:val="30"/>
      <w:szCs w:val="30"/>
      <w:lang w:eastAsia="en-US"/>
    </w:rPr>
  </w:style>
  <w:style w:type="paragraph" w:customStyle="1" w:styleId="413">
    <w:name w:val="样式1 样式 标题 2 + 段前: 0行"/>
    <w:basedOn w:val="6"/>
    <w:next w:val="1"/>
    <w:qFormat/>
    <w:uiPriority w:val="0"/>
    <w:pPr>
      <w:keepNext w:val="0"/>
      <w:keepLines w:val="0"/>
      <w:numPr>
        <w:ilvl w:val="5"/>
        <w:numId w:val="9"/>
      </w:numPr>
      <w:tabs>
        <w:tab w:val="left" w:pos="210"/>
        <w:tab w:val="left" w:pos="360"/>
      </w:tabs>
      <w:snapToGrid w:val="0"/>
      <w:spacing w:before="0" w:after="0" w:line="300" w:lineRule="auto"/>
    </w:pPr>
    <w:rPr>
      <w:rFonts w:ascii="Times New Roman" w:hAnsi="Times New Roman"/>
      <w:b w:val="0"/>
      <w:sz w:val="21"/>
      <w:szCs w:val="21"/>
    </w:rPr>
  </w:style>
  <w:style w:type="paragraph" w:customStyle="1" w:styleId="414">
    <w:name w:val="国网标准5级"/>
    <w:basedOn w:val="1"/>
    <w:qFormat/>
    <w:uiPriority w:val="0"/>
    <w:pPr>
      <w:adjustRightInd w:val="0"/>
      <w:snapToGrid w:val="0"/>
      <w:spacing w:before="156" w:beforeLines="50" w:line="360" w:lineRule="auto"/>
    </w:pPr>
    <w:rPr>
      <w:rFonts w:ascii="黑体" w:hAnsi="Times New Roman" w:eastAsia="黑体"/>
      <w:szCs w:val="21"/>
    </w:rPr>
  </w:style>
  <w:style w:type="paragraph" w:customStyle="1" w:styleId="415">
    <w:name w:val="Char Char Char Char Char Char Char"/>
    <w:basedOn w:val="1"/>
    <w:qFormat/>
    <w:uiPriority w:val="0"/>
    <w:rPr>
      <w:rFonts w:ascii="Times New Roman" w:hAnsi="Times New Roman"/>
      <w:szCs w:val="24"/>
    </w:rPr>
  </w:style>
  <w:style w:type="paragraph" w:customStyle="1" w:styleId="416">
    <w:name w:val="6'"/>
    <w:basedOn w:val="1"/>
    <w:qFormat/>
    <w:uiPriority w:val="0"/>
    <w:pPr>
      <w:autoSpaceDE w:val="0"/>
      <w:autoSpaceDN w:val="0"/>
      <w:adjustRightInd w:val="0"/>
      <w:snapToGrid w:val="0"/>
      <w:spacing w:line="320" w:lineRule="exact"/>
      <w:jc w:val="center"/>
      <w:textAlignment w:val="baseline"/>
    </w:pPr>
    <w:rPr>
      <w:rFonts w:ascii="Times New Roman" w:hAnsi="Times New Roman"/>
      <w:spacing w:val="20"/>
      <w:kern w:val="28"/>
      <w:szCs w:val="20"/>
    </w:rPr>
  </w:style>
  <w:style w:type="paragraph" w:customStyle="1" w:styleId="417">
    <w:name w:val="样式 标题 2 + Times New Roman 四号 非加粗 段前: 5 磅 段后: 0 磅 行距: 固定值 20..."/>
    <w:basedOn w:val="6"/>
    <w:qFormat/>
    <w:uiPriority w:val="0"/>
    <w:pPr>
      <w:tabs>
        <w:tab w:val="left" w:pos="1440"/>
      </w:tabs>
      <w:spacing w:before="100" w:after="0" w:line="400" w:lineRule="exact"/>
    </w:pPr>
    <w:rPr>
      <w:rFonts w:ascii="Times New Roman" w:hAnsi="Times New Roman" w:cs="宋体"/>
      <w:b w:val="0"/>
      <w:bCs w:val="0"/>
      <w:sz w:val="28"/>
      <w:szCs w:val="20"/>
    </w:rPr>
  </w:style>
  <w:style w:type="paragraph" w:customStyle="1" w:styleId="418">
    <w:name w:val="自控1"/>
    <w:basedOn w:val="1"/>
    <w:qFormat/>
    <w:uiPriority w:val="0"/>
    <w:pPr>
      <w:tabs>
        <w:tab w:val="left" w:pos="907"/>
      </w:tabs>
      <w:topLinePunct/>
      <w:spacing w:line="312" w:lineRule="exact"/>
      <w:ind w:left="908" w:hanging="488"/>
    </w:pPr>
    <w:rPr>
      <w:rFonts w:ascii="Times New Roman" w:hAnsi="Times New Roman"/>
      <w:szCs w:val="21"/>
    </w:rPr>
  </w:style>
  <w:style w:type="paragraph" w:customStyle="1" w:styleId="419">
    <w:name w:val="四级无标题条"/>
    <w:basedOn w:val="1"/>
    <w:qFormat/>
    <w:uiPriority w:val="0"/>
    <w:pPr>
      <w:tabs>
        <w:tab w:val="left" w:pos="982"/>
      </w:tabs>
      <w:ind w:left="982" w:hanging="900"/>
    </w:pPr>
    <w:rPr>
      <w:rFonts w:ascii="Times New Roman" w:hAnsi="Times New Roman" w:eastAsia="黑体"/>
      <w:b/>
      <w:szCs w:val="24"/>
    </w:rPr>
  </w:style>
  <w:style w:type="paragraph" w:customStyle="1" w:styleId="420">
    <w:name w:val="1z"/>
    <w:basedOn w:val="5"/>
    <w:qFormat/>
    <w:uiPriority w:val="0"/>
    <w:pPr>
      <w:keepNext w:val="0"/>
      <w:keepLines w:val="0"/>
      <w:tabs>
        <w:tab w:val="clear" w:pos="1440"/>
      </w:tabs>
      <w:overflowPunct w:val="0"/>
      <w:topLinePunct/>
      <w:spacing w:line="240" w:lineRule="auto"/>
      <w:textAlignment w:val="baseline"/>
    </w:pPr>
    <w:rPr>
      <w:b w:val="0"/>
      <w:kern w:val="2"/>
      <w:sz w:val="21"/>
      <w:szCs w:val="21"/>
    </w:rPr>
  </w:style>
  <w:style w:type="paragraph" w:customStyle="1" w:styleId="421">
    <w:name w:val="样式 样式 标题 2 + 段前: 0.5 行 段后: 0.5 行 + 首行缩进:  2 字符 段前: 0.5 行 段后: 0..."/>
    <w:basedOn w:val="1"/>
    <w:qFormat/>
    <w:uiPriority w:val="0"/>
    <w:pPr>
      <w:keepNext/>
      <w:keepLines/>
      <w:adjustRightInd w:val="0"/>
      <w:spacing w:before="156" w:beforeLines="50" w:after="156" w:afterLines="50"/>
      <w:jc w:val="left"/>
      <w:textAlignment w:val="baseline"/>
      <w:outlineLvl w:val="1"/>
    </w:pPr>
    <w:rPr>
      <w:rFonts w:ascii="Times New Roman" w:hAnsi="Times New Roman" w:eastAsia="黑体"/>
      <w:kern w:val="0"/>
      <w:szCs w:val="20"/>
    </w:rPr>
  </w:style>
  <w:style w:type="paragraph" w:customStyle="1" w:styleId="422">
    <w:name w:val="font12"/>
    <w:basedOn w:val="1"/>
    <w:qFormat/>
    <w:uiPriority w:val="0"/>
    <w:pPr>
      <w:widowControl/>
      <w:spacing w:before="100" w:beforeAutospacing="1" w:after="100" w:afterAutospacing="1"/>
      <w:jc w:val="left"/>
    </w:pPr>
    <w:rPr>
      <w:rFonts w:ascii="Times New Roman" w:hAnsi="Times New Roman"/>
      <w:color w:val="000000"/>
      <w:kern w:val="0"/>
      <w:sz w:val="18"/>
      <w:szCs w:val="18"/>
    </w:rPr>
  </w:style>
  <w:style w:type="paragraph" w:customStyle="1" w:styleId="423">
    <w:name w:val="样式4"/>
    <w:basedOn w:val="8"/>
    <w:qFormat/>
    <w:uiPriority w:val="0"/>
  </w:style>
  <w:style w:type="paragraph" w:customStyle="1" w:styleId="424">
    <w:name w:val="字母编号列项（一级）"/>
    <w:qFormat/>
    <w:uiPriority w:val="0"/>
    <w:pPr>
      <w:tabs>
        <w:tab w:val="left" w:pos="1200"/>
      </w:tabs>
      <w:ind w:left="200" w:leftChars="200" w:hanging="200" w:hangingChars="200"/>
      <w:jc w:val="both"/>
    </w:pPr>
    <w:rPr>
      <w:rFonts w:ascii="宋体" w:hAnsi="Calibri" w:eastAsia="宋体" w:cs="Times New Roman"/>
      <w:sz w:val="21"/>
      <w:lang w:val="en-US" w:eastAsia="zh-CN" w:bidi="ar-SA"/>
    </w:rPr>
  </w:style>
  <w:style w:type="paragraph" w:customStyle="1" w:styleId="425">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18"/>
      <w:szCs w:val="18"/>
      <w:u w:val="single"/>
    </w:rPr>
  </w:style>
  <w:style w:type="paragraph" w:customStyle="1" w:styleId="426">
    <w:name w:val="xl94"/>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27">
    <w:name w:val="B."/>
    <w:basedOn w:val="1"/>
    <w:qFormat/>
    <w:uiPriority w:val="0"/>
    <w:pPr>
      <w:topLinePunct/>
      <w:jc w:val="center"/>
    </w:pPr>
    <w:rPr>
      <w:rFonts w:ascii="黑体" w:hAnsi="黑体" w:eastAsia="黑体"/>
      <w:color w:val="000000"/>
      <w:szCs w:val="24"/>
    </w:rPr>
  </w:style>
  <w:style w:type="paragraph" w:customStyle="1" w:styleId="428">
    <w:name w:val="xl88"/>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429">
    <w:name w:val="t"/>
    <w:basedOn w:val="106"/>
    <w:qFormat/>
    <w:uiPriority w:val="0"/>
    <w:pPr>
      <w:overflowPunct w:val="0"/>
      <w:topLinePunct/>
      <w:spacing w:before="156" w:beforeLines="50" w:after="156" w:afterLines="50"/>
      <w:jc w:val="center"/>
    </w:pPr>
    <w:rPr>
      <w:rFonts w:ascii="Times New Roman" w:hAnsi="Times New Roman"/>
      <w:color w:val="000000"/>
      <w:sz w:val="18"/>
    </w:rPr>
  </w:style>
  <w:style w:type="paragraph" w:customStyle="1" w:styleId="430">
    <w:name w:val="列表编号 21"/>
    <w:basedOn w:val="1"/>
    <w:qFormat/>
    <w:uiPriority w:val="0"/>
    <w:pPr>
      <w:numPr>
        <w:ilvl w:val="0"/>
        <w:numId w:val="13"/>
      </w:numPr>
      <w:tabs>
        <w:tab w:val="left" w:pos="780"/>
      </w:tabs>
    </w:pPr>
    <w:rPr>
      <w:rFonts w:ascii="Times New Roman" w:hAnsi="Times New Roman"/>
      <w:szCs w:val="24"/>
    </w:rPr>
  </w:style>
  <w:style w:type="paragraph" w:customStyle="1" w:styleId="431">
    <w:name w:val="修订2"/>
    <w:unhideWhenUsed/>
    <w:qFormat/>
    <w:uiPriority w:val="99"/>
    <w:rPr>
      <w:rFonts w:ascii="Calibri" w:hAnsi="Calibri" w:eastAsia="宋体" w:cs="Times New Roman"/>
      <w:kern w:val="2"/>
      <w:sz w:val="21"/>
      <w:szCs w:val="22"/>
      <w:lang w:val="en-US" w:eastAsia="zh-CN" w:bidi="ar-SA"/>
    </w:rPr>
  </w:style>
  <w:style w:type="paragraph" w:customStyle="1" w:styleId="432">
    <w:name w:val="国标2级"/>
    <w:basedOn w:val="5"/>
    <w:qFormat/>
    <w:uiPriority w:val="0"/>
    <w:pPr>
      <w:tabs>
        <w:tab w:val="clear" w:pos="1440"/>
      </w:tabs>
      <w:spacing w:before="156" w:beforeLines="50" w:after="156" w:afterLines="50" w:line="312" w:lineRule="exact"/>
    </w:pPr>
    <w:rPr>
      <w:rFonts w:ascii="黑体" w:eastAsia="黑体"/>
      <w:b w:val="0"/>
      <w:snapToGrid w:val="0"/>
      <w:kern w:val="0"/>
      <w:sz w:val="21"/>
      <w:szCs w:val="21"/>
    </w:rPr>
  </w:style>
  <w:style w:type="paragraph" w:customStyle="1" w:styleId="433">
    <w:name w:val="xl8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434">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0"/>
      <w:szCs w:val="20"/>
    </w:rPr>
  </w:style>
  <w:style w:type="paragraph" w:customStyle="1" w:styleId="435">
    <w:name w:val="font11"/>
    <w:basedOn w:val="1"/>
    <w:qFormat/>
    <w:uiPriority w:val="0"/>
    <w:pPr>
      <w:widowControl/>
      <w:spacing w:before="100" w:beforeAutospacing="1" w:after="100" w:afterAutospacing="1"/>
      <w:jc w:val="left"/>
    </w:pPr>
    <w:rPr>
      <w:rFonts w:ascii="Times New Roman" w:hAnsi="Times New Roman"/>
      <w:color w:val="000000"/>
      <w:kern w:val="0"/>
      <w:szCs w:val="21"/>
      <w:u w:val="single"/>
    </w:rPr>
  </w:style>
  <w:style w:type="paragraph" w:customStyle="1" w:styleId="436">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37">
    <w:name w:val="条文脚注"/>
    <w:basedOn w:val="4"/>
    <w:qFormat/>
    <w:uiPriority w:val="0"/>
    <w:pPr>
      <w:tabs>
        <w:tab w:val="left" w:pos="360"/>
        <w:tab w:val="left" w:pos="916"/>
      </w:tabs>
      <w:ind w:left="200" w:leftChars="200" w:hanging="900"/>
      <w:jc w:val="both"/>
    </w:pPr>
    <w:rPr>
      <w:rFonts w:ascii="宋体"/>
      <w:szCs w:val="18"/>
    </w:rPr>
  </w:style>
  <w:style w:type="paragraph" w:customStyle="1" w:styleId="438">
    <w:name w:val="xl4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439">
    <w:name w:val="样式 标题 1 + 黑体 三号 非加粗 居中 段前: 6 磅 段后: 6 磅 行距: 固定值 20 磅"/>
    <w:basedOn w:val="5"/>
    <w:qFormat/>
    <w:uiPriority w:val="0"/>
    <w:pPr>
      <w:tabs>
        <w:tab w:val="clear" w:pos="1440"/>
      </w:tabs>
      <w:spacing w:before="120" w:after="120" w:line="400" w:lineRule="exact"/>
      <w:jc w:val="center"/>
    </w:pPr>
    <w:rPr>
      <w:rFonts w:ascii="黑体" w:hAnsi="黑体" w:eastAsia="黑体" w:cs="宋体"/>
      <w:b w:val="0"/>
    </w:rPr>
  </w:style>
  <w:style w:type="paragraph" w:customStyle="1" w:styleId="440">
    <w:name w:val="二级标题"/>
    <w:basedOn w:val="6"/>
    <w:qFormat/>
    <w:uiPriority w:val="0"/>
    <w:pPr>
      <w:tabs>
        <w:tab w:val="left" w:pos="6840"/>
      </w:tabs>
      <w:autoSpaceDE w:val="0"/>
      <w:autoSpaceDN w:val="0"/>
      <w:adjustRightInd w:val="0"/>
      <w:spacing w:before="312" w:beforeLines="100" w:after="156" w:afterLines="50" w:line="240" w:lineRule="auto"/>
      <w:ind w:firstLine="200" w:firstLineChars="200"/>
      <w:textAlignment w:val="baseline"/>
    </w:pPr>
    <w:rPr>
      <w:kern w:val="0"/>
      <w:sz w:val="24"/>
      <w:szCs w:val="24"/>
    </w:rPr>
  </w:style>
  <w:style w:type="paragraph" w:customStyle="1" w:styleId="441">
    <w:name w:val="Char Char Char Char"/>
    <w:basedOn w:val="1"/>
    <w:qFormat/>
    <w:uiPriority w:val="0"/>
    <w:rPr>
      <w:rFonts w:ascii="Times New Roman" w:hAnsi="Times New Roman"/>
      <w:snapToGrid w:val="0"/>
      <w:kern w:val="0"/>
      <w:szCs w:val="21"/>
    </w:rPr>
  </w:style>
  <w:style w:type="paragraph" w:customStyle="1" w:styleId="442">
    <w:name w:val="bh"/>
    <w:basedOn w:val="147"/>
    <w:qFormat/>
    <w:uiPriority w:val="0"/>
    <w:rPr>
      <w:rFonts w:ascii="Arial" w:hAnsi="Arial" w:eastAsia="Arial"/>
    </w:rPr>
  </w:style>
  <w:style w:type="paragraph" w:customStyle="1" w:styleId="443">
    <w:name w:val="Char Char Char Char Char Char Char Char Char1 Char Char Char1 Char Char Char Char"/>
    <w:basedOn w:val="1"/>
    <w:qFormat/>
    <w:uiPriority w:val="0"/>
    <w:rPr>
      <w:rFonts w:ascii="Times New Roman" w:hAnsi="Times New Roman"/>
      <w:szCs w:val="20"/>
    </w:rPr>
  </w:style>
  <w:style w:type="paragraph" w:customStyle="1" w:styleId="444">
    <w:name w:val="列出段落1"/>
    <w:basedOn w:val="1"/>
    <w:qFormat/>
    <w:uiPriority w:val="0"/>
    <w:pPr>
      <w:ind w:firstLine="420" w:firstLineChars="200"/>
    </w:pPr>
    <w:rPr>
      <w:szCs w:val="20"/>
    </w:rPr>
  </w:style>
  <w:style w:type="paragraph" w:customStyle="1" w:styleId="445">
    <w:name w:val="样式 样式 标题 4 + Arial四号 + 加粗 + Arial 五号"/>
    <w:basedOn w:val="8"/>
    <w:qFormat/>
    <w:uiPriority w:val="0"/>
    <w:pPr>
      <w:keepLines w:val="0"/>
      <w:widowControl/>
      <w:numPr>
        <w:numId w:val="0"/>
      </w:numPr>
      <w:tabs>
        <w:tab w:val="left" w:pos="720"/>
        <w:tab w:val="clear" w:pos="1440"/>
      </w:tabs>
      <w:kinsoku w:val="0"/>
      <w:overflowPunct w:val="0"/>
      <w:jc w:val="center"/>
      <w:textAlignment w:val="bottom"/>
    </w:pPr>
    <w:rPr>
      <w:rFonts w:eastAsia="黑体"/>
      <w:b w:val="0"/>
      <w:bCs w:val="0"/>
      <w:szCs w:val="20"/>
    </w:rPr>
  </w:style>
  <w:style w:type="paragraph" w:customStyle="1" w:styleId="446">
    <w:name w:val="PARAGRAPH"/>
    <w:qFormat/>
    <w:uiPriority w:val="0"/>
    <w:pPr>
      <w:tabs>
        <w:tab w:val="center" w:pos="4536"/>
        <w:tab w:val="right" w:pos="9072"/>
      </w:tabs>
      <w:spacing w:before="100" w:after="200"/>
      <w:jc w:val="both"/>
    </w:pPr>
    <w:rPr>
      <w:rFonts w:ascii="Arial" w:hAnsi="Arial" w:eastAsia="宋体" w:cs="Times New Roman"/>
      <w:spacing w:val="8"/>
      <w:lang w:val="en-US" w:eastAsia="en-US" w:bidi="ar-SA"/>
    </w:rPr>
  </w:style>
  <w:style w:type="paragraph" w:customStyle="1" w:styleId="447">
    <w:name w:val="xl26"/>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448">
    <w:name w:val="列表接续 51"/>
    <w:basedOn w:val="1"/>
    <w:qFormat/>
    <w:uiPriority w:val="0"/>
    <w:pPr>
      <w:spacing w:after="120"/>
      <w:ind w:left="2100"/>
    </w:pPr>
    <w:rPr>
      <w:rFonts w:ascii="Times New Roman" w:hAnsi="Times New Roman"/>
      <w:szCs w:val="24"/>
    </w:rPr>
  </w:style>
  <w:style w:type="paragraph" w:customStyle="1" w:styleId="449">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6"/>
      <w:szCs w:val="16"/>
    </w:rPr>
  </w:style>
  <w:style w:type="paragraph" w:customStyle="1" w:styleId="450">
    <w:name w:val="正文缩进12"/>
    <w:basedOn w:val="1"/>
    <w:qFormat/>
    <w:uiPriority w:val="0"/>
    <w:pPr>
      <w:spacing w:after="120" w:line="360" w:lineRule="auto"/>
      <w:ind w:firstLine="200" w:firstLineChars="200"/>
    </w:pPr>
    <w:rPr>
      <w:rFonts w:ascii="Times New Roman" w:hAnsi="Times New Roman"/>
      <w:sz w:val="24"/>
      <w:szCs w:val="20"/>
    </w:rPr>
  </w:style>
  <w:style w:type="paragraph" w:customStyle="1" w:styleId="451">
    <w:name w:val="术语定义五级条标题"/>
    <w:basedOn w:val="316"/>
    <w:next w:val="262"/>
    <w:qFormat/>
    <w:uiPriority w:val="0"/>
    <w:pPr>
      <w:tabs>
        <w:tab w:val="left" w:pos="3141"/>
        <w:tab w:val="clear" w:pos="420"/>
        <w:tab w:val="clear" w:pos="907"/>
      </w:tabs>
      <w:spacing w:before="0" w:beforeLines="0" w:after="0" w:afterLines="0"/>
      <w:ind w:left="2551" w:hanging="850"/>
      <w:outlineLvl w:val="9"/>
    </w:pPr>
  </w:style>
  <w:style w:type="paragraph" w:customStyle="1" w:styleId="452">
    <w:name w:val="xl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53">
    <w:name w:val="xl50"/>
    <w:basedOn w:val="1"/>
    <w:qFormat/>
    <w:uiPriority w:val="0"/>
    <w:pPr>
      <w:widowControl/>
      <w:spacing w:before="100" w:beforeAutospacing="1" w:after="100" w:afterAutospacing="1"/>
      <w:jc w:val="center"/>
    </w:pPr>
    <w:rPr>
      <w:rFonts w:ascii="宋体" w:hAnsi="宋体"/>
      <w:kern w:val="0"/>
      <w:sz w:val="24"/>
      <w:szCs w:val="24"/>
    </w:rPr>
  </w:style>
  <w:style w:type="paragraph" w:customStyle="1" w:styleId="454">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18"/>
      <w:szCs w:val="18"/>
    </w:rPr>
  </w:style>
  <w:style w:type="paragraph" w:customStyle="1" w:styleId="455">
    <w:name w:val="xl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56">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i/>
      <w:iCs/>
      <w:color w:val="000000"/>
      <w:kern w:val="0"/>
      <w:sz w:val="18"/>
      <w:szCs w:val="18"/>
    </w:rPr>
  </w:style>
  <w:style w:type="paragraph" w:customStyle="1" w:styleId="457">
    <w:name w:val="样式 标题 3 + (中文) 黑体 小四 非加粗 段前: 7.8 磅 段后: 0 磅 行距: 固定值 20 磅"/>
    <w:basedOn w:val="7"/>
    <w:qFormat/>
    <w:uiPriority w:val="0"/>
    <w:pPr>
      <w:numPr>
        <w:numId w:val="0"/>
      </w:numPr>
      <w:spacing w:line="400" w:lineRule="exact"/>
    </w:pPr>
    <w:rPr>
      <w:rFonts w:eastAsia="黑体" w:cs="宋体"/>
      <w:b w:val="0"/>
      <w:bCs w:val="0"/>
      <w:szCs w:val="20"/>
    </w:rPr>
  </w:style>
  <w:style w:type="paragraph" w:customStyle="1" w:styleId="458">
    <w:name w:val="CM6"/>
    <w:basedOn w:val="326"/>
    <w:next w:val="326"/>
    <w:qFormat/>
    <w:uiPriority w:val="0"/>
    <w:pPr>
      <w:spacing w:line="323" w:lineRule="atLeast"/>
    </w:pPr>
    <w:rPr>
      <w:rFonts w:cs="Times New Roman"/>
      <w:color w:val="auto"/>
    </w:rPr>
  </w:style>
  <w:style w:type="paragraph" w:customStyle="1" w:styleId="459">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b/>
      <w:bCs/>
      <w:kern w:val="0"/>
      <w:sz w:val="15"/>
      <w:szCs w:val="15"/>
    </w:rPr>
  </w:style>
  <w:style w:type="paragraph" w:customStyle="1" w:styleId="460">
    <w:name w:val="图表目录1"/>
    <w:basedOn w:val="1"/>
    <w:next w:val="1"/>
    <w:qFormat/>
    <w:uiPriority w:val="0"/>
    <w:pPr>
      <w:ind w:left="200" w:leftChars="200" w:hanging="200" w:hangingChars="200"/>
    </w:pPr>
    <w:rPr>
      <w:rFonts w:ascii="Times New Roman" w:hAnsi="Times New Roman"/>
      <w:szCs w:val="24"/>
    </w:rPr>
  </w:style>
  <w:style w:type="paragraph" w:customStyle="1" w:styleId="461">
    <w:name w:val="收信人地址1"/>
    <w:basedOn w:val="1"/>
    <w:qFormat/>
    <w:uiPriority w:val="0"/>
    <w:pPr>
      <w:snapToGrid w:val="0"/>
      <w:ind w:left="2880"/>
    </w:pPr>
    <w:rPr>
      <w:rFonts w:ascii="Arial" w:hAnsi="Arial" w:cs="Arial"/>
      <w:sz w:val="24"/>
      <w:szCs w:val="24"/>
    </w:rPr>
  </w:style>
  <w:style w:type="paragraph" w:customStyle="1" w:styleId="462">
    <w:name w:val="CM7"/>
    <w:basedOn w:val="326"/>
    <w:next w:val="326"/>
    <w:qFormat/>
    <w:uiPriority w:val="0"/>
    <w:pPr>
      <w:spacing w:line="323" w:lineRule="atLeast"/>
    </w:pPr>
    <w:rPr>
      <w:rFonts w:cs="Times New Roman"/>
      <w:color w:val="auto"/>
    </w:rPr>
  </w:style>
  <w:style w:type="paragraph" w:customStyle="1" w:styleId="463">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464">
    <w:name w:val="样式 首行缩进:  0 厘米 行距: 单倍行距"/>
    <w:basedOn w:val="1"/>
    <w:qFormat/>
    <w:uiPriority w:val="0"/>
    <w:pPr>
      <w:adjustRightInd w:val="0"/>
      <w:textAlignment w:val="baseline"/>
    </w:pPr>
    <w:rPr>
      <w:rFonts w:ascii="Times New Roman" w:hAnsi="Times New Roman"/>
      <w:kern w:val="0"/>
      <w:szCs w:val="20"/>
    </w:rPr>
  </w:style>
  <w:style w:type="paragraph" w:customStyle="1" w:styleId="465">
    <w:name w:val="xl9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66">
    <w:name w:val="列项●（二级）"/>
    <w:qFormat/>
    <w:uiPriority w:val="0"/>
    <w:pPr>
      <w:widowControl w:val="0"/>
      <w:tabs>
        <w:tab w:val="left" w:pos="425"/>
        <w:tab w:val="left" w:pos="840"/>
      </w:tabs>
      <w:adjustRightInd w:val="0"/>
      <w:spacing w:line="360" w:lineRule="atLeast"/>
      <w:ind w:left="600" w:leftChars="400" w:hanging="200" w:hangingChars="200"/>
      <w:jc w:val="both"/>
      <w:textAlignment w:val="baseline"/>
    </w:pPr>
    <w:rPr>
      <w:rFonts w:ascii="宋体" w:hAnsi="Calibri" w:eastAsia="宋体" w:cs="Times New Roman"/>
      <w:sz w:val="21"/>
      <w:lang w:val="en-US" w:eastAsia="zh-CN" w:bidi="ar-SA"/>
    </w:rPr>
  </w:style>
  <w:style w:type="paragraph" w:customStyle="1" w:styleId="467">
    <w:name w:val="Char1 Char Char"/>
    <w:basedOn w:val="1"/>
    <w:qFormat/>
    <w:uiPriority w:val="0"/>
    <w:rPr>
      <w:rFonts w:ascii="Times New Roman" w:hAnsi="Times New Roman"/>
      <w:szCs w:val="20"/>
    </w:rPr>
  </w:style>
  <w:style w:type="paragraph" w:customStyle="1" w:styleId="468">
    <w:name w:val="xl80"/>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469">
    <w:name w:val="其他发布部门"/>
    <w:basedOn w:val="470"/>
    <w:qFormat/>
    <w:uiPriority w:val="0"/>
    <w:pPr>
      <w:spacing w:line="0" w:lineRule="atLeast"/>
    </w:pPr>
    <w:rPr>
      <w:rFonts w:ascii="黑体" w:eastAsia="黑体"/>
      <w:b w:val="0"/>
    </w:rPr>
  </w:style>
  <w:style w:type="paragraph" w:customStyle="1" w:styleId="470">
    <w:name w:val="发布部门"/>
    <w:next w:val="262"/>
    <w:qFormat/>
    <w:uiPriority w:val="0"/>
    <w:pPr>
      <w:jc w:val="center"/>
    </w:pPr>
    <w:rPr>
      <w:rFonts w:ascii="宋体" w:hAnsi="Calibri" w:eastAsia="宋体" w:cs="Times New Roman"/>
      <w:b/>
      <w:spacing w:val="20"/>
      <w:w w:val="135"/>
      <w:sz w:val="36"/>
      <w:lang w:val="en-US" w:eastAsia="zh-CN" w:bidi="ar-SA"/>
    </w:rPr>
  </w:style>
  <w:style w:type="paragraph" w:customStyle="1" w:styleId="471">
    <w:name w:val="CM1"/>
    <w:basedOn w:val="326"/>
    <w:next w:val="326"/>
    <w:qFormat/>
    <w:uiPriority w:val="0"/>
    <w:rPr>
      <w:rFonts w:cs="Times New Roman"/>
      <w:color w:val="auto"/>
    </w:rPr>
  </w:style>
  <w:style w:type="paragraph" w:customStyle="1" w:styleId="472">
    <w:name w:val="CM5"/>
    <w:basedOn w:val="326"/>
    <w:next w:val="326"/>
    <w:qFormat/>
    <w:uiPriority w:val="0"/>
    <w:pPr>
      <w:spacing w:line="323" w:lineRule="atLeast"/>
    </w:pPr>
    <w:rPr>
      <w:rFonts w:cs="Times New Roman"/>
      <w:color w:val="auto"/>
    </w:rPr>
  </w:style>
  <w:style w:type="paragraph" w:customStyle="1" w:styleId="473">
    <w:name w:val="列项——"/>
    <w:qFormat/>
    <w:uiPriority w:val="0"/>
    <w:pPr>
      <w:widowControl w:val="0"/>
      <w:tabs>
        <w:tab w:val="left" w:pos="360"/>
        <w:tab w:val="left" w:pos="854"/>
      </w:tabs>
      <w:ind w:left="200" w:leftChars="200" w:hanging="200" w:hangingChars="200"/>
      <w:jc w:val="both"/>
    </w:pPr>
    <w:rPr>
      <w:rFonts w:ascii="宋体" w:hAnsi="Calibri" w:eastAsia="宋体" w:cs="Times New Roman"/>
      <w:sz w:val="21"/>
      <w:lang w:val="en-US" w:eastAsia="zh-CN" w:bidi="ar-SA"/>
    </w:rPr>
  </w:style>
  <w:style w:type="paragraph" w:customStyle="1" w:styleId="474">
    <w:name w:val="样式1 样式 标题 4 + 段前: 0 行 + Times New Roman"/>
    <w:basedOn w:val="1"/>
    <w:next w:val="1"/>
    <w:qFormat/>
    <w:uiPriority w:val="0"/>
    <w:pPr>
      <w:numPr>
        <w:ilvl w:val="2"/>
        <w:numId w:val="14"/>
      </w:numPr>
      <w:tabs>
        <w:tab w:val="left" w:pos="0"/>
      </w:tabs>
      <w:snapToGrid w:val="0"/>
      <w:spacing w:line="276" w:lineRule="auto"/>
      <w:outlineLvl w:val="3"/>
    </w:pPr>
    <w:rPr>
      <w:rFonts w:ascii="Times New Roman" w:hAnsi="Times New Roman" w:eastAsia="黑体"/>
      <w:bCs/>
      <w:szCs w:val="21"/>
    </w:rPr>
  </w:style>
  <w:style w:type="paragraph" w:customStyle="1" w:styleId="475">
    <w:name w:val="列表 31"/>
    <w:basedOn w:val="1"/>
    <w:qFormat/>
    <w:uiPriority w:val="0"/>
    <w:pPr>
      <w:ind w:left="1260" w:hanging="420"/>
    </w:pPr>
    <w:rPr>
      <w:rFonts w:ascii="Times New Roman" w:hAnsi="Times New Roman"/>
      <w:szCs w:val="24"/>
    </w:rPr>
  </w:style>
  <w:style w:type="paragraph" w:customStyle="1" w:styleId="476">
    <w:name w:val="Char Char1 Char Char Char"/>
    <w:basedOn w:val="178"/>
    <w:qFormat/>
    <w:uiPriority w:val="0"/>
    <w:pPr>
      <w:shd w:val="clear" w:color="auto" w:fill="000080"/>
    </w:pPr>
    <w:rPr>
      <w:sz w:val="24"/>
      <w:szCs w:val="20"/>
    </w:rPr>
  </w:style>
  <w:style w:type="paragraph" w:customStyle="1" w:styleId="477">
    <w:name w:val="font0"/>
    <w:basedOn w:val="1"/>
    <w:qFormat/>
    <w:uiPriority w:val="0"/>
    <w:pPr>
      <w:widowControl/>
      <w:spacing w:before="100" w:beforeAutospacing="1" w:after="100" w:afterAutospacing="1"/>
      <w:jc w:val="left"/>
    </w:pPr>
    <w:rPr>
      <w:rFonts w:hint="eastAsia" w:ascii="宋体" w:hAnsi="Times New Roman"/>
      <w:kern w:val="0"/>
      <w:sz w:val="24"/>
      <w:szCs w:val="24"/>
    </w:rPr>
  </w:style>
  <w:style w:type="paragraph" w:customStyle="1" w:styleId="478">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479">
    <w:name w:val="TABLE-title"/>
    <w:basedOn w:val="1"/>
    <w:qFormat/>
    <w:uiPriority w:val="0"/>
    <w:pPr>
      <w:widowControl/>
      <w:tabs>
        <w:tab w:val="center" w:pos="4536"/>
        <w:tab w:val="right" w:pos="9072"/>
      </w:tabs>
      <w:spacing w:before="100" w:after="200"/>
      <w:jc w:val="center"/>
    </w:pPr>
    <w:rPr>
      <w:rFonts w:ascii="Arial" w:hAnsi="Arial"/>
      <w:b/>
      <w:spacing w:val="8"/>
      <w:kern w:val="0"/>
      <w:sz w:val="19"/>
      <w:szCs w:val="20"/>
      <w:lang w:eastAsia="en-US"/>
    </w:rPr>
  </w:style>
  <w:style w:type="paragraph" w:customStyle="1" w:styleId="480">
    <w:name w:val="样式1 样式 标题 5 + 段前: 0 行"/>
    <w:basedOn w:val="1"/>
    <w:next w:val="1"/>
    <w:qFormat/>
    <w:uiPriority w:val="0"/>
    <w:pPr>
      <w:tabs>
        <w:tab w:val="left" w:pos="993"/>
        <w:tab w:val="left" w:pos="1108"/>
      </w:tabs>
      <w:adjustRightInd w:val="0"/>
      <w:snapToGrid w:val="0"/>
      <w:spacing w:line="276" w:lineRule="auto"/>
      <w:ind w:left="1108" w:hanging="1080"/>
      <w:outlineLvl w:val="4"/>
    </w:pPr>
    <w:rPr>
      <w:rFonts w:ascii="Times New Roman" w:hAnsi="Times New Roman" w:eastAsia="黑体" w:cs="宋体"/>
      <w:bCs/>
      <w:szCs w:val="21"/>
    </w:rPr>
  </w:style>
  <w:style w:type="paragraph" w:customStyle="1" w:styleId="481">
    <w:name w:val="样式 标题 2 + 段前: 0.5 行 段后: 0.5 行"/>
    <w:basedOn w:val="6"/>
    <w:qFormat/>
    <w:uiPriority w:val="0"/>
    <w:pPr>
      <w:tabs>
        <w:tab w:val="left" w:pos="1440"/>
      </w:tabs>
      <w:adjustRightInd w:val="0"/>
      <w:spacing w:before="156" w:beforeLines="50" w:after="156" w:afterLines="50" w:line="240" w:lineRule="auto"/>
      <w:ind w:firstLine="200" w:firstLineChars="200"/>
      <w:jc w:val="left"/>
      <w:textAlignment w:val="baseline"/>
    </w:pPr>
    <w:rPr>
      <w:rFonts w:ascii="Times New Roman" w:hAnsi="Times New Roman"/>
      <w:b w:val="0"/>
      <w:bCs w:val="0"/>
      <w:kern w:val="0"/>
      <w:sz w:val="21"/>
      <w:szCs w:val="20"/>
    </w:rPr>
  </w:style>
  <w:style w:type="paragraph" w:customStyle="1" w:styleId="482">
    <w:name w:val="Char Char Char1 Char Char Char Char Char Char"/>
    <w:basedOn w:val="1"/>
    <w:qFormat/>
    <w:uiPriority w:val="0"/>
    <w:pPr>
      <w:keepNext/>
      <w:widowControl/>
      <w:tabs>
        <w:tab w:val="left" w:pos="425"/>
      </w:tabs>
      <w:autoSpaceDE w:val="0"/>
      <w:autoSpaceDN w:val="0"/>
      <w:adjustRightInd w:val="0"/>
      <w:spacing w:before="80" w:after="80" w:line="360" w:lineRule="atLeast"/>
      <w:ind w:hanging="425"/>
      <w:textAlignment w:val="baseline"/>
    </w:pPr>
    <w:rPr>
      <w:rFonts w:ascii="Arial" w:hAnsi="Arial"/>
      <w:sz w:val="20"/>
      <w:szCs w:val="20"/>
    </w:rPr>
  </w:style>
  <w:style w:type="paragraph" w:customStyle="1" w:styleId="483">
    <w:name w:val="xl52"/>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484">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485">
    <w:name w:val="页脚1"/>
    <w:basedOn w:val="1"/>
    <w:qFormat/>
    <w:uiPriority w:val="0"/>
    <w:pPr>
      <w:tabs>
        <w:tab w:val="center" w:pos="4153"/>
        <w:tab w:val="right" w:pos="8306"/>
      </w:tabs>
      <w:snapToGrid w:val="0"/>
      <w:jc w:val="left"/>
    </w:pPr>
    <w:rPr>
      <w:kern w:val="0"/>
      <w:sz w:val="18"/>
      <w:szCs w:val="20"/>
    </w:rPr>
  </w:style>
  <w:style w:type="paragraph" w:customStyle="1" w:styleId="486">
    <w:name w:val="工程建设公式标题"/>
    <w:basedOn w:val="396"/>
    <w:qFormat/>
    <w:uiPriority w:val="0"/>
    <w:pPr>
      <w:ind w:left="288" w:firstLine="288"/>
      <w:jc w:val="center"/>
      <w:outlineLvl w:val="6"/>
    </w:pPr>
  </w:style>
  <w:style w:type="paragraph" w:customStyle="1" w:styleId="487">
    <w:name w:val="附录五级条标题"/>
    <w:basedOn w:val="372"/>
    <w:next w:val="262"/>
    <w:qFormat/>
    <w:uiPriority w:val="0"/>
    <w:pPr>
      <w:numPr>
        <w:ilvl w:val="3"/>
        <w:numId w:val="9"/>
      </w:numPr>
      <w:tabs>
        <w:tab w:val="clear" w:pos="840"/>
      </w:tabs>
      <w:outlineLvl w:val="6"/>
    </w:pPr>
  </w:style>
  <w:style w:type="paragraph" w:customStyle="1" w:styleId="488">
    <w:name w:val="样式 标题 1 + 首行缩进:  2 字符 段前: 1 行 段后: 1 行"/>
    <w:basedOn w:val="5"/>
    <w:qFormat/>
    <w:uiPriority w:val="0"/>
    <w:pPr>
      <w:tabs>
        <w:tab w:val="clear" w:pos="1440"/>
      </w:tabs>
      <w:spacing w:before="312" w:beforeLines="100" w:after="312" w:afterLines="100"/>
      <w:ind w:firstLine="420"/>
    </w:pPr>
    <w:rPr>
      <w:sz w:val="28"/>
    </w:rPr>
  </w:style>
  <w:style w:type="paragraph" w:customStyle="1" w:styleId="489">
    <w:name w:val="数字编号列项（二级）"/>
    <w:qFormat/>
    <w:uiPriority w:val="0"/>
    <w:pPr>
      <w:tabs>
        <w:tab w:val="left" w:pos="900"/>
      </w:tabs>
      <w:ind w:left="400" w:leftChars="400" w:hanging="200" w:hangingChars="200"/>
      <w:jc w:val="both"/>
    </w:pPr>
    <w:rPr>
      <w:rFonts w:ascii="宋体" w:hAnsi="Calibri" w:eastAsia="宋体" w:cs="Times New Roman"/>
      <w:sz w:val="21"/>
      <w:lang w:val="en-US" w:eastAsia="zh-CN" w:bidi="ar-SA"/>
    </w:rPr>
  </w:style>
  <w:style w:type="paragraph" w:customStyle="1" w:styleId="490">
    <w:name w:val="名称"/>
    <w:basedOn w:val="1"/>
    <w:next w:val="262"/>
    <w:qFormat/>
    <w:uiPriority w:val="0"/>
    <w:pPr>
      <w:widowControl/>
      <w:shd w:val="clear" w:color="FFFFFF" w:fill="FFFFFF"/>
      <w:spacing w:before="640" w:after="560" w:line="460" w:lineRule="exact"/>
      <w:jc w:val="center"/>
    </w:pPr>
    <w:rPr>
      <w:rFonts w:ascii="黑体" w:hAnsi="Times New Roman" w:eastAsia="黑体"/>
      <w:b/>
      <w:kern w:val="0"/>
      <w:sz w:val="32"/>
      <w:szCs w:val="20"/>
    </w:rPr>
  </w:style>
  <w:style w:type="paragraph" w:customStyle="1" w:styleId="491">
    <w:name w:val="样式1 标题 1 + 段前: 1 行 段后: 1 行"/>
    <w:basedOn w:val="1"/>
    <w:qFormat/>
    <w:uiPriority w:val="0"/>
    <w:pPr>
      <w:tabs>
        <w:tab w:val="left" w:pos="360"/>
        <w:tab w:val="left" w:pos="2520"/>
      </w:tabs>
      <w:spacing w:before="156" w:beforeLines="50" w:after="156" w:afterLines="50"/>
      <w:jc w:val="left"/>
      <w:outlineLvl w:val="0"/>
    </w:pPr>
    <w:rPr>
      <w:rFonts w:ascii="Times New Roman" w:hAnsi="Times New Roman" w:eastAsia="黑体"/>
      <w:b/>
      <w:bCs/>
      <w:kern w:val="21"/>
      <w:szCs w:val="21"/>
    </w:rPr>
  </w:style>
  <w:style w:type="paragraph" w:customStyle="1" w:styleId="492">
    <w:name w:val="xl93"/>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93">
    <w:name w:val="索引标题1"/>
    <w:basedOn w:val="1"/>
    <w:next w:val="336"/>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494">
    <w:name w:val="样式5"/>
    <w:qFormat/>
    <w:uiPriority w:val="0"/>
    <w:pPr>
      <w:snapToGrid w:val="0"/>
      <w:spacing w:before="160" w:after="40"/>
      <w:jc w:val="center"/>
    </w:pPr>
    <w:rPr>
      <w:rFonts w:ascii="Calibri" w:hAnsi="Calibri" w:eastAsia="宋体" w:cs="宋体"/>
      <w:kern w:val="2"/>
      <w:sz w:val="18"/>
      <w:lang w:val="en-US" w:eastAsia="zh-CN" w:bidi="ar-SA"/>
    </w:rPr>
  </w:style>
  <w:style w:type="paragraph" w:customStyle="1" w:styleId="495">
    <w:name w:val="xl42"/>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496">
    <w:name w:val="注标题"/>
    <w:basedOn w:val="1"/>
    <w:qFormat/>
    <w:uiPriority w:val="0"/>
    <w:pPr>
      <w:topLinePunct/>
    </w:pPr>
    <w:rPr>
      <w:rFonts w:ascii="Times New Roman" w:hAnsi="Times New Roman"/>
      <w:sz w:val="18"/>
      <w:szCs w:val="20"/>
    </w:rPr>
  </w:style>
  <w:style w:type="paragraph" w:customStyle="1" w:styleId="497">
    <w:name w:val="工程建设表标题"/>
    <w:basedOn w:val="396"/>
    <w:qFormat/>
    <w:uiPriority w:val="0"/>
    <w:pPr>
      <w:jc w:val="center"/>
      <w:outlineLvl w:val="4"/>
    </w:pPr>
  </w:style>
  <w:style w:type="paragraph" w:customStyle="1" w:styleId="498">
    <w:name w:val="列表1"/>
    <w:basedOn w:val="1"/>
    <w:qFormat/>
    <w:uiPriority w:val="0"/>
    <w:pPr>
      <w:ind w:left="420" w:hanging="420"/>
    </w:pPr>
    <w:rPr>
      <w:rFonts w:ascii="Times New Roman" w:hAnsi="Times New Roman"/>
      <w:szCs w:val="24"/>
    </w:rPr>
  </w:style>
  <w:style w:type="paragraph" w:customStyle="1" w:styleId="499">
    <w:name w:val="样式1 样式 标题 3 + 段前: 0.1 行 + 段前: 0.1 行"/>
    <w:basedOn w:val="1"/>
    <w:qFormat/>
    <w:uiPriority w:val="0"/>
    <w:pPr>
      <w:numPr>
        <w:ilvl w:val="0"/>
        <w:numId w:val="15"/>
      </w:numPr>
      <w:tabs>
        <w:tab w:val="left" w:pos="210"/>
        <w:tab w:val="left" w:pos="454"/>
        <w:tab w:val="left" w:pos="630"/>
      </w:tabs>
      <w:snapToGrid w:val="0"/>
      <w:spacing w:line="276" w:lineRule="auto"/>
      <w:outlineLvl w:val="2"/>
    </w:pPr>
    <w:rPr>
      <w:rFonts w:ascii="Times New Roman" w:hAnsi="Times New Roman" w:eastAsia="黑体" w:cs="宋体"/>
      <w:bCs/>
      <w:szCs w:val="21"/>
    </w:rPr>
  </w:style>
  <w:style w:type="paragraph" w:customStyle="1" w:styleId="500">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501">
    <w:name w:val="jl 正文"/>
    <w:basedOn w:val="1"/>
    <w:qFormat/>
    <w:uiPriority w:val="0"/>
    <w:pPr>
      <w:autoSpaceDE w:val="0"/>
      <w:autoSpaceDN w:val="0"/>
      <w:adjustRightInd w:val="0"/>
      <w:ind w:firstLine="200" w:firstLineChars="200"/>
      <w:jc w:val="left"/>
      <w:textAlignment w:val="baseline"/>
    </w:pPr>
    <w:rPr>
      <w:rFonts w:ascii="宋体" w:hAnsi="Times New Roman"/>
      <w:kern w:val="0"/>
      <w:sz w:val="24"/>
      <w:szCs w:val="24"/>
    </w:rPr>
  </w:style>
  <w:style w:type="paragraph" w:customStyle="1" w:styleId="502">
    <w:name w:val="标准书脚_偶数页"/>
    <w:qFormat/>
    <w:uiPriority w:val="0"/>
    <w:pPr>
      <w:spacing w:before="120"/>
    </w:pPr>
    <w:rPr>
      <w:rFonts w:ascii="Calibri" w:hAnsi="Calibri" w:eastAsia="宋体" w:cs="Times New Roman"/>
      <w:sz w:val="18"/>
      <w:lang w:val="en-US" w:eastAsia="zh-CN" w:bidi="ar-SA"/>
    </w:rPr>
  </w:style>
  <w:style w:type="paragraph" w:customStyle="1" w:styleId="503">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Cs w:val="21"/>
      <w:u w:val="single"/>
    </w:rPr>
  </w:style>
  <w:style w:type="paragraph" w:customStyle="1" w:styleId="504">
    <w:name w:val="表格内字体字号"/>
    <w:basedOn w:val="1"/>
    <w:qFormat/>
    <w:uiPriority w:val="0"/>
    <w:pPr>
      <w:topLinePunct/>
      <w:snapToGrid w:val="0"/>
      <w:spacing w:before="62" w:beforeLines="20" w:after="62" w:afterLines="20"/>
      <w:ind w:left="30" w:leftChars="30" w:right="30" w:rightChars="30"/>
      <w:jc w:val="center"/>
    </w:pPr>
    <w:rPr>
      <w:rFonts w:ascii="Times New Roman" w:hAnsi="Times New Roman"/>
      <w:sz w:val="18"/>
      <w:szCs w:val="18"/>
    </w:rPr>
  </w:style>
  <w:style w:type="paragraph" w:customStyle="1" w:styleId="505">
    <w:name w:val="附录图标题"/>
    <w:basedOn w:val="402"/>
    <w:next w:val="262"/>
    <w:qFormat/>
    <w:uiPriority w:val="0"/>
    <w:pPr>
      <w:tabs>
        <w:tab w:val="left" w:pos="210"/>
        <w:tab w:val="left" w:pos="1260"/>
        <w:tab w:val="clear" w:pos="1680"/>
      </w:tabs>
      <w:ind w:left="1260"/>
    </w:pPr>
  </w:style>
  <w:style w:type="paragraph" w:customStyle="1" w:styleId="506">
    <w:name w:val="font15"/>
    <w:basedOn w:val="1"/>
    <w:qFormat/>
    <w:uiPriority w:val="0"/>
    <w:pPr>
      <w:widowControl/>
      <w:spacing w:before="100" w:beforeAutospacing="1" w:after="100" w:afterAutospacing="1"/>
      <w:jc w:val="left"/>
    </w:pPr>
    <w:rPr>
      <w:rFonts w:ascii="Times New Roman" w:hAnsi="Times New Roman"/>
      <w:b/>
      <w:bCs/>
      <w:color w:val="000000"/>
      <w:kern w:val="0"/>
      <w:sz w:val="15"/>
      <w:szCs w:val="15"/>
    </w:rPr>
  </w:style>
  <w:style w:type="paragraph" w:customStyle="1" w:styleId="507">
    <w:name w:val="工程建设图标题"/>
    <w:basedOn w:val="396"/>
    <w:qFormat/>
    <w:uiPriority w:val="0"/>
    <w:pPr>
      <w:jc w:val="center"/>
      <w:outlineLvl w:val="5"/>
    </w:pPr>
  </w:style>
  <w:style w:type="paragraph" w:customStyle="1" w:styleId="508">
    <w:name w:val="实施日期"/>
    <w:basedOn w:val="509"/>
    <w:qFormat/>
    <w:uiPriority w:val="0"/>
    <w:pPr>
      <w:jc w:val="right"/>
    </w:pPr>
  </w:style>
  <w:style w:type="paragraph" w:customStyle="1" w:styleId="509">
    <w:name w:val="发布日期"/>
    <w:qFormat/>
    <w:uiPriority w:val="0"/>
    <w:rPr>
      <w:rFonts w:ascii="Calibri" w:hAnsi="Calibri" w:eastAsia="黑体" w:cs="Times New Roman"/>
      <w:sz w:val="28"/>
      <w:lang w:val="en-US" w:eastAsia="zh-CN" w:bidi="ar-SA"/>
    </w:rPr>
  </w:style>
  <w:style w:type="paragraph" w:customStyle="1" w:styleId="510">
    <w:name w:val="二级无标题条"/>
    <w:basedOn w:val="1"/>
    <w:qFormat/>
    <w:uiPriority w:val="0"/>
    <w:pPr>
      <w:tabs>
        <w:tab w:val="left" w:pos="851"/>
      </w:tabs>
      <w:ind w:left="851" w:hanging="851"/>
    </w:pPr>
    <w:rPr>
      <w:rFonts w:ascii="Times New Roman" w:hAnsi="Times New Roman"/>
      <w:b/>
      <w:szCs w:val="24"/>
    </w:rPr>
  </w:style>
  <w:style w:type="paragraph" w:customStyle="1" w:styleId="511">
    <w:name w:val="font10"/>
    <w:basedOn w:val="1"/>
    <w:qFormat/>
    <w:uiPriority w:val="0"/>
    <w:pPr>
      <w:widowControl/>
      <w:spacing w:before="100" w:beforeAutospacing="1" w:after="100" w:afterAutospacing="1"/>
      <w:jc w:val="left"/>
    </w:pPr>
    <w:rPr>
      <w:rFonts w:ascii="宋体" w:hAnsi="宋体" w:cs="宋体"/>
      <w:color w:val="000000"/>
      <w:kern w:val="0"/>
      <w:sz w:val="18"/>
      <w:szCs w:val="18"/>
      <w:u w:val="single"/>
    </w:rPr>
  </w:style>
  <w:style w:type="paragraph" w:customStyle="1" w:styleId="512">
    <w:name w:val="正文表标题续表"/>
    <w:basedOn w:val="403"/>
    <w:next w:val="262"/>
    <w:qFormat/>
    <w:uiPriority w:val="0"/>
    <w:rPr>
      <w:b/>
    </w:rPr>
  </w:style>
  <w:style w:type="paragraph" w:customStyle="1" w:styleId="513">
    <w:name w:val="列表接续 41"/>
    <w:basedOn w:val="1"/>
    <w:qFormat/>
    <w:uiPriority w:val="0"/>
    <w:pPr>
      <w:spacing w:after="120"/>
      <w:ind w:left="1680"/>
    </w:pPr>
    <w:rPr>
      <w:rFonts w:ascii="Times New Roman" w:hAnsi="Times New Roman"/>
      <w:szCs w:val="24"/>
    </w:rPr>
  </w:style>
  <w:style w:type="paragraph" w:customStyle="1" w:styleId="514">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15">
    <w:name w:val="附录表标题续表"/>
    <w:basedOn w:val="516"/>
    <w:next w:val="262"/>
    <w:qFormat/>
    <w:uiPriority w:val="0"/>
    <w:pPr>
      <w:tabs>
        <w:tab w:val="left" w:pos="210"/>
        <w:tab w:val="left" w:pos="1440"/>
        <w:tab w:val="left" w:pos="2040"/>
      </w:tabs>
      <w:ind w:left="0" w:firstLine="0"/>
    </w:pPr>
    <w:rPr>
      <w:b/>
    </w:rPr>
  </w:style>
  <w:style w:type="paragraph" w:customStyle="1" w:styleId="516">
    <w:name w:val="附录表标题"/>
    <w:basedOn w:val="403"/>
    <w:next w:val="262"/>
    <w:qFormat/>
    <w:uiPriority w:val="0"/>
    <w:pPr>
      <w:tabs>
        <w:tab w:val="left" w:pos="210"/>
        <w:tab w:val="left" w:pos="2040"/>
        <w:tab w:val="clear" w:pos="420"/>
      </w:tabs>
      <w:ind w:left="2040" w:hanging="360"/>
      <w:textAlignment w:val="baseline"/>
    </w:pPr>
    <w:rPr>
      <w:kern w:val="21"/>
    </w:rPr>
  </w:style>
  <w:style w:type="paragraph" w:customStyle="1" w:styleId="517">
    <w:name w:val="xl8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518">
    <w:name w:val="CM2"/>
    <w:basedOn w:val="326"/>
    <w:next w:val="326"/>
    <w:qFormat/>
    <w:uiPriority w:val="0"/>
    <w:pPr>
      <w:spacing w:line="626" w:lineRule="atLeast"/>
    </w:pPr>
    <w:rPr>
      <w:color w:val="auto"/>
    </w:rPr>
  </w:style>
  <w:style w:type="paragraph" w:customStyle="1" w:styleId="519">
    <w:name w:val="Char2"/>
    <w:basedOn w:val="1"/>
    <w:qFormat/>
    <w:uiPriority w:val="0"/>
    <w:rPr>
      <w:rFonts w:ascii="Times New Roman" w:hAnsi="Times New Roman"/>
      <w:szCs w:val="24"/>
    </w:rPr>
  </w:style>
  <w:style w:type="paragraph" w:customStyle="1" w:styleId="520">
    <w:name w:val="font7"/>
    <w:basedOn w:val="1"/>
    <w:qFormat/>
    <w:uiPriority w:val="0"/>
    <w:pPr>
      <w:widowControl/>
      <w:spacing w:before="100" w:beforeAutospacing="1" w:after="100" w:afterAutospacing="1"/>
      <w:jc w:val="left"/>
    </w:pPr>
    <w:rPr>
      <w:rFonts w:ascii="Times New Roman" w:hAnsi="Times New Roman"/>
      <w:color w:val="000000"/>
      <w:kern w:val="0"/>
      <w:sz w:val="20"/>
      <w:szCs w:val="20"/>
    </w:rPr>
  </w:style>
  <w:style w:type="paragraph" w:customStyle="1" w:styleId="521">
    <w:name w:val="Bg"/>
    <w:basedOn w:val="1"/>
    <w:qFormat/>
    <w:uiPriority w:val="0"/>
    <w:pPr>
      <w:topLinePunct/>
      <w:snapToGrid w:val="0"/>
      <w:spacing w:before="60" w:after="60"/>
      <w:contextualSpacing/>
      <w:jc w:val="center"/>
    </w:pPr>
    <w:rPr>
      <w:rFonts w:ascii="Times New Roman" w:hAnsi="Times New Roman"/>
      <w:sz w:val="18"/>
      <w:szCs w:val="18"/>
    </w:rPr>
  </w:style>
  <w:style w:type="paragraph" w:customStyle="1" w:styleId="522">
    <w:name w:val="Char Char Char Char Char Char Char Char Char1 Char Char Char Char"/>
    <w:basedOn w:val="1"/>
    <w:qFormat/>
    <w:uiPriority w:val="0"/>
    <w:rPr>
      <w:rFonts w:ascii="Times New Roman" w:hAnsi="Times New Roman"/>
      <w:szCs w:val="20"/>
    </w:rPr>
  </w:style>
  <w:style w:type="paragraph" w:customStyle="1" w:styleId="523">
    <w:name w:val="我的正文"/>
    <w:basedOn w:val="23"/>
    <w:qFormat/>
    <w:uiPriority w:val="0"/>
    <w:pPr>
      <w:spacing w:after="0" w:line="360" w:lineRule="auto"/>
      <w:ind w:firstLine="200" w:firstLineChars="200"/>
    </w:pPr>
    <w:rPr>
      <w:sz w:val="28"/>
      <w:szCs w:val="20"/>
    </w:rPr>
  </w:style>
  <w:style w:type="paragraph" w:customStyle="1" w:styleId="524">
    <w:name w:val="TOC 标题1"/>
    <w:basedOn w:val="5"/>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525">
    <w:name w:val="bg"/>
    <w:basedOn w:val="1"/>
    <w:qFormat/>
    <w:uiPriority w:val="0"/>
    <w:pPr>
      <w:snapToGrid w:val="0"/>
      <w:spacing w:before="60" w:after="60"/>
      <w:jc w:val="center"/>
    </w:pPr>
    <w:rPr>
      <w:rFonts w:ascii="Times New Roman" w:hAnsi="Times New Roman"/>
      <w:sz w:val="18"/>
      <w:szCs w:val="18"/>
    </w:rPr>
  </w:style>
  <w:style w:type="paragraph" w:customStyle="1" w:styleId="526">
    <w:name w:val="Char Char Char Char Char Char Char Char Char Char Char Char Char"/>
    <w:basedOn w:val="1"/>
    <w:qFormat/>
    <w:uiPriority w:val="0"/>
    <w:rPr>
      <w:rFonts w:ascii="Tahoma" w:hAnsi="Tahoma"/>
      <w:sz w:val="24"/>
      <w:szCs w:val="20"/>
    </w:rPr>
  </w:style>
  <w:style w:type="paragraph" w:customStyle="1" w:styleId="527">
    <w:name w:val="列表 51"/>
    <w:basedOn w:val="1"/>
    <w:qFormat/>
    <w:uiPriority w:val="0"/>
    <w:pPr>
      <w:ind w:left="2100" w:hanging="420"/>
    </w:pPr>
    <w:rPr>
      <w:rFonts w:ascii="Times New Roman" w:hAnsi="Times New Roman"/>
      <w:szCs w:val="24"/>
    </w:rPr>
  </w:style>
  <w:style w:type="paragraph" w:customStyle="1" w:styleId="528">
    <w:name w:val="D1"/>
    <w:basedOn w:val="157"/>
    <w:qFormat/>
    <w:uiPriority w:val="0"/>
  </w:style>
  <w:style w:type="paragraph" w:customStyle="1" w:styleId="529">
    <w:name w:val="封面一致性程度标识"/>
    <w:qFormat/>
    <w:uiPriority w:val="0"/>
    <w:pPr>
      <w:spacing w:before="440" w:line="400" w:lineRule="exact"/>
      <w:jc w:val="center"/>
    </w:pPr>
    <w:rPr>
      <w:rFonts w:ascii="宋体" w:hAnsi="Calibri" w:eastAsia="宋体" w:cs="Times New Roman"/>
      <w:sz w:val="28"/>
      <w:lang w:val="en-US" w:eastAsia="zh-CN" w:bidi="ar-SA"/>
    </w:rPr>
  </w:style>
  <w:style w:type="paragraph" w:customStyle="1" w:styleId="530">
    <w:name w:val="_Style 14"/>
    <w:basedOn w:val="1"/>
    <w:next w:val="389"/>
    <w:qFormat/>
    <w:uiPriority w:val="0"/>
    <w:pPr>
      <w:ind w:firstLine="420"/>
    </w:pPr>
    <w:rPr>
      <w:rFonts w:ascii="Times New Roman" w:hAnsi="Times New Roman"/>
      <w:szCs w:val="20"/>
    </w:rPr>
  </w:style>
  <w:style w:type="paragraph" w:customStyle="1" w:styleId="531">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6"/>
      <w:szCs w:val="16"/>
    </w:rPr>
  </w:style>
  <w:style w:type="paragraph" w:customStyle="1" w:styleId="532">
    <w:name w:val="国标5级"/>
    <w:basedOn w:val="1"/>
    <w:qFormat/>
    <w:uiPriority w:val="0"/>
    <w:pPr>
      <w:spacing w:line="312" w:lineRule="exact"/>
    </w:pPr>
    <w:rPr>
      <w:rFonts w:ascii="宋体" w:hAnsi="宋体"/>
      <w:color w:val="000000"/>
      <w:szCs w:val="20"/>
    </w:rPr>
  </w:style>
  <w:style w:type="paragraph" w:customStyle="1" w:styleId="533">
    <w:name w:val="前言、引言标题"/>
    <w:next w:val="1"/>
    <w:qFormat/>
    <w:uiPriority w:val="0"/>
    <w:pPr>
      <w:shd w:val="clear" w:color="FFFFFF" w:fill="FFFFFF"/>
      <w:spacing w:before="640" w:after="560"/>
      <w:jc w:val="center"/>
      <w:outlineLvl w:val="0"/>
    </w:pPr>
    <w:rPr>
      <w:rFonts w:ascii="黑体" w:hAnsi="Calibri" w:eastAsia="黑体" w:cs="Times New Roman"/>
      <w:b/>
      <w:sz w:val="32"/>
      <w:lang w:val="en-US" w:eastAsia="zh-CN" w:bidi="ar-SA"/>
    </w:rPr>
  </w:style>
  <w:style w:type="paragraph" w:customStyle="1" w:styleId="534">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35">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Times New Roman" w:hAnsi="Times New Roman"/>
      <w:kern w:val="0"/>
      <w:sz w:val="16"/>
      <w:szCs w:val="16"/>
    </w:rPr>
  </w:style>
  <w:style w:type="paragraph" w:customStyle="1" w:styleId="536">
    <w:name w:val="纯文本11"/>
    <w:basedOn w:val="1"/>
    <w:qFormat/>
    <w:uiPriority w:val="0"/>
    <w:pPr>
      <w:autoSpaceDE w:val="0"/>
      <w:autoSpaceDN w:val="0"/>
      <w:adjustRightInd w:val="0"/>
      <w:textAlignment w:val="baseline"/>
    </w:pPr>
    <w:rPr>
      <w:rFonts w:ascii="宋体" w:hAnsi="Times New Roman"/>
      <w:kern w:val="0"/>
      <w:szCs w:val="20"/>
    </w:rPr>
  </w:style>
  <w:style w:type="paragraph" w:customStyle="1" w:styleId="537">
    <w:name w:val="font6"/>
    <w:basedOn w:val="1"/>
    <w:qFormat/>
    <w:uiPriority w:val="0"/>
    <w:pPr>
      <w:widowControl/>
      <w:spacing w:before="100" w:beforeAutospacing="1" w:after="100" w:afterAutospacing="1"/>
      <w:jc w:val="left"/>
    </w:pPr>
    <w:rPr>
      <w:rFonts w:hint="eastAsia" w:ascii="宋体" w:hAnsi="宋体"/>
      <w:color w:val="000000"/>
      <w:kern w:val="0"/>
      <w:sz w:val="20"/>
      <w:szCs w:val="20"/>
    </w:rPr>
  </w:style>
  <w:style w:type="paragraph" w:customStyle="1" w:styleId="538">
    <w:name w:val="封面标准英文名称"/>
    <w:qFormat/>
    <w:uiPriority w:val="0"/>
    <w:pPr>
      <w:widowControl w:val="0"/>
      <w:spacing w:before="370" w:line="400" w:lineRule="exact"/>
      <w:jc w:val="center"/>
    </w:pPr>
    <w:rPr>
      <w:rFonts w:ascii="Calibri" w:hAnsi="Calibri" w:eastAsia="宋体" w:cs="Times New Roman"/>
      <w:sz w:val="28"/>
      <w:lang w:val="en-US" w:eastAsia="zh-CN" w:bidi="ar-SA"/>
    </w:rPr>
  </w:style>
  <w:style w:type="paragraph" w:customStyle="1" w:styleId="539">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40">
    <w:name w:val="五级条标题"/>
    <w:basedOn w:val="333"/>
    <w:next w:val="262"/>
    <w:qFormat/>
    <w:uiPriority w:val="0"/>
    <w:pPr>
      <w:numPr>
        <w:numId w:val="0"/>
      </w:numPr>
      <w:tabs>
        <w:tab w:val="left" w:pos="1080"/>
        <w:tab w:val="left" w:pos="1407"/>
        <w:tab w:val="left" w:pos="1440"/>
        <w:tab w:val="clear" w:pos="1021"/>
        <w:tab w:val="clear" w:pos="1155"/>
      </w:tabs>
      <w:ind w:left="1080" w:hanging="1080"/>
      <w:outlineLvl w:val="6"/>
    </w:pPr>
  </w:style>
  <w:style w:type="paragraph" w:customStyle="1" w:styleId="541">
    <w:name w:val="公式"/>
    <w:basedOn w:val="262"/>
    <w:qFormat/>
    <w:uiPriority w:val="0"/>
    <w:pPr>
      <w:widowControl w:val="0"/>
      <w:tabs>
        <w:tab w:val="center" w:pos="4706"/>
        <w:tab w:val="right" w:pos="9412"/>
      </w:tabs>
      <w:topLinePunct/>
      <w:snapToGrid w:val="0"/>
      <w:spacing w:before="40" w:after="40"/>
      <w:ind w:firstLine="0" w:firstLineChars="0"/>
    </w:pPr>
    <w:rPr>
      <w:rFonts w:ascii="Times New Roman" w:cs="Arial"/>
      <w:szCs w:val="21"/>
    </w:rPr>
  </w:style>
  <w:style w:type="paragraph" w:customStyle="1" w:styleId="542">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43">
    <w:name w:val="xl84"/>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544">
    <w:name w:val="xl91"/>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545">
    <w:name w:val="xl78"/>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546">
    <w:name w:val="文本块1"/>
    <w:basedOn w:val="1"/>
    <w:qFormat/>
    <w:uiPriority w:val="0"/>
    <w:pPr>
      <w:spacing w:after="120"/>
      <w:ind w:left="1440" w:right="1440"/>
    </w:pPr>
    <w:rPr>
      <w:rFonts w:ascii="Times New Roman" w:hAnsi="Times New Roman"/>
      <w:szCs w:val="24"/>
    </w:rPr>
  </w:style>
  <w:style w:type="paragraph" w:customStyle="1" w:styleId="547">
    <w:name w:val="列表 21"/>
    <w:basedOn w:val="1"/>
    <w:qFormat/>
    <w:uiPriority w:val="0"/>
    <w:pPr>
      <w:ind w:left="840" w:hanging="420"/>
    </w:pPr>
    <w:rPr>
      <w:rFonts w:ascii="Times New Roman" w:hAnsi="Times New Roman"/>
      <w:szCs w:val="24"/>
    </w:rPr>
  </w:style>
  <w:style w:type="paragraph" w:customStyle="1" w:styleId="548">
    <w:name w:val="xl31"/>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kern w:val="0"/>
      <w:sz w:val="16"/>
      <w:szCs w:val="16"/>
    </w:rPr>
  </w:style>
  <w:style w:type="paragraph" w:customStyle="1" w:styleId="549">
    <w:name w:val="打印正文1"/>
    <w:basedOn w:val="1"/>
    <w:qFormat/>
    <w:uiPriority w:val="0"/>
    <w:pPr>
      <w:spacing w:before="240" w:line="240" w:lineRule="atLeast"/>
    </w:pPr>
    <w:rPr>
      <w:rFonts w:ascii="Times New Roman" w:hAnsi="Times New Roman"/>
      <w:szCs w:val="20"/>
    </w:rPr>
  </w:style>
  <w:style w:type="paragraph" w:customStyle="1" w:styleId="550">
    <w:name w:val="CM12"/>
    <w:basedOn w:val="326"/>
    <w:next w:val="326"/>
    <w:qFormat/>
    <w:uiPriority w:val="0"/>
    <w:pPr>
      <w:spacing w:after="248"/>
    </w:pPr>
    <w:rPr>
      <w:rFonts w:cs="Times New Roman"/>
      <w:color w:val="auto"/>
    </w:rPr>
  </w:style>
  <w:style w:type="paragraph" w:customStyle="1" w:styleId="551">
    <w:name w:val="xl3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52">
    <w:name w:val="附录标识"/>
    <w:basedOn w:val="533"/>
    <w:next w:val="262"/>
    <w:qFormat/>
    <w:uiPriority w:val="0"/>
    <w:pPr>
      <w:tabs>
        <w:tab w:val="left" w:pos="360"/>
      </w:tabs>
      <w:spacing w:after="200"/>
      <w:ind w:left="360" w:hanging="360"/>
    </w:pPr>
    <w:rPr>
      <w:sz w:val="21"/>
    </w:rPr>
  </w:style>
  <w:style w:type="paragraph" w:customStyle="1" w:styleId="553">
    <w:name w:val="三级标题"/>
    <w:basedOn w:val="7"/>
    <w:qFormat/>
    <w:uiPriority w:val="0"/>
    <w:pPr>
      <w:numPr>
        <w:numId w:val="0"/>
      </w:numPr>
      <w:adjustRightInd w:val="0"/>
      <w:spacing w:before="156" w:beforeLines="50" w:after="156" w:afterLines="50" w:line="240" w:lineRule="auto"/>
      <w:ind w:firstLine="200" w:firstLineChars="200"/>
      <w:jc w:val="left"/>
      <w:textAlignment w:val="baseline"/>
    </w:pPr>
    <w:rPr>
      <w:bCs w:val="0"/>
      <w:kern w:val="0"/>
      <w:szCs w:val="20"/>
    </w:rPr>
  </w:style>
  <w:style w:type="paragraph" w:customStyle="1" w:styleId="554">
    <w:name w:val="国网标准4级"/>
    <w:basedOn w:val="159"/>
    <w:qFormat/>
    <w:uiPriority w:val="0"/>
    <w:pPr>
      <w:ind w:firstLine="0" w:firstLineChars="0"/>
    </w:pPr>
    <w:rPr>
      <w:rFonts w:ascii="黑体" w:eastAsia="黑体"/>
    </w:rPr>
  </w:style>
  <w:style w:type="paragraph" w:customStyle="1" w:styleId="555">
    <w:name w:val="text"/>
    <w:basedOn w:val="1"/>
    <w:qFormat/>
    <w:uiPriority w:val="0"/>
    <w:pPr>
      <w:adjustRightInd w:val="0"/>
      <w:spacing w:before="120"/>
      <w:textAlignment w:val="baseline"/>
    </w:pPr>
    <w:rPr>
      <w:rFonts w:ascii="Times New Roman" w:hAnsi="Times New Roman"/>
      <w:kern w:val="0"/>
      <w:sz w:val="26"/>
      <w:szCs w:val="20"/>
    </w:rPr>
  </w:style>
  <w:style w:type="paragraph" w:customStyle="1" w:styleId="556">
    <w:name w:val="font8"/>
    <w:basedOn w:val="1"/>
    <w:qFormat/>
    <w:uiPriority w:val="0"/>
    <w:pPr>
      <w:widowControl/>
      <w:spacing w:before="100" w:beforeAutospacing="1" w:after="100" w:afterAutospacing="1"/>
      <w:jc w:val="left"/>
    </w:pPr>
    <w:rPr>
      <w:rFonts w:ascii="宋体" w:hAnsi="宋体" w:cs="宋体"/>
      <w:color w:val="000000"/>
      <w:kern w:val="0"/>
      <w:szCs w:val="21"/>
    </w:rPr>
  </w:style>
  <w:style w:type="paragraph" w:customStyle="1" w:styleId="557">
    <w:name w:val="D4"/>
    <w:basedOn w:val="233"/>
    <w:qFormat/>
    <w:uiPriority w:val="0"/>
    <w:pPr>
      <w:tabs>
        <w:tab w:val="clear" w:pos="6840"/>
      </w:tabs>
      <w:overflowPunct w:val="0"/>
      <w:spacing w:line="312" w:lineRule="exact"/>
      <w:ind w:left="840" w:leftChars="200" w:hanging="420" w:hangingChars="200"/>
    </w:pPr>
  </w:style>
  <w:style w:type="paragraph" w:customStyle="1" w:styleId="558">
    <w:name w:val="正文1"/>
    <w:basedOn w:val="314"/>
    <w:qFormat/>
    <w:uiPriority w:val="0"/>
    <w:pPr>
      <w:tabs>
        <w:tab w:val="left" w:pos="2160"/>
      </w:tabs>
      <w:adjustRightInd w:val="0"/>
      <w:spacing w:line="490" w:lineRule="exact"/>
      <w:jc w:val="center"/>
      <w:textAlignment w:val="baseline"/>
    </w:pPr>
    <w:rPr>
      <w:rFonts w:ascii="仿宋_GB2312" w:eastAsia="仿宋_GB2312"/>
      <w:kern w:val="0"/>
      <w:sz w:val="34"/>
      <w:szCs w:val="20"/>
    </w:rPr>
  </w:style>
  <w:style w:type="paragraph" w:customStyle="1" w:styleId="559">
    <w:name w:val="xl76"/>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560">
    <w:name w:val="font13"/>
    <w:basedOn w:val="1"/>
    <w:qFormat/>
    <w:uiPriority w:val="0"/>
    <w:pPr>
      <w:widowControl/>
      <w:spacing w:before="100" w:beforeAutospacing="1" w:after="100" w:afterAutospacing="1"/>
      <w:jc w:val="left"/>
    </w:pPr>
    <w:rPr>
      <w:rFonts w:ascii="宋体" w:hAnsi="宋体" w:cs="宋体"/>
      <w:color w:val="000000"/>
      <w:kern w:val="0"/>
      <w:szCs w:val="21"/>
      <w:u w:val="single"/>
    </w:rPr>
  </w:style>
  <w:style w:type="paragraph" w:customStyle="1" w:styleId="561">
    <w:name w:val="正文2"/>
    <w:qFormat/>
    <w:uiPriority w:val="0"/>
    <w:pPr>
      <w:widowControl w:val="0"/>
      <w:tabs>
        <w:tab w:val="left" w:pos="2160"/>
      </w:tabs>
      <w:adjustRightInd w:val="0"/>
      <w:spacing w:line="490" w:lineRule="exact"/>
      <w:jc w:val="both"/>
      <w:textAlignment w:val="baseline"/>
    </w:pPr>
    <w:rPr>
      <w:rFonts w:ascii="仿宋_GB2312" w:hAnsi="Calibri" w:eastAsia="仿宋_GB2312" w:cs="Times New Roman"/>
      <w:sz w:val="34"/>
      <w:lang w:val="en-US" w:eastAsia="zh-CN" w:bidi="ar-SA"/>
    </w:rPr>
  </w:style>
  <w:style w:type="paragraph" w:customStyle="1" w:styleId="562">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563">
    <w:name w:val="D2a"/>
    <w:basedOn w:val="6"/>
    <w:qFormat/>
    <w:uiPriority w:val="0"/>
    <w:pPr>
      <w:tabs>
        <w:tab w:val="left" w:pos="1440"/>
      </w:tabs>
      <w:topLinePunct/>
      <w:spacing w:before="120" w:line="312" w:lineRule="exact"/>
    </w:pPr>
    <w:rPr>
      <w:rFonts w:ascii="黑体" w:hAnsi="宋体"/>
      <w:b w:val="0"/>
      <w:color w:val="000000"/>
      <w:sz w:val="21"/>
    </w:rPr>
  </w:style>
  <w:style w:type="paragraph" w:customStyle="1" w:styleId="564">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565">
    <w:name w:val="目次、索引正文"/>
    <w:qFormat/>
    <w:uiPriority w:val="0"/>
    <w:pPr>
      <w:spacing w:line="320" w:lineRule="exact"/>
      <w:jc w:val="both"/>
    </w:pPr>
    <w:rPr>
      <w:rFonts w:ascii="宋体" w:hAnsi="Calibri" w:eastAsia="宋体" w:cs="Times New Roman"/>
      <w:sz w:val="21"/>
      <w:lang w:val="en-US" w:eastAsia="zh-CN" w:bidi="ar-SA"/>
    </w:rPr>
  </w:style>
  <w:style w:type="paragraph" w:customStyle="1" w:styleId="566">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18"/>
      <w:szCs w:val="18"/>
    </w:rPr>
  </w:style>
  <w:style w:type="paragraph" w:customStyle="1" w:styleId="567">
    <w:name w:val="xl45"/>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68">
    <w:name w:val="xl95"/>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569">
    <w:name w:val="Char Char Char Char Char2 Char2"/>
    <w:basedOn w:val="1"/>
    <w:qFormat/>
    <w:uiPriority w:val="0"/>
    <w:rPr>
      <w:rFonts w:ascii="Times New Roman" w:hAnsi="Times New Roman"/>
      <w:szCs w:val="20"/>
    </w:rPr>
  </w:style>
  <w:style w:type="paragraph" w:customStyle="1" w:styleId="570">
    <w:name w:val="列表 41"/>
    <w:basedOn w:val="1"/>
    <w:qFormat/>
    <w:uiPriority w:val="0"/>
    <w:pPr>
      <w:ind w:left="1680" w:hanging="420"/>
    </w:pPr>
    <w:rPr>
      <w:rFonts w:ascii="Times New Roman" w:hAnsi="Times New Roman"/>
      <w:szCs w:val="24"/>
    </w:rPr>
  </w:style>
  <w:style w:type="paragraph" w:customStyle="1" w:styleId="571">
    <w:name w:val="标题 3 + 小四 段前: 0 磅 段后: 0 磅 行距: 1.5 倍行距"/>
    <w:basedOn w:val="7"/>
    <w:next w:val="7"/>
    <w:qFormat/>
    <w:uiPriority w:val="0"/>
  </w:style>
  <w:style w:type="paragraph" w:customStyle="1" w:styleId="572">
    <w:name w:val="wq1"/>
    <w:basedOn w:val="1"/>
    <w:qFormat/>
    <w:uiPriority w:val="0"/>
    <w:pPr>
      <w:spacing w:line="360" w:lineRule="auto"/>
      <w:jc w:val="center"/>
    </w:pPr>
    <w:rPr>
      <w:rFonts w:ascii="宋体" w:hAnsi="宋体"/>
      <w:b/>
      <w:color w:val="000000"/>
      <w:sz w:val="44"/>
      <w:szCs w:val="20"/>
    </w:rPr>
  </w:style>
  <w:style w:type="paragraph" w:customStyle="1" w:styleId="573">
    <w:name w:val="附录"/>
    <w:basedOn w:val="5"/>
    <w:qFormat/>
    <w:uiPriority w:val="0"/>
    <w:pPr>
      <w:tabs>
        <w:tab w:val="clear" w:pos="1440"/>
      </w:tabs>
      <w:topLinePunct/>
      <w:spacing w:line="960" w:lineRule="auto"/>
      <w:ind w:firstLine="420"/>
      <w:jc w:val="center"/>
      <w:textAlignment w:val="baseline"/>
    </w:pPr>
    <w:rPr>
      <w:rFonts w:eastAsia="黑体"/>
      <w:b w:val="0"/>
      <w:kern w:val="2"/>
      <w:sz w:val="28"/>
      <w:szCs w:val="28"/>
    </w:rPr>
  </w:style>
  <w:style w:type="paragraph" w:customStyle="1" w:styleId="574">
    <w:name w:val="列表接续 31"/>
    <w:basedOn w:val="1"/>
    <w:qFormat/>
    <w:uiPriority w:val="0"/>
    <w:pPr>
      <w:spacing w:after="120"/>
      <w:ind w:left="1260"/>
    </w:pPr>
    <w:rPr>
      <w:rFonts w:ascii="Times New Roman" w:hAnsi="Times New Roman"/>
      <w:szCs w:val="24"/>
    </w:rPr>
  </w:style>
  <w:style w:type="paragraph" w:customStyle="1" w:styleId="575">
    <w:name w:val="CM4"/>
    <w:basedOn w:val="326"/>
    <w:next w:val="326"/>
    <w:qFormat/>
    <w:uiPriority w:val="0"/>
    <w:pPr>
      <w:spacing w:line="323" w:lineRule="atLeast"/>
    </w:pPr>
    <w:rPr>
      <w:rFonts w:cs="Times New Roman"/>
      <w:color w:val="auto"/>
    </w:rPr>
  </w:style>
  <w:style w:type="paragraph" w:customStyle="1" w:styleId="576">
    <w:name w:val="xl90"/>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577">
    <w:name w:val="xl51"/>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578">
    <w:name w:val="p82"/>
    <w:basedOn w:val="1"/>
    <w:qFormat/>
    <w:uiPriority w:val="0"/>
    <w:pPr>
      <w:widowControl/>
      <w:tabs>
        <w:tab w:val="left" w:pos="460"/>
      </w:tabs>
      <w:overflowPunct w:val="0"/>
      <w:autoSpaceDE w:val="0"/>
      <w:autoSpaceDN w:val="0"/>
      <w:adjustRightInd w:val="0"/>
      <w:spacing w:line="320" w:lineRule="atLeast"/>
      <w:textAlignment w:val="baseline"/>
    </w:pPr>
    <w:rPr>
      <w:rFonts w:ascii="Times New Roman" w:hAnsi="Times New Roman"/>
      <w:kern w:val="0"/>
      <w:sz w:val="24"/>
      <w:szCs w:val="20"/>
    </w:rPr>
  </w:style>
  <w:style w:type="paragraph" w:customStyle="1" w:styleId="579">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580">
    <w:name w:val="列项·"/>
    <w:qFormat/>
    <w:uiPriority w:val="0"/>
    <w:pPr>
      <w:tabs>
        <w:tab w:val="left" w:pos="780"/>
        <w:tab w:val="left" w:pos="840"/>
      </w:tabs>
      <w:ind w:left="840" w:leftChars="200" w:hanging="200" w:hangingChars="200"/>
      <w:jc w:val="both"/>
    </w:pPr>
    <w:rPr>
      <w:rFonts w:ascii="宋体" w:hAnsi="Calibri" w:eastAsia="宋体" w:cs="Times New Roman"/>
      <w:sz w:val="21"/>
      <w:lang w:val="en-US" w:eastAsia="zh-CN" w:bidi="ar-SA"/>
    </w:rPr>
  </w:style>
  <w:style w:type="paragraph" w:customStyle="1" w:styleId="581">
    <w:name w:val="式中"/>
    <w:next w:val="262"/>
    <w:qFormat/>
    <w:uiPriority w:val="0"/>
    <w:pPr>
      <w:tabs>
        <w:tab w:val="left" w:pos="210"/>
        <w:tab w:val="left" w:pos="1200"/>
      </w:tabs>
      <w:ind w:left="1200" w:hanging="360"/>
    </w:pPr>
    <w:rPr>
      <w:rFonts w:ascii="宋体" w:hAnsi="Calibri" w:eastAsia="宋体" w:cs="Times New Roman"/>
      <w:sz w:val="18"/>
      <w:lang w:val="en-US" w:eastAsia="zh-CN" w:bidi="ar-SA"/>
    </w:rPr>
  </w:style>
  <w:style w:type="paragraph" w:customStyle="1" w:styleId="582">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宋体" w:eastAsia="黑体" w:cs="宋体"/>
      <w:b/>
      <w:bCs/>
      <w:kern w:val="0"/>
      <w:szCs w:val="21"/>
    </w:rPr>
  </w:style>
  <w:style w:type="paragraph" w:customStyle="1" w:styleId="583">
    <w:name w:val="列表编号 41"/>
    <w:basedOn w:val="1"/>
    <w:qFormat/>
    <w:uiPriority w:val="0"/>
    <w:pPr>
      <w:numPr>
        <w:ilvl w:val="0"/>
        <w:numId w:val="16"/>
      </w:numPr>
      <w:tabs>
        <w:tab w:val="left" w:pos="1620"/>
      </w:tabs>
    </w:pPr>
    <w:rPr>
      <w:rFonts w:ascii="Times New Roman" w:hAnsi="Times New Roman"/>
      <w:szCs w:val="24"/>
    </w:rPr>
  </w:style>
  <w:style w:type="paragraph" w:customStyle="1" w:styleId="584">
    <w:name w:val="表文"/>
    <w:basedOn w:val="1"/>
    <w:qFormat/>
    <w:uiPriority w:val="0"/>
    <w:pPr>
      <w:topLinePunct/>
      <w:spacing w:before="40" w:after="40"/>
    </w:pPr>
    <w:rPr>
      <w:rFonts w:ascii="Times New Roman" w:hAnsi="Times New Roman"/>
      <w:sz w:val="18"/>
      <w:szCs w:val="18"/>
    </w:rPr>
  </w:style>
  <w:style w:type="paragraph" w:customStyle="1" w:styleId="585">
    <w:name w:val="样式 wang正文 + 首行缩进:  2 字符1"/>
    <w:basedOn w:val="233"/>
    <w:qFormat/>
    <w:uiPriority w:val="0"/>
    <w:pPr>
      <w:topLinePunct w:val="0"/>
      <w:autoSpaceDE w:val="0"/>
      <w:autoSpaceDN w:val="0"/>
      <w:adjustRightInd w:val="0"/>
      <w:ind w:firstLine="640" w:firstLineChars="200"/>
      <w:jc w:val="left"/>
      <w:textAlignment w:val="baseline"/>
    </w:pPr>
    <w:rPr>
      <w:rFonts w:cs="宋体"/>
      <w:sz w:val="24"/>
    </w:rPr>
  </w:style>
  <w:style w:type="paragraph" w:customStyle="1" w:styleId="586">
    <w:name w:val="三级无标题条"/>
    <w:basedOn w:val="1"/>
    <w:qFormat/>
    <w:uiPriority w:val="0"/>
    <w:pPr>
      <w:tabs>
        <w:tab w:val="left" w:pos="992"/>
      </w:tabs>
      <w:ind w:left="992" w:hanging="992"/>
    </w:pPr>
    <w:rPr>
      <w:rFonts w:ascii="Times New Roman" w:hAnsi="Times New Roman"/>
      <w:b/>
      <w:szCs w:val="24"/>
    </w:rPr>
  </w:style>
  <w:style w:type="paragraph" w:customStyle="1" w:styleId="587">
    <w:name w:val="样式 Arial 首行缩进:  2 字符"/>
    <w:basedOn w:val="1"/>
    <w:qFormat/>
    <w:uiPriority w:val="0"/>
    <w:pPr>
      <w:ind w:firstLine="403" w:firstLineChars="200"/>
    </w:pPr>
    <w:rPr>
      <w:rFonts w:ascii="Times New Roman" w:hAnsi="Times New Roman" w:cs="华文新魏"/>
      <w:szCs w:val="21"/>
    </w:rPr>
  </w:style>
  <w:style w:type="paragraph" w:customStyle="1" w:styleId="588">
    <w:name w:val="２ｚ"/>
    <w:basedOn w:val="5"/>
    <w:qFormat/>
    <w:uiPriority w:val="0"/>
    <w:pPr>
      <w:tabs>
        <w:tab w:val="clear" w:pos="1440"/>
      </w:tabs>
      <w:topLinePunct/>
      <w:spacing w:line="312" w:lineRule="exact"/>
      <w:textAlignment w:val="baseline"/>
    </w:pPr>
    <w:rPr>
      <w:b w:val="0"/>
      <w:sz w:val="22"/>
      <w:szCs w:val="22"/>
    </w:rPr>
  </w:style>
  <w:style w:type="paragraph" w:customStyle="1" w:styleId="589">
    <w:name w:val="样式 B +"/>
    <w:basedOn w:val="147"/>
    <w:qFormat/>
    <w:uiPriority w:val="0"/>
    <w:rPr>
      <w:rFonts w:ascii="Arial" w:hAnsi="Arial" w:eastAsia="Arial"/>
    </w:rPr>
  </w:style>
  <w:style w:type="paragraph" w:customStyle="1" w:styleId="590">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kern w:val="0"/>
      <w:sz w:val="16"/>
      <w:szCs w:val="16"/>
    </w:rPr>
  </w:style>
  <w:style w:type="paragraph" w:customStyle="1" w:styleId="591">
    <w:name w:val="目次、标准名称标题"/>
    <w:basedOn w:val="533"/>
    <w:next w:val="262"/>
    <w:qFormat/>
    <w:uiPriority w:val="0"/>
    <w:pPr>
      <w:spacing w:line="460" w:lineRule="exact"/>
      <w:outlineLvl w:val="9"/>
    </w:pPr>
  </w:style>
  <w:style w:type="paragraph" w:customStyle="1" w:styleId="592">
    <w:name w:val="xl8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593">
    <w:name w:val="p15"/>
    <w:basedOn w:val="1"/>
    <w:qFormat/>
    <w:uiPriority w:val="0"/>
    <w:pPr>
      <w:widowControl/>
      <w:spacing w:before="100" w:after="100"/>
      <w:jc w:val="left"/>
    </w:pPr>
    <w:rPr>
      <w:rFonts w:ascii="宋体" w:hAnsi="宋体" w:cs="宋体"/>
      <w:kern w:val="0"/>
      <w:sz w:val="24"/>
      <w:szCs w:val="24"/>
    </w:rPr>
  </w:style>
  <w:style w:type="paragraph" w:customStyle="1" w:styleId="594">
    <w:name w:val="标准书眉一"/>
    <w:qFormat/>
    <w:uiPriority w:val="0"/>
    <w:pPr>
      <w:jc w:val="both"/>
    </w:pPr>
    <w:rPr>
      <w:rFonts w:ascii="Calibri" w:hAnsi="Calibri" w:eastAsia="宋体" w:cs="Times New Roman"/>
      <w:lang w:val="en-US" w:eastAsia="zh-CN" w:bidi="ar-SA"/>
    </w:rPr>
  </w:style>
  <w:style w:type="paragraph" w:customStyle="1" w:styleId="595">
    <w:name w:val="节小标题"/>
    <w:basedOn w:val="12"/>
    <w:qFormat/>
    <w:uiPriority w:val="0"/>
    <w:pPr>
      <w:numPr>
        <w:numId w:val="0"/>
      </w:numPr>
      <w:adjustRightInd w:val="0"/>
      <w:snapToGrid w:val="0"/>
      <w:spacing w:before="100" w:after="0" w:line="300" w:lineRule="auto"/>
      <w:ind w:firstLine="359"/>
      <w:outlineLvl w:val="9"/>
    </w:pPr>
    <w:rPr>
      <w:rFonts w:ascii="Times New Roman" w:hAnsi="Times New Roman" w:eastAsia="仿宋_GB2312"/>
      <w:sz w:val="30"/>
      <w:szCs w:val="20"/>
    </w:rPr>
  </w:style>
  <w:style w:type="paragraph" w:customStyle="1" w:styleId="596">
    <w:name w:val="封面标准文稿编辑信息"/>
    <w:qFormat/>
    <w:uiPriority w:val="0"/>
    <w:pPr>
      <w:spacing w:before="180" w:line="180" w:lineRule="exact"/>
      <w:jc w:val="center"/>
    </w:pPr>
    <w:rPr>
      <w:rFonts w:ascii="宋体" w:hAnsi="Calibri" w:eastAsia="宋体" w:cs="Times New Roman"/>
      <w:sz w:val="21"/>
      <w:lang w:val="en-US" w:eastAsia="zh-CN" w:bidi="ar-SA"/>
    </w:rPr>
  </w:style>
  <w:style w:type="paragraph" w:customStyle="1" w:styleId="597">
    <w:name w:val="xl24"/>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kern w:val="0"/>
      <w:sz w:val="16"/>
      <w:szCs w:val="16"/>
    </w:rPr>
  </w:style>
  <w:style w:type="paragraph" w:customStyle="1" w:styleId="598">
    <w:name w:val="一级标题"/>
    <w:basedOn w:val="5"/>
    <w:qFormat/>
    <w:uiPriority w:val="0"/>
    <w:pPr>
      <w:keepLines w:val="0"/>
      <w:tabs>
        <w:tab w:val="left" w:pos="6840"/>
        <w:tab w:val="clear" w:pos="1440"/>
      </w:tabs>
      <w:spacing w:before="312" w:beforeLines="100" w:after="468" w:afterLines="150" w:line="240" w:lineRule="auto"/>
      <w:jc w:val="center"/>
    </w:pPr>
    <w:rPr>
      <w:rFonts w:ascii="隶书" w:eastAsia="黑体"/>
      <w:kern w:val="2"/>
      <w:sz w:val="30"/>
      <w:szCs w:val="32"/>
    </w:rPr>
  </w:style>
  <w:style w:type="paragraph" w:customStyle="1" w:styleId="599">
    <w:name w:val="注×："/>
    <w:qFormat/>
    <w:uiPriority w:val="0"/>
    <w:pPr>
      <w:widowControl w:val="0"/>
      <w:tabs>
        <w:tab w:val="left" w:pos="630"/>
        <w:tab w:val="left" w:pos="2040"/>
      </w:tabs>
      <w:autoSpaceDE w:val="0"/>
      <w:autoSpaceDN w:val="0"/>
      <w:ind w:left="2040" w:hanging="360"/>
      <w:jc w:val="both"/>
    </w:pPr>
    <w:rPr>
      <w:rFonts w:ascii="宋体" w:hAnsi="Calibri" w:eastAsia="宋体" w:cs="Times New Roman"/>
      <w:sz w:val="18"/>
      <w:lang w:val="en-US" w:eastAsia="zh-CN" w:bidi="ar-SA"/>
    </w:rPr>
  </w:style>
  <w:style w:type="paragraph" w:customStyle="1" w:styleId="600">
    <w:name w:val="注："/>
    <w:next w:val="262"/>
    <w:qFormat/>
    <w:uiPriority w:val="0"/>
    <w:pPr>
      <w:widowControl w:val="0"/>
      <w:tabs>
        <w:tab w:val="left" w:pos="1620"/>
      </w:tabs>
      <w:autoSpaceDE w:val="0"/>
      <w:autoSpaceDN w:val="0"/>
      <w:ind w:left="1620" w:hanging="360"/>
      <w:jc w:val="both"/>
    </w:pPr>
    <w:rPr>
      <w:rFonts w:ascii="宋体" w:hAnsi="Calibri" w:eastAsia="宋体" w:cs="Times New Roman"/>
      <w:sz w:val="18"/>
      <w:lang w:val="en-US" w:eastAsia="zh-CN" w:bidi="ar-SA"/>
    </w:rPr>
  </w:style>
  <w:style w:type="paragraph" w:customStyle="1" w:styleId="601">
    <w:name w:val="图形标题"/>
    <w:basedOn w:val="18"/>
    <w:qFormat/>
    <w:uiPriority w:val="0"/>
    <w:pPr>
      <w:spacing w:before="0" w:after="0"/>
      <w:jc w:val="center"/>
    </w:pPr>
    <w:rPr>
      <w:rFonts w:ascii="宋体" w:hAnsi="Plotter" w:eastAsia="宋体"/>
      <w:sz w:val="21"/>
    </w:rPr>
  </w:style>
  <w:style w:type="paragraph" w:customStyle="1" w:styleId="602">
    <w:name w:val="封面标准文稿类别"/>
    <w:qFormat/>
    <w:uiPriority w:val="0"/>
    <w:pPr>
      <w:spacing w:before="440" w:line="400" w:lineRule="exact"/>
      <w:jc w:val="center"/>
    </w:pPr>
    <w:rPr>
      <w:rFonts w:ascii="宋体" w:hAnsi="Calibri" w:eastAsia="宋体" w:cs="Times New Roman"/>
      <w:sz w:val="24"/>
      <w:lang w:val="en-US" w:eastAsia="zh-CN" w:bidi="ar-SA"/>
    </w:rPr>
  </w:style>
  <w:style w:type="paragraph" w:customStyle="1" w:styleId="603">
    <w:name w:val="jl 三级"/>
    <w:basedOn w:val="1"/>
    <w:qFormat/>
    <w:uiPriority w:val="0"/>
    <w:pPr>
      <w:autoSpaceDE w:val="0"/>
      <w:autoSpaceDN w:val="0"/>
      <w:adjustRightInd w:val="0"/>
      <w:spacing w:before="156" w:beforeLines="50" w:after="156" w:afterLines="50"/>
      <w:ind w:firstLine="480" w:firstLineChars="200"/>
      <w:jc w:val="left"/>
      <w:textAlignment w:val="baseline"/>
      <w:outlineLvl w:val="2"/>
    </w:pPr>
    <w:rPr>
      <w:rFonts w:ascii="宋体" w:hAnsi="宋体"/>
      <w:b/>
      <w:color w:val="000000"/>
      <w:kern w:val="0"/>
      <w:sz w:val="24"/>
      <w:szCs w:val="24"/>
    </w:rPr>
  </w:style>
  <w:style w:type="paragraph" w:customStyle="1" w:styleId="604">
    <w:name w:val="TOC 标题2"/>
    <w:basedOn w:val="5"/>
    <w:next w:val="1"/>
    <w:unhideWhenUsed/>
    <w:qFormat/>
    <w:uiPriority w:val="39"/>
    <w:pPr>
      <w:widowControl/>
      <w:tabs>
        <w:tab w:val="clear" w:pos="1440"/>
      </w:tabs>
      <w:spacing w:before="240" w:line="259" w:lineRule="auto"/>
      <w:jc w:val="left"/>
      <w:outlineLvl w:val="9"/>
    </w:pPr>
    <w:rPr>
      <w:rFonts w:asciiTheme="majorHAnsi" w:hAnsiTheme="majorHAnsi" w:eastAsiaTheme="majorEastAsia" w:cstheme="majorBidi"/>
      <w:b w:val="0"/>
      <w:color w:val="2E75B6" w:themeColor="accent1" w:themeShade="BF"/>
      <w:kern w:val="0"/>
      <w:sz w:val="32"/>
      <w:szCs w:val="32"/>
    </w:rPr>
  </w:style>
  <w:style w:type="character" w:customStyle="1" w:styleId="605">
    <w:name w:val="未处理的提及1"/>
    <w:basedOn w:val="48"/>
    <w:semiHidden/>
    <w:unhideWhenUsed/>
    <w:qFormat/>
    <w:uiPriority w:val="99"/>
    <w:rPr>
      <w:color w:val="605E5C"/>
      <w:shd w:val="clear" w:color="auto" w:fill="E1DFDD"/>
    </w:rPr>
  </w:style>
  <w:style w:type="paragraph" w:customStyle="1" w:styleId="606">
    <w:name w:val="样式8"/>
    <w:basedOn w:val="1"/>
    <w:link w:val="607"/>
    <w:qFormat/>
    <w:uiPriority w:val="0"/>
    <w:pPr>
      <w:spacing w:line="339" w:lineRule="exact"/>
    </w:pPr>
    <w:rPr>
      <w:sz w:val="52"/>
    </w:rPr>
  </w:style>
  <w:style w:type="character" w:customStyle="1" w:styleId="607">
    <w:name w:val="样式8 字符"/>
    <w:basedOn w:val="48"/>
    <w:link w:val="606"/>
    <w:qFormat/>
    <w:uiPriority w:val="0"/>
    <w:rPr>
      <w:rFonts w:ascii="Calibri" w:hAnsi="Calibri" w:eastAsia="宋体" w:cs="Times New Roman"/>
      <w:sz w:val="52"/>
    </w:rPr>
  </w:style>
  <w:style w:type="character" w:customStyle="1" w:styleId="608">
    <w:name w:val="font112"/>
    <w:qFormat/>
    <w:uiPriority w:val="0"/>
    <w:rPr>
      <w:rFonts w:hint="eastAsia" w:ascii="宋体" w:hAnsi="宋体" w:eastAsia="宋体" w:cs="宋体"/>
      <w:b/>
      <w:color w:val="000000"/>
      <w:sz w:val="28"/>
      <w:szCs w:val="28"/>
      <w:u w:val="none"/>
    </w:rPr>
  </w:style>
  <w:style w:type="character" w:customStyle="1" w:styleId="609">
    <w:name w:val="font21"/>
    <w:qFormat/>
    <w:uiPriority w:val="0"/>
    <w:rPr>
      <w:rFonts w:hint="eastAsia" w:ascii="宋体" w:hAnsi="宋体" w:eastAsia="宋体" w:cs="宋体"/>
      <w:b/>
      <w:color w:val="000000"/>
      <w:sz w:val="18"/>
      <w:szCs w:val="18"/>
      <w:u w:val="none"/>
    </w:rPr>
  </w:style>
  <w:style w:type="character" w:customStyle="1" w:styleId="610">
    <w:name w:val="font121"/>
    <w:qFormat/>
    <w:uiPriority w:val="0"/>
    <w:rPr>
      <w:rFonts w:hint="eastAsia" w:ascii="宋体" w:hAnsi="宋体" w:eastAsia="宋体" w:cs="宋体"/>
      <w:color w:val="000000"/>
      <w:sz w:val="22"/>
      <w:szCs w:val="22"/>
      <w:u w:val="none"/>
    </w:rPr>
  </w:style>
  <w:style w:type="character" w:customStyle="1" w:styleId="611">
    <w:name w:val="font131"/>
    <w:qFormat/>
    <w:uiPriority w:val="0"/>
    <w:rPr>
      <w:rFonts w:hint="eastAsia" w:ascii="宋体" w:hAnsi="宋体" w:eastAsia="宋体" w:cs="宋体"/>
      <w:color w:val="000000"/>
      <w:sz w:val="22"/>
      <w:szCs w:val="22"/>
      <w:u w:val="none"/>
    </w:rPr>
  </w:style>
  <w:style w:type="character" w:customStyle="1" w:styleId="612">
    <w:name w:val="页码2"/>
    <w:qFormat/>
    <w:uiPriority w:val="0"/>
  </w:style>
  <w:style w:type="character" w:customStyle="1" w:styleId="613">
    <w:name w:val="行号2"/>
    <w:qFormat/>
    <w:uiPriority w:val="0"/>
  </w:style>
  <w:style w:type="character" w:customStyle="1" w:styleId="614">
    <w:name w:val="HTML 样本2"/>
    <w:qFormat/>
    <w:uiPriority w:val="0"/>
    <w:rPr>
      <w:rFonts w:ascii="Courier New" w:hAnsi="Courier New" w:cs="Courier New"/>
    </w:rPr>
  </w:style>
  <w:style w:type="character" w:customStyle="1" w:styleId="615">
    <w:name w:val="HTML 变量2"/>
    <w:qFormat/>
    <w:uiPriority w:val="0"/>
    <w:rPr>
      <w:i/>
      <w:iCs/>
    </w:rPr>
  </w:style>
  <w:style w:type="character" w:customStyle="1" w:styleId="616">
    <w:name w:val="HTML 缩写2"/>
    <w:qFormat/>
    <w:uiPriority w:val="0"/>
  </w:style>
  <w:style w:type="character" w:customStyle="1" w:styleId="617">
    <w:name w:val="HTML 打字机2"/>
    <w:qFormat/>
    <w:uiPriority w:val="0"/>
    <w:rPr>
      <w:rFonts w:ascii="Courier New" w:hAnsi="Courier New" w:cs="Courier New"/>
      <w:sz w:val="20"/>
      <w:szCs w:val="20"/>
    </w:rPr>
  </w:style>
  <w:style w:type="character" w:customStyle="1" w:styleId="618">
    <w:name w:val="HTML 定义2"/>
    <w:qFormat/>
    <w:uiPriority w:val="0"/>
    <w:rPr>
      <w:i/>
      <w:iCs/>
    </w:rPr>
  </w:style>
  <w:style w:type="character" w:customStyle="1" w:styleId="619">
    <w:name w:val="HTML 代码2"/>
    <w:qFormat/>
    <w:uiPriority w:val="0"/>
    <w:rPr>
      <w:rFonts w:ascii="Courier New" w:hAnsi="Courier New" w:cs="Courier New"/>
      <w:sz w:val="20"/>
      <w:szCs w:val="20"/>
    </w:rPr>
  </w:style>
  <w:style w:type="character" w:customStyle="1" w:styleId="620">
    <w:name w:val="批注引用2"/>
    <w:qFormat/>
    <w:uiPriority w:val="0"/>
    <w:rPr>
      <w:sz w:val="21"/>
      <w:szCs w:val="21"/>
    </w:rPr>
  </w:style>
  <w:style w:type="character" w:customStyle="1" w:styleId="621">
    <w:name w:val="HTML 键盘2"/>
    <w:qFormat/>
    <w:uiPriority w:val="0"/>
    <w:rPr>
      <w:rFonts w:ascii="Courier New" w:hAnsi="Courier New" w:cs="Courier New"/>
      <w:sz w:val="20"/>
      <w:szCs w:val="20"/>
    </w:rPr>
  </w:style>
  <w:style w:type="character" w:customStyle="1" w:styleId="622">
    <w:name w:val="HTML 引文2"/>
    <w:qFormat/>
    <w:uiPriority w:val="0"/>
    <w:rPr>
      <w:i/>
      <w:iCs/>
    </w:rPr>
  </w:style>
  <w:style w:type="paragraph" w:customStyle="1" w:styleId="623">
    <w:name w:val="信息标题2"/>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shd w:val="pct20" w:color="auto" w:fill="auto"/>
    </w:rPr>
  </w:style>
  <w:style w:type="paragraph" w:customStyle="1" w:styleId="624">
    <w:name w:val="注释标题2"/>
    <w:basedOn w:val="1"/>
    <w:next w:val="1"/>
    <w:qFormat/>
    <w:uiPriority w:val="0"/>
    <w:pPr>
      <w:jc w:val="center"/>
    </w:pPr>
    <w:rPr>
      <w:rFonts w:ascii="Times New Roman" w:hAnsi="Times New Roman"/>
      <w:szCs w:val="24"/>
    </w:rPr>
  </w:style>
  <w:style w:type="paragraph" w:customStyle="1" w:styleId="625">
    <w:name w:val="纯文本2"/>
    <w:basedOn w:val="1"/>
    <w:qFormat/>
    <w:uiPriority w:val="0"/>
    <w:rPr>
      <w:rFonts w:ascii="宋体" w:hAnsi="Courier New"/>
      <w:szCs w:val="21"/>
    </w:rPr>
  </w:style>
  <w:style w:type="paragraph" w:customStyle="1" w:styleId="626">
    <w:name w:val="日期2"/>
    <w:basedOn w:val="1"/>
    <w:next w:val="1"/>
    <w:qFormat/>
    <w:uiPriority w:val="0"/>
    <w:pPr>
      <w:ind w:left="100" w:leftChars="2500"/>
    </w:pPr>
    <w:rPr>
      <w:rFonts w:ascii="Times New Roman" w:hAnsi="Times New Roman"/>
      <w:szCs w:val="24"/>
    </w:rPr>
  </w:style>
  <w:style w:type="paragraph" w:customStyle="1" w:styleId="627">
    <w:name w:val="修订3"/>
    <w:qFormat/>
    <w:uiPriority w:val="0"/>
    <w:rPr>
      <w:rFonts w:ascii="Calibri" w:hAnsi="Calibri" w:eastAsia="宋体" w:cs="Times New Roman"/>
      <w:kern w:val="2"/>
      <w:sz w:val="21"/>
      <w:lang w:val="en-US" w:eastAsia="zh-CN" w:bidi="ar-SA"/>
    </w:rPr>
  </w:style>
  <w:style w:type="paragraph" w:customStyle="1" w:styleId="628">
    <w:name w:val="列表接续 22"/>
    <w:basedOn w:val="1"/>
    <w:qFormat/>
    <w:uiPriority w:val="0"/>
    <w:pPr>
      <w:spacing w:after="120"/>
      <w:ind w:left="840"/>
    </w:pPr>
    <w:rPr>
      <w:rFonts w:ascii="Times New Roman" w:hAnsi="Times New Roman"/>
      <w:szCs w:val="24"/>
    </w:rPr>
  </w:style>
  <w:style w:type="paragraph" w:customStyle="1" w:styleId="629">
    <w:name w:val="图表目录2"/>
    <w:basedOn w:val="1"/>
    <w:next w:val="1"/>
    <w:qFormat/>
    <w:uiPriority w:val="0"/>
    <w:pPr>
      <w:ind w:left="200" w:leftChars="200" w:hanging="200" w:hangingChars="200"/>
    </w:pPr>
    <w:rPr>
      <w:rFonts w:ascii="Times New Roman" w:hAnsi="Times New Roman"/>
      <w:szCs w:val="24"/>
    </w:rPr>
  </w:style>
  <w:style w:type="paragraph" w:customStyle="1" w:styleId="630">
    <w:name w:val="正文缩进2"/>
    <w:basedOn w:val="1"/>
    <w:qFormat/>
    <w:uiPriority w:val="0"/>
    <w:pPr>
      <w:ind w:firstLine="420"/>
    </w:pPr>
    <w:rPr>
      <w:rFonts w:ascii="Times New Roman" w:hAnsi="Times New Roman"/>
      <w:szCs w:val="24"/>
    </w:rPr>
  </w:style>
  <w:style w:type="paragraph" w:customStyle="1" w:styleId="631">
    <w:name w:val="列表 32"/>
    <w:basedOn w:val="1"/>
    <w:qFormat/>
    <w:uiPriority w:val="0"/>
    <w:pPr>
      <w:ind w:left="1260" w:hanging="420"/>
    </w:pPr>
    <w:rPr>
      <w:rFonts w:ascii="Times New Roman" w:hAnsi="Times New Roman"/>
      <w:szCs w:val="24"/>
    </w:rPr>
  </w:style>
  <w:style w:type="paragraph" w:customStyle="1" w:styleId="632">
    <w:name w:val="文本块2"/>
    <w:basedOn w:val="1"/>
    <w:qFormat/>
    <w:uiPriority w:val="0"/>
    <w:pPr>
      <w:spacing w:after="120"/>
      <w:ind w:left="1440" w:right="1440"/>
    </w:pPr>
    <w:rPr>
      <w:rFonts w:ascii="Times New Roman" w:hAnsi="Times New Roman"/>
      <w:szCs w:val="24"/>
    </w:rPr>
  </w:style>
  <w:style w:type="paragraph" w:customStyle="1" w:styleId="633">
    <w:name w:val="TOC 标题3"/>
    <w:basedOn w:val="5"/>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634">
    <w:name w:val="列表接续 32"/>
    <w:basedOn w:val="1"/>
    <w:qFormat/>
    <w:uiPriority w:val="0"/>
    <w:pPr>
      <w:spacing w:after="120"/>
      <w:ind w:left="1260"/>
    </w:pPr>
    <w:rPr>
      <w:rFonts w:ascii="Times New Roman" w:hAnsi="Times New Roman"/>
      <w:szCs w:val="24"/>
    </w:rPr>
  </w:style>
  <w:style w:type="paragraph" w:customStyle="1" w:styleId="635">
    <w:name w:val="列表 52"/>
    <w:basedOn w:val="1"/>
    <w:qFormat/>
    <w:uiPriority w:val="0"/>
    <w:pPr>
      <w:ind w:left="2100" w:hanging="420"/>
    </w:pPr>
    <w:rPr>
      <w:rFonts w:ascii="Times New Roman" w:hAnsi="Times New Roman"/>
      <w:szCs w:val="24"/>
    </w:rPr>
  </w:style>
  <w:style w:type="paragraph" w:customStyle="1" w:styleId="636">
    <w:name w:val="正文文本首行缩进2"/>
    <w:basedOn w:val="23"/>
    <w:qFormat/>
    <w:uiPriority w:val="0"/>
    <w:pPr>
      <w:ind w:firstLine="420"/>
    </w:pPr>
    <w:rPr>
      <w:rFonts w:eastAsia="宋体" w:cs="Times New Roman"/>
    </w:rPr>
  </w:style>
  <w:style w:type="paragraph" w:customStyle="1" w:styleId="637">
    <w:name w:val="正文文本缩进 32"/>
    <w:basedOn w:val="1"/>
    <w:qFormat/>
    <w:uiPriority w:val="0"/>
    <w:pPr>
      <w:spacing w:after="120"/>
      <w:ind w:left="420"/>
    </w:pPr>
    <w:rPr>
      <w:rFonts w:ascii="Times New Roman" w:hAnsi="Times New Roman"/>
      <w:sz w:val="16"/>
      <w:szCs w:val="16"/>
    </w:rPr>
  </w:style>
  <w:style w:type="paragraph" w:customStyle="1" w:styleId="638">
    <w:name w:val="列表接续 42"/>
    <w:basedOn w:val="1"/>
    <w:qFormat/>
    <w:uiPriority w:val="0"/>
    <w:pPr>
      <w:spacing w:after="120"/>
      <w:ind w:left="1680"/>
    </w:pPr>
    <w:rPr>
      <w:rFonts w:ascii="Times New Roman" w:hAnsi="Times New Roman"/>
      <w:szCs w:val="24"/>
    </w:rPr>
  </w:style>
  <w:style w:type="paragraph" w:customStyle="1" w:styleId="639">
    <w:name w:val="正文文本缩进 22"/>
    <w:basedOn w:val="1"/>
    <w:qFormat/>
    <w:uiPriority w:val="0"/>
    <w:pPr>
      <w:autoSpaceDE w:val="0"/>
      <w:autoSpaceDN w:val="0"/>
      <w:adjustRightInd w:val="0"/>
      <w:spacing w:line="360" w:lineRule="auto"/>
      <w:ind w:firstLine="480" w:firstLineChars="200"/>
    </w:pPr>
    <w:rPr>
      <w:rFonts w:ascii="宋体" w:hAnsi="Times New Roman"/>
      <w:color w:val="000000"/>
      <w:sz w:val="24"/>
      <w:szCs w:val="24"/>
    </w:rPr>
  </w:style>
  <w:style w:type="paragraph" w:customStyle="1" w:styleId="640">
    <w:name w:val="Char3"/>
    <w:basedOn w:val="1"/>
    <w:qFormat/>
    <w:uiPriority w:val="0"/>
    <w:rPr>
      <w:rFonts w:ascii="Times New Roman" w:hAnsi="Times New Roman"/>
      <w:szCs w:val="24"/>
    </w:rPr>
  </w:style>
  <w:style w:type="paragraph" w:customStyle="1" w:styleId="641">
    <w:name w:val="寄信人地址2"/>
    <w:basedOn w:val="1"/>
    <w:qFormat/>
    <w:uiPriority w:val="0"/>
    <w:pPr>
      <w:snapToGrid w:val="0"/>
    </w:pPr>
    <w:rPr>
      <w:rFonts w:ascii="Arial" w:hAnsi="Arial" w:cs="Arial"/>
      <w:szCs w:val="24"/>
    </w:rPr>
  </w:style>
  <w:style w:type="paragraph" w:customStyle="1" w:styleId="642">
    <w:name w:val="修订4"/>
    <w:unhideWhenUsed/>
    <w:qFormat/>
    <w:uiPriority w:val="99"/>
    <w:rPr>
      <w:rFonts w:ascii="Calibri" w:hAnsi="Calibri" w:eastAsia="宋体" w:cs="Times New Roman"/>
      <w:kern w:val="2"/>
      <w:sz w:val="21"/>
      <w:szCs w:val="22"/>
      <w:lang w:val="en-US" w:eastAsia="zh-CN" w:bidi="ar-SA"/>
    </w:rPr>
  </w:style>
  <w:style w:type="paragraph" w:customStyle="1" w:styleId="643">
    <w:name w:val="收信人地址2"/>
    <w:basedOn w:val="1"/>
    <w:qFormat/>
    <w:uiPriority w:val="0"/>
    <w:pPr>
      <w:snapToGrid w:val="0"/>
      <w:ind w:left="2880"/>
    </w:pPr>
    <w:rPr>
      <w:rFonts w:ascii="Arial" w:hAnsi="Arial" w:cs="Arial"/>
      <w:sz w:val="24"/>
      <w:szCs w:val="24"/>
    </w:rPr>
  </w:style>
  <w:style w:type="paragraph" w:customStyle="1" w:styleId="644">
    <w:name w:val="列表 42"/>
    <w:basedOn w:val="1"/>
    <w:qFormat/>
    <w:uiPriority w:val="0"/>
    <w:pPr>
      <w:ind w:left="1680" w:hanging="420"/>
    </w:pPr>
    <w:rPr>
      <w:rFonts w:ascii="Times New Roman" w:hAnsi="Times New Roman"/>
      <w:szCs w:val="24"/>
    </w:rPr>
  </w:style>
  <w:style w:type="paragraph" w:customStyle="1" w:styleId="645">
    <w:name w:val="电子邮件签名2"/>
    <w:basedOn w:val="1"/>
    <w:qFormat/>
    <w:uiPriority w:val="0"/>
    <w:rPr>
      <w:rFonts w:ascii="Times New Roman" w:hAnsi="Times New Roman"/>
      <w:szCs w:val="24"/>
    </w:rPr>
  </w:style>
  <w:style w:type="paragraph" w:customStyle="1" w:styleId="646">
    <w:name w:val="文档结构图2"/>
    <w:basedOn w:val="1"/>
    <w:qFormat/>
    <w:uiPriority w:val="0"/>
    <w:rPr>
      <w:rFonts w:ascii="Tahoma" w:hAnsi="Tahoma"/>
      <w:sz w:val="16"/>
      <w:szCs w:val="16"/>
    </w:rPr>
  </w:style>
  <w:style w:type="paragraph" w:customStyle="1" w:styleId="647">
    <w:name w:val="正文文本缩进2"/>
    <w:basedOn w:val="1"/>
    <w:qFormat/>
    <w:uiPriority w:val="0"/>
    <w:pPr>
      <w:spacing w:after="120"/>
      <w:ind w:left="420"/>
    </w:pPr>
    <w:rPr>
      <w:rFonts w:ascii="Times New Roman" w:hAnsi="Times New Roman"/>
      <w:szCs w:val="24"/>
    </w:rPr>
  </w:style>
  <w:style w:type="paragraph" w:customStyle="1" w:styleId="648">
    <w:name w:val="HTML 预设格式2"/>
    <w:basedOn w:val="1"/>
    <w:qFormat/>
    <w:uiPriority w:val="0"/>
    <w:rPr>
      <w:rFonts w:ascii="Courier New" w:hAnsi="Courier New"/>
      <w:sz w:val="20"/>
      <w:szCs w:val="20"/>
    </w:rPr>
  </w:style>
  <w:style w:type="paragraph" w:customStyle="1" w:styleId="649">
    <w:name w:val="列表2"/>
    <w:basedOn w:val="1"/>
    <w:qFormat/>
    <w:uiPriority w:val="0"/>
    <w:pPr>
      <w:ind w:left="420" w:hanging="420"/>
    </w:pPr>
    <w:rPr>
      <w:rFonts w:ascii="Times New Roman" w:hAnsi="Times New Roman"/>
      <w:szCs w:val="24"/>
    </w:rPr>
  </w:style>
  <w:style w:type="paragraph" w:customStyle="1" w:styleId="650">
    <w:name w:val="列表 22"/>
    <w:basedOn w:val="1"/>
    <w:qFormat/>
    <w:uiPriority w:val="0"/>
    <w:pPr>
      <w:ind w:left="840" w:hanging="420"/>
    </w:pPr>
    <w:rPr>
      <w:rFonts w:ascii="Times New Roman" w:hAnsi="Times New Roman"/>
      <w:szCs w:val="24"/>
    </w:rPr>
  </w:style>
  <w:style w:type="paragraph" w:customStyle="1" w:styleId="651">
    <w:name w:val="列表编号 42"/>
    <w:basedOn w:val="1"/>
    <w:qFormat/>
    <w:uiPriority w:val="0"/>
    <w:pPr>
      <w:tabs>
        <w:tab w:val="left" w:pos="1620"/>
      </w:tabs>
    </w:pPr>
    <w:rPr>
      <w:rFonts w:ascii="Times New Roman" w:hAnsi="Times New Roman"/>
      <w:szCs w:val="24"/>
    </w:rPr>
  </w:style>
  <w:style w:type="paragraph" w:customStyle="1" w:styleId="652">
    <w:name w:val="称呼2"/>
    <w:basedOn w:val="1"/>
    <w:next w:val="1"/>
    <w:qFormat/>
    <w:uiPriority w:val="0"/>
    <w:rPr>
      <w:rFonts w:ascii="Times New Roman" w:hAnsi="Times New Roman"/>
      <w:szCs w:val="24"/>
    </w:rPr>
  </w:style>
  <w:style w:type="paragraph" w:customStyle="1" w:styleId="653">
    <w:name w:val="HTML 地址2"/>
    <w:basedOn w:val="1"/>
    <w:qFormat/>
    <w:uiPriority w:val="0"/>
    <w:rPr>
      <w:rFonts w:ascii="Times New Roman" w:hAnsi="Times New Roman"/>
      <w:i/>
      <w:iCs/>
      <w:szCs w:val="24"/>
    </w:rPr>
  </w:style>
  <w:style w:type="paragraph" w:customStyle="1" w:styleId="654">
    <w:name w:val="列表编号 22"/>
    <w:basedOn w:val="1"/>
    <w:qFormat/>
    <w:uiPriority w:val="0"/>
    <w:pPr>
      <w:tabs>
        <w:tab w:val="left" w:pos="780"/>
      </w:tabs>
    </w:pPr>
    <w:rPr>
      <w:rFonts w:ascii="Times New Roman" w:hAnsi="Times New Roman"/>
      <w:szCs w:val="24"/>
    </w:rPr>
  </w:style>
  <w:style w:type="paragraph" w:customStyle="1" w:styleId="655">
    <w:name w:val="正文文本 32"/>
    <w:basedOn w:val="1"/>
    <w:qFormat/>
    <w:uiPriority w:val="0"/>
    <w:pPr>
      <w:spacing w:after="120"/>
    </w:pPr>
    <w:rPr>
      <w:rFonts w:ascii="Times New Roman" w:hAnsi="Times New Roman"/>
      <w:sz w:val="16"/>
      <w:szCs w:val="16"/>
    </w:rPr>
  </w:style>
  <w:style w:type="paragraph" w:customStyle="1" w:styleId="656">
    <w:name w:val="列表编号 32"/>
    <w:basedOn w:val="1"/>
    <w:qFormat/>
    <w:uiPriority w:val="0"/>
    <w:pPr>
      <w:numPr>
        <w:ilvl w:val="0"/>
        <w:numId w:val="14"/>
      </w:numPr>
      <w:tabs>
        <w:tab w:val="left" w:pos="1200"/>
      </w:tabs>
    </w:pPr>
    <w:rPr>
      <w:rFonts w:ascii="Times New Roman" w:hAnsi="Times New Roman"/>
      <w:szCs w:val="24"/>
    </w:rPr>
  </w:style>
  <w:style w:type="paragraph" w:customStyle="1" w:styleId="657">
    <w:name w:val="列表接续2"/>
    <w:basedOn w:val="1"/>
    <w:qFormat/>
    <w:uiPriority w:val="0"/>
    <w:pPr>
      <w:spacing w:after="120"/>
      <w:ind w:left="420"/>
    </w:pPr>
    <w:rPr>
      <w:rFonts w:ascii="Times New Roman" w:hAnsi="Times New Roman"/>
      <w:szCs w:val="24"/>
    </w:rPr>
  </w:style>
  <w:style w:type="paragraph" w:customStyle="1" w:styleId="658">
    <w:name w:val="列表接续 52"/>
    <w:basedOn w:val="1"/>
    <w:qFormat/>
    <w:uiPriority w:val="0"/>
    <w:pPr>
      <w:spacing w:after="120"/>
      <w:ind w:left="2100"/>
    </w:pPr>
    <w:rPr>
      <w:rFonts w:ascii="Times New Roman" w:hAnsi="Times New Roman"/>
      <w:szCs w:val="24"/>
    </w:rPr>
  </w:style>
  <w:style w:type="paragraph" w:customStyle="1" w:styleId="659">
    <w:name w:val="列表段落2"/>
    <w:basedOn w:val="1"/>
    <w:qFormat/>
    <w:uiPriority w:val="0"/>
    <w:pPr>
      <w:ind w:firstLine="420" w:firstLineChars="200"/>
    </w:pPr>
  </w:style>
  <w:style w:type="paragraph" w:customStyle="1" w:styleId="660">
    <w:name w:val="正文文本 22"/>
    <w:basedOn w:val="1"/>
    <w:qFormat/>
    <w:uiPriority w:val="0"/>
    <w:pPr>
      <w:spacing w:after="120" w:line="480" w:lineRule="auto"/>
    </w:pPr>
    <w:rPr>
      <w:rFonts w:ascii="Times New Roman" w:hAnsi="Times New Roman"/>
      <w:szCs w:val="24"/>
    </w:rPr>
  </w:style>
  <w:style w:type="paragraph" w:customStyle="1" w:styleId="661">
    <w:name w:val="结束语2"/>
    <w:basedOn w:val="1"/>
    <w:qFormat/>
    <w:uiPriority w:val="0"/>
    <w:pPr>
      <w:ind w:left="4320"/>
    </w:pPr>
    <w:rPr>
      <w:rFonts w:ascii="Times New Roman" w:hAnsi="Times New Roman"/>
      <w:szCs w:val="24"/>
    </w:rPr>
  </w:style>
  <w:style w:type="paragraph" w:customStyle="1" w:styleId="662">
    <w:name w:val="正文文本首行缩进 22"/>
    <w:basedOn w:val="647"/>
    <w:qFormat/>
    <w:uiPriority w:val="0"/>
    <w:pPr>
      <w:ind w:firstLine="420"/>
    </w:pPr>
  </w:style>
  <w:style w:type="paragraph" w:customStyle="1" w:styleId="663">
    <w:name w:val="列表编号 52"/>
    <w:basedOn w:val="1"/>
    <w:qFormat/>
    <w:uiPriority w:val="0"/>
    <w:pPr>
      <w:numPr>
        <w:ilvl w:val="0"/>
        <w:numId w:val="17"/>
      </w:numPr>
      <w:tabs>
        <w:tab w:val="left" w:pos="2040"/>
      </w:tabs>
    </w:pPr>
    <w:rPr>
      <w:rFonts w:ascii="Times New Roman" w:hAnsi="Times New Roman"/>
      <w:szCs w:val="24"/>
    </w:rPr>
  </w:style>
  <w:style w:type="paragraph" w:customStyle="1" w:styleId="664">
    <w:name w:val="索引标题2"/>
    <w:basedOn w:val="1"/>
    <w:next w:val="665"/>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665">
    <w:name w:val="索引 12"/>
    <w:basedOn w:val="1"/>
    <w:next w:val="1"/>
    <w:qFormat/>
    <w:uiPriority w:val="0"/>
    <w:rPr>
      <w:rFonts w:ascii="Times New Roman" w:hAnsi="Times New Roman"/>
      <w:szCs w:val="24"/>
    </w:rPr>
  </w:style>
  <w:style w:type="paragraph" w:customStyle="1" w:styleId="666">
    <w:name w:val="签名2"/>
    <w:basedOn w:val="1"/>
    <w:qFormat/>
    <w:uiPriority w:val="0"/>
    <w:pPr>
      <w:ind w:left="4320"/>
    </w:pPr>
    <w:rPr>
      <w:rFonts w:ascii="Times New Roman" w:hAnsi="Times New Roman"/>
      <w:szCs w:val="24"/>
    </w:rPr>
  </w:style>
  <w:style w:type="paragraph" w:customStyle="1" w:styleId="667">
    <w:name w:val="批注主题2"/>
    <w:basedOn w:val="21"/>
    <w:next w:val="21"/>
    <w:qFormat/>
    <w:uiPriority w:val="0"/>
    <w:rPr>
      <w:rFonts w:ascii="Times New Roman" w:hAnsi="Times New Roman"/>
      <w:b/>
      <w:bCs/>
      <w:szCs w:val="24"/>
    </w:rPr>
  </w:style>
  <w:style w:type="paragraph" w:customStyle="1" w:styleId="668">
    <w:name w:val="普通(网站)2"/>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669">
    <w:name w:val="页码3"/>
    <w:qFormat/>
    <w:uiPriority w:val="0"/>
  </w:style>
  <w:style w:type="character" w:customStyle="1" w:styleId="670">
    <w:name w:val="HTML 变量3"/>
    <w:qFormat/>
    <w:uiPriority w:val="0"/>
    <w:rPr>
      <w:i/>
      <w:iCs/>
    </w:rPr>
  </w:style>
  <w:style w:type="character" w:customStyle="1" w:styleId="671">
    <w:name w:val="HTML 打字机3"/>
    <w:qFormat/>
    <w:uiPriority w:val="0"/>
    <w:rPr>
      <w:rFonts w:ascii="Courier New" w:hAnsi="Courier New" w:cs="Courier New"/>
      <w:sz w:val="20"/>
      <w:szCs w:val="20"/>
    </w:rPr>
  </w:style>
  <w:style w:type="character" w:customStyle="1" w:styleId="672">
    <w:name w:val="HTML 缩写3"/>
    <w:qFormat/>
    <w:uiPriority w:val="0"/>
  </w:style>
  <w:style w:type="character" w:customStyle="1" w:styleId="673">
    <w:name w:val="HTML 代码3"/>
    <w:qFormat/>
    <w:uiPriority w:val="0"/>
    <w:rPr>
      <w:rFonts w:ascii="Courier New" w:hAnsi="Courier New" w:cs="Courier New"/>
      <w:sz w:val="20"/>
      <w:szCs w:val="20"/>
    </w:rPr>
  </w:style>
  <w:style w:type="character" w:customStyle="1" w:styleId="674">
    <w:name w:val="HTML 样本3"/>
    <w:qFormat/>
    <w:uiPriority w:val="0"/>
    <w:rPr>
      <w:rFonts w:ascii="Courier New" w:hAnsi="Courier New" w:cs="Courier New"/>
    </w:rPr>
  </w:style>
  <w:style w:type="character" w:customStyle="1" w:styleId="675">
    <w:name w:val="HTML 键盘3"/>
    <w:qFormat/>
    <w:uiPriority w:val="0"/>
    <w:rPr>
      <w:rFonts w:ascii="Courier New" w:hAnsi="Courier New" w:cs="Courier New"/>
      <w:sz w:val="20"/>
      <w:szCs w:val="20"/>
    </w:rPr>
  </w:style>
  <w:style w:type="character" w:customStyle="1" w:styleId="676">
    <w:name w:val="HTML 定义3"/>
    <w:qFormat/>
    <w:uiPriority w:val="0"/>
    <w:rPr>
      <w:i/>
      <w:iCs/>
    </w:rPr>
  </w:style>
  <w:style w:type="character" w:customStyle="1" w:styleId="677">
    <w:name w:val="行号3"/>
    <w:qFormat/>
    <w:uiPriority w:val="0"/>
  </w:style>
  <w:style w:type="character" w:customStyle="1" w:styleId="678">
    <w:name w:val="批注引用3"/>
    <w:qFormat/>
    <w:uiPriority w:val="0"/>
    <w:rPr>
      <w:sz w:val="21"/>
      <w:szCs w:val="21"/>
    </w:rPr>
  </w:style>
  <w:style w:type="character" w:customStyle="1" w:styleId="679">
    <w:name w:val="HTML 引文3"/>
    <w:qFormat/>
    <w:uiPriority w:val="0"/>
    <w:rPr>
      <w:i/>
      <w:iCs/>
    </w:rPr>
  </w:style>
  <w:style w:type="paragraph" w:customStyle="1" w:styleId="680">
    <w:name w:val="列表接续 53"/>
    <w:basedOn w:val="1"/>
    <w:qFormat/>
    <w:uiPriority w:val="0"/>
    <w:pPr>
      <w:spacing w:after="120"/>
      <w:ind w:left="2100"/>
    </w:pPr>
    <w:rPr>
      <w:rFonts w:ascii="Times New Roman" w:hAnsi="Times New Roman"/>
      <w:szCs w:val="24"/>
    </w:rPr>
  </w:style>
  <w:style w:type="paragraph" w:customStyle="1" w:styleId="681">
    <w:name w:val="列表 23"/>
    <w:basedOn w:val="1"/>
    <w:qFormat/>
    <w:uiPriority w:val="0"/>
    <w:pPr>
      <w:ind w:left="840" w:hanging="420"/>
    </w:pPr>
    <w:rPr>
      <w:rFonts w:ascii="Times New Roman" w:hAnsi="Times New Roman"/>
      <w:szCs w:val="24"/>
    </w:rPr>
  </w:style>
  <w:style w:type="paragraph" w:customStyle="1" w:styleId="682">
    <w:name w:val="纯文本3"/>
    <w:basedOn w:val="1"/>
    <w:qFormat/>
    <w:uiPriority w:val="0"/>
    <w:rPr>
      <w:rFonts w:ascii="宋体" w:hAnsi="Courier New" w:cs="Courier New"/>
      <w:szCs w:val="21"/>
    </w:rPr>
  </w:style>
  <w:style w:type="paragraph" w:customStyle="1" w:styleId="683">
    <w:name w:val="列表 53"/>
    <w:basedOn w:val="1"/>
    <w:qFormat/>
    <w:uiPriority w:val="0"/>
    <w:pPr>
      <w:ind w:left="2100" w:hanging="420"/>
    </w:pPr>
    <w:rPr>
      <w:rFonts w:ascii="Times New Roman" w:hAnsi="Times New Roman"/>
      <w:szCs w:val="24"/>
    </w:rPr>
  </w:style>
  <w:style w:type="paragraph" w:customStyle="1" w:styleId="684">
    <w:name w:val="日期3"/>
    <w:basedOn w:val="1"/>
    <w:next w:val="1"/>
    <w:qFormat/>
    <w:uiPriority w:val="0"/>
    <w:pPr>
      <w:ind w:left="100" w:leftChars="2500"/>
    </w:pPr>
    <w:rPr>
      <w:rFonts w:ascii="Times New Roman" w:hAnsi="Times New Roman"/>
      <w:szCs w:val="24"/>
    </w:rPr>
  </w:style>
  <w:style w:type="paragraph" w:customStyle="1" w:styleId="685">
    <w:name w:val="信息标题3"/>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shd w:val="pct20" w:color="auto" w:fill="auto"/>
    </w:rPr>
  </w:style>
  <w:style w:type="paragraph" w:customStyle="1" w:styleId="686">
    <w:name w:val="图表目录3"/>
    <w:basedOn w:val="1"/>
    <w:next w:val="1"/>
    <w:qFormat/>
    <w:uiPriority w:val="0"/>
    <w:pPr>
      <w:ind w:left="200" w:leftChars="200" w:hanging="200" w:hangingChars="200"/>
    </w:pPr>
    <w:rPr>
      <w:rFonts w:ascii="Times New Roman" w:hAnsi="Times New Roman"/>
      <w:szCs w:val="24"/>
    </w:rPr>
  </w:style>
  <w:style w:type="paragraph" w:customStyle="1" w:styleId="687">
    <w:name w:val="列表 43"/>
    <w:basedOn w:val="1"/>
    <w:qFormat/>
    <w:uiPriority w:val="0"/>
    <w:pPr>
      <w:ind w:left="1680" w:hanging="420"/>
    </w:pPr>
    <w:rPr>
      <w:rFonts w:ascii="Times New Roman" w:hAnsi="Times New Roman"/>
      <w:szCs w:val="24"/>
    </w:rPr>
  </w:style>
  <w:style w:type="paragraph" w:customStyle="1" w:styleId="688">
    <w:name w:val="列表编号 43"/>
    <w:basedOn w:val="1"/>
    <w:qFormat/>
    <w:uiPriority w:val="0"/>
    <w:pPr>
      <w:numPr>
        <w:ilvl w:val="0"/>
        <w:numId w:val="9"/>
      </w:numPr>
      <w:tabs>
        <w:tab w:val="left" w:pos="1620"/>
      </w:tabs>
      <w:ind w:left="1620" w:hanging="360"/>
    </w:pPr>
    <w:rPr>
      <w:rFonts w:ascii="Times New Roman" w:hAnsi="Times New Roman"/>
      <w:szCs w:val="24"/>
    </w:rPr>
  </w:style>
  <w:style w:type="paragraph" w:customStyle="1" w:styleId="689">
    <w:name w:val="文本块3"/>
    <w:basedOn w:val="1"/>
    <w:qFormat/>
    <w:uiPriority w:val="0"/>
    <w:pPr>
      <w:spacing w:after="120"/>
      <w:ind w:left="1440" w:right="1440"/>
    </w:pPr>
    <w:rPr>
      <w:rFonts w:ascii="Times New Roman" w:hAnsi="Times New Roman"/>
      <w:szCs w:val="24"/>
    </w:rPr>
  </w:style>
  <w:style w:type="paragraph" w:customStyle="1" w:styleId="690">
    <w:name w:val="正文文本缩进3"/>
    <w:basedOn w:val="1"/>
    <w:qFormat/>
    <w:uiPriority w:val="0"/>
    <w:pPr>
      <w:spacing w:after="120"/>
      <w:ind w:left="420"/>
    </w:pPr>
    <w:rPr>
      <w:rFonts w:ascii="Times New Roman" w:hAnsi="Times New Roman"/>
      <w:szCs w:val="24"/>
    </w:rPr>
  </w:style>
  <w:style w:type="paragraph" w:customStyle="1" w:styleId="691">
    <w:name w:val="修订41"/>
    <w:qFormat/>
    <w:uiPriority w:val="0"/>
    <w:rPr>
      <w:rFonts w:ascii="Calibri" w:hAnsi="Calibri" w:eastAsia="宋体" w:cs="Times New Roman"/>
      <w:kern w:val="2"/>
      <w:sz w:val="21"/>
      <w:lang w:val="en-US" w:eastAsia="zh-CN" w:bidi="ar-SA"/>
    </w:rPr>
  </w:style>
  <w:style w:type="paragraph" w:customStyle="1" w:styleId="692">
    <w:name w:val="签名3"/>
    <w:basedOn w:val="1"/>
    <w:qFormat/>
    <w:uiPriority w:val="0"/>
    <w:pPr>
      <w:ind w:left="4320"/>
    </w:pPr>
    <w:rPr>
      <w:rFonts w:ascii="Times New Roman" w:hAnsi="Times New Roman"/>
      <w:szCs w:val="24"/>
    </w:rPr>
  </w:style>
  <w:style w:type="paragraph" w:customStyle="1" w:styleId="693">
    <w:name w:val="正文文本缩进 33"/>
    <w:basedOn w:val="1"/>
    <w:qFormat/>
    <w:uiPriority w:val="0"/>
    <w:pPr>
      <w:spacing w:after="120"/>
      <w:ind w:left="420"/>
    </w:pPr>
    <w:rPr>
      <w:rFonts w:ascii="Times New Roman" w:hAnsi="Times New Roman"/>
      <w:sz w:val="16"/>
      <w:szCs w:val="16"/>
    </w:rPr>
  </w:style>
  <w:style w:type="paragraph" w:customStyle="1" w:styleId="694">
    <w:name w:val="列表段落3"/>
    <w:basedOn w:val="1"/>
    <w:qFormat/>
    <w:uiPriority w:val="0"/>
    <w:pPr>
      <w:ind w:firstLine="420" w:firstLineChars="200"/>
    </w:pPr>
  </w:style>
  <w:style w:type="paragraph" w:customStyle="1" w:styleId="695">
    <w:name w:val="正文文本缩进 23"/>
    <w:basedOn w:val="1"/>
    <w:qFormat/>
    <w:uiPriority w:val="0"/>
    <w:pPr>
      <w:autoSpaceDE w:val="0"/>
      <w:autoSpaceDN w:val="0"/>
      <w:adjustRightInd w:val="0"/>
      <w:spacing w:line="360" w:lineRule="auto"/>
      <w:ind w:firstLine="480" w:firstLineChars="200"/>
    </w:pPr>
    <w:rPr>
      <w:rFonts w:ascii="宋体" w:hAnsi="Times New Roman"/>
      <w:color w:val="000000"/>
      <w:sz w:val="24"/>
      <w:szCs w:val="24"/>
    </w:rPr>
  </w:style>
  <w:style w:type="paragraph" w:customStyle="1" w:styleId="696">
    <w:name w:val="HTML 地址3"/>
    <w:basedOn w:val="1"/>
    <w:qFormat/>
    <w:uiPriority w:val="0"/>
    <w:rPr>
      <w:rFonts w:ascii="Times New Roman" w:hAnsi="Times New Roman"/>
      <w:i/>
      <w:iCs/>
      <w:szCs w:val="24"/>
    </w:rPr>
  </w:style>
  <w:style w:type="paragraph" w:customStyle="1" w:styleId="697">
    <w:name w:val="列表接续 43"/>
    <w:basedOn w:val="1"/>
    <w:qFormat/>
    <w:uiPriority w:val="0"/>
    <w:pPr>
      <w:spacing w:after="120"/>
      <w:ind w:left="1680"/>
    </w:pPr>
    <w:rPr>
      <w:rFonts w:ascii="Times New Roman" w:hAnsi="Times New Roman"/>
      <w:szCs w:val="24"/>
    </w:rPr>
  </w:style>
  <w:style w:type="paragraph" w:customStyle="1" w:styleId="698">
    <w:name w:val="索引 13"/>
    <w:basedOn w:val="1"/>
    <w:next w:val="1"/>
    <w:qFormat/>
    <w:uiPriority w:val="0"/>
    <w:rPr>
      <w:rFonts w:ascii="Times New Roman" w:hAnsi="Times New Roman"/>
      <w:szCs w:val="24"/>
    </w:rPr>
  </w:style>
  <w:style w:type="paragraph" w:customStyle="1" w:styleId="699">
    <w:name w:val="正文缩进3"/>
    <w:basedOn w:val="1"/>
    <w:qFormat/>
    <w:uiPriority w:val="0"/>
    <w:pPr>
      <w:ind w:firstLine="420"/>
    </w:pPr>
    <w:rPr>
      <w:rFonts w:ascii="Times New Roman" w:hAnsi="Times New Roman"/>
      <w:szCs w:val="24"/>
    </w:rPr>
  </w:style>
  <w:style w:type="paragraph" w:customStyle="1" w:styleId="700">
    <w:name w:val="正文文本 33"/>
    <w:basedOn w:val="1"/>
    <w:qFormat/>
    <w:uiPriority w:val="0"/>
    <w:pPr>
      <w:spacing w:after="120"/>
    </w:pPr>
    <w:rPr>
      <w:rFonts w:ascii="Times New Roman" w:hAnsi="Times New Roman"/>
      <w:sz w:val="16"/>
      <w:szCs w:val="16"/>
    </w:rPr>
  </w:style>
  <w:style w:type="paragraph" w:customStyle="1" w:styleId="701">
    <w:name w:val="TOC 标题4"/>
    <w:basedOn w:val="5"/>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702">
    <w:name w:val="结束语3"/>
    <w:basedOn w:val="1"/>
    <w:qFormat/>
    <w:uiPriority w:val="0"/>
    <w:pPr>
      <w:ind w:left="4320"/>
    </w:pPr>
    <w:rPr>
      <w:rFonts w:ascii="Times New Roman" w:hAnsi="Times New Roman"/>
      <w:szCs w:val="24"/>
    </w:rPr>
  </w:style>
  <w:style w:type="paragraph" w:customStyle="1" w:styleId="703">
    <w:name w:val="批注主题3"/>
    <w:basedOn w:val="21"/>
    <w:next w:val="21"/>
    <w:qFormat/>
    <w:uiPriority w:val="0"/>
    <w:rPr>
      <w:rFonts w:ascii="Times New Roman" w:hAnsi="Times New Roman"/>
      <w:b/>
      <w:bCs/>
      <w:szCs w:val="24"/>
    </w:rPr>
  </w:style>
  <w:style w:type="paragraph" w:customStyle="1" w:styleId="704">
    <w:name w:val="正文文本首行缩进3"/>
    <w:basedOn w:val="23"/>
    <w:qFormat/>
    <w:uiPriority w:val="0"/>
    <w:pPr>
      <w:ind w:firstLine="420"/>
    </w:pPr>
    <w:rPr>
      <w:rFonts w:eastAsia="宋体" w:cs="Times New Roman"/>
    </w:rPr>
  </w:style>
  <w:style w:type="paragraph" w:customStyle="1" w:styleId="705">
    <w:name w:val="列表编号 23"/>
    <w:basedOn w:val="1"/>
    <w:qFormat/>
    <w:uiPriority w:val="0"/>
    <w:pPr>
      <w:tabs>
        <w:tab w:val="left" w:pos="780"/>
      </w:tabs>
      <w:ind w:left="780" w:hanging="360"/>
    </w:pPr>
    <w:rPr>
      <w:rFonts w:ascii="Times New Roman" w:hAnsi="Times New Roman"/>
      <w:szCs w:val="24"/>
    </w:rPr>
  </w:style>
  <w:style w:type="paragraph" w:customStyle="1" w:styleId="706">
    <w:name w:val="注释标题3"/>
    <w:basedOn w:val="1"/>
    <w:next w:val="1"/>
    <w:qFormat/>
    <w:uiPriority w:val="0"/>
    <w:pPr>
      <w:jc w:val="center"/>
    </w:pPr>
    <w:rPr>
      <w:rFonts w:ascii="Times New Roman" w:hAnsi="Times New Roman"/>
      <w:szCs w:val="24"/>
    </w:rPr>
  </w:style>
  <w:style w:type="paragraph" w:customStyle="1" w:styleId="707">
    <w:name w:val="普通(网站)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08">
    <w:name w:val="列表接续 23"/>
    <w:basedOn w:val="1"/>
    <w:qFormat/>
    <w:uiPriority w:val="0"/>
    <w:pPr>
      <w:spacing w:after="120"/>
      <w:ind w:left="840"/>
    </w:pPr>
    <w:rPr>
      <w:rFonts w:ascii="Times New Roman" w:hAnsi="Times New Roman"/>
      <w:szCs w:val="24"/>
    </w:rPr>
  </w:style>
  <w:style w:type="paragraph" w:customStyle="1" w:styleId="709">
    <w:name w:val="列表接续3"/>
    <w:basedOn w:val="1"/>
    <w:qFormat/>
    <w:uiPriority w:val="0"/>
    <w:pPr>
      <w:spacing w:after="120"/>
      <w:ind w:left="420"/>
    </w:pPr>
    <w:rPr>
      <w:rFonts w:ascii="Times New Roman" w:hAnsi="Times New Roman"/>
      <w:szCs w:val="24"/>
    </w:rPr>
  </w:style>
  <w:style w:type="paragraph" w:customStyle="1" w:styleId="710">
    <w:name w:val="列表编号 53"/>
    <w:basedOn w:val="1"/>
    <w:qFormat/>
    <w:uiPriority w:val="0"/>
    <w:pPr>
      <w:tabs>
        <w:tab w:val="left" w:pos="2040"/>
      </w:tabs>
      <w:ind w:left="2040" w:hanging="360"/>
    </w:pPr>
    <w:rPr>
      <w:rFonts w:ascii="Times New Roman" w:hAnsi="Times New Roman"/>
      <w:szCs w:val="24"/>
    </w:rPr>
  </w:style>
  <w:style w:type="paragraph" w:customStyle="1" w:styleId="711">
    <w:name w:val="索引标题3"/>
    <w:basedOn w:val="1"/>
    <w:next w:val="698"/>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712">
    <w:name w:val="电子邮件签名3"/>
    <w:basedOn w:val="1"/>
    <w:qFormat/>
    <w:uiPriority w:val="0"/>
    <w:rPr>
      <w:rFonts w:ascii="Times New Roman" w:hAnsi="Times New Roman"/>
      <w:szCs w:val="24"/>
    </w:rPr>
  </w:style>
  <w:style w:type="paragraph" w:customStyle="1" w:styleId="713">
    <w:name w:val="HTML 预设格式3"/>
    <w:basedOn w:val="1"/>
    <w:qFormat/>
    <w:uiPriority w:val="0"/>
    <w:rPr>
      <w:rFonts w:ascii="Courier New" w:hAnsi="Courier New"/>
      <w:sz w:val="20"/>
      <w:szCs w:val="20"/>
    </w:rPr>
  </w:style>
  <w:style w:type="paragraph" w:customStyle="1" w:styleId="714">
    <w:name w:val="称呼3"/>
    <w:basedOn w:val="1"/>
    <w:next w:val="1"/>
    <w:qFormat/>
    <w:uiPriority w:val="0"/>
    <w:rPr>
      <w:rFonts w:ascii="Times New Roman" w:hAnsi="Times New Roman"/>
      <w:szCs w:val="24"/>
    </w:rPr>
  </w:style>
  <w:style w:type="paragraph" w:customStyle="1" w:styleId="715">
    <w:name w:val="列表3"/>
    <w:basedOn w:val="1"/>
    <w:qFormat/>
    <w:uiPriority w:val="0"/>
    <w:pPr>
      <w:ind w:left="420" w:hanging="420"/>
    </w:pPr>
    <w:rPr>
      <w:rFonts w:ascii="Times New Roman" w:hAnsi="Times New Roman"/>
      <w:szCs w:val="24"/>
    </w:rPr>
  </w:style>
  <w:style w:type="paragraph" w:customStyle="1" w:styleId="716">
    <w:name w:val="列表接续 33"/>
    <w:basedOn w:val="1"/>
    <w:qFormat/>
    <w:uiPriority w:val="0"/>
    <w:pPr>
      <w:spacing w:after="120"/>
      <w:ind w:left="1260"/>
    </w:pPr>
    <w:rPr>
      <w:rFonts w:ascii="Times New Roman" w:hAnsi="Times New Roman"/>
      <w:szCs w:val="24"/>
    </w:rPr>
  </w:style>
  <w:style w:type="paragraph" w:customStyle="1" w:styleId="717">
    <w:name w:val="列表 33"/>
    <w:basedOn w:val="1"/>
    <w:qFormat/>
    <w:uiPriority w:val="0"/>
    <w:pPr>
      <w:ind w:left="1260" w:hanging="420"/>
    </w:pPr>
    <w:rPr>
      <w:rFonts w:ascii="Times New Roman" w:hAnsi="Times New Roman"/>
      <w:szCs w:val="24"/>
    </w:rPr>
  </w:style>
  <w:style w:type="paragraph" w:customStyle="1" w:styleId="718">
    <w:name w:val="收信人地址3"/>
    <w:basedOn w:val="1"/>
    <w:qFormat/>
    <w:uiPriority w:val="0"/>
    <w:pPr>
      <w:snapToGrid w:val="0"/>
      <w:ind w:left="2880"/>
    </w:pPr>
    <w:rPr>
      <w:rFonts w:ascii="Arial" w:hAnsi="Arial" w:cs="Arial"/>
      <w:sz w:val="24"/>
      <w:szCs w:val="24"/>
    </w:rPr>
  </w:style>
  <w:style w:type="paragraph" w:customStyle="1" w:styleId="719">
    <w:name w:val="正文文本首行缩进 23"/>
    <w:basedOn w:val="690"/>
    <w:qFormat/>
    <w:uiPriority w:val="0"/>
    <w:pPr>
      <w:ind w:firstLine="420"/>
    </w:pPr>
  </w:style>
  <w:style w:type="paragraph" w:customStyle="1" w:styleId="720">
    <w:name w:val="正文文本 23"/>
    <w:basedOn w:val="1"/>
    <w:qFormat/>
    <w:uiPriority w:val="0"/>
    <w:pPr>
      <w:spacing w:after="120" w:line="480" w:lineRule="auto"/>
    </w:pPr>
    <w:rPr>
      <w:rFonts w:ascii="Times New Roman" w:hAnsi="Times New Roman"/>
      <w:szCs w:val="24"/>
    </w:rPr>
  </w:style>
  <w:style w:type="paragraph" w:customStyle="1" w:styleId="721">
    <w:name w:val="Char41"/>
    <w:basedOn w:val="1"/>
    <w:qFormat/>
    <w:uiPriority w:val="0"/>
    <w:rPr>
      <w:rFonts w:ascii="Times New Roman" w:hAnsi="Times New Roman"/>
      <w:szCs w:val="24"/>
    </w:rPr>
  </w:style>
  <w:style w:type="paragraph" w:customStyle="1" w:styleId="722">
    <w:name w:val="列表编号 33"/>
    <w:basedOn w:val="1"/>
    <w:qFormat/>
    <w:uiPriority w:val="0"/>
    <w:pPr>
      <w:tabs>
        <w:tab w:val="left" w:pos="1200"/>
      </w:tabs>
      <w:ind w:left="1200" w:hanging="360"/>
    </w:pPr>
    <w:rPr>
      <w:rFonts w:ascii="Times New Roman" w:hAnsi="Times New Roman"/>
      <w:szCs w:val="24"/>
    </w:rPr>
  </w:style>
  <w:style w:type="paragraph" w:customStyle="1" w:styleId="723">
    <w:name w:val="文档结构图3"/>
    <w:basedOn w:val="1"/>
    <w:qFormat/>
    <w:uiPriority w:val="0"/>
    <w:rPr>
      <w:rFonts w:ascii="Tahoma" w:hAnsi="Tahoma"/>
      <w:sz w:val="16"/>
      <w:szCs w:val="16"/>
    </w:rPr>
  </w:style>
  <w:style w:type="paragraph" w:customStyle="1" w:styleId="724">
    <w:name w:val="寄信人地址3"/>
    <w:basedOn w:val="1"/>
    <w:qFormat/>
    <w:uiPriority w:val="0"/>
    <w:pPr>
      <w:snapToGrid w:val="0"/>
    </w:pPr>
    <w:rPr>
      <w:rFonts w:ascii="Arial" w:hAnsi="Arial" w:cs="Arial"/>
      <w:szCs w:val="24"/>
    </w:rPr>
  </w:style>
  <w:style w:type="character" w:customStyle="1" w:styleId="725">
    <w:name w:val="正文首行缩进 2 字符"/>
    <w:basedOn w:val="75"/>
    <w:link w:val="2"/>
    <w:qFormat/>
    <w:uiPriority w:val="99"/>
    <w:rPr>
      <w:rFonts w:cs="Times New Roman"/>
    </w:rPr>
  </w:style>
  <w:style w:type="paragraph" w:customStyle="1" w:styleId="726">
    <w:name w:val="列表段落4"/>
    <w:basedOn w:val="1"/>
    <w:qFormat/>
    <w:uiPriority w:val="0"/>
    <w:pPr>
      <w:ind w:firstLine="420" w:firstLineChars="200"/>
    </w:pPr>
  </w:style>
  <w:style w:type="character" w:customStyle="1" w:styleId="727">
    <w:name w:val="font41"/>
    <w:qFormat/>
    <w:uiPriority w:val="0"/>
    <w:rPr>
      <w:rFonts w:hint="eastAsia" w:ascii="宋体" w:hAnsi="宋体" w:eastAsia="宋体" w:cs="宋体"/>
      <w:b/>
      <w:color w:val="FF0000"/>
      <w:sz w:val="22"/>
      <w:szCs w:val="22"/>
      <w:u w:val="none"/>
    </w:rPr>
  </w:style>
  <w:style w:type="paragraph" w:customStyle="1" w:styleId="728">
    <w:name w:val="Char4"/>
    <w:basedOn w:val="1"/>
    <w:qFormat/>
    <w:uiPriority w:val="0"/>
    <w:rPr>
      <w:rFonts w:ascii="Times New Roman" w:hAnsi="Times New Roman"/>
      <w:szCs w:val="24"/>
    </w:rPr>
  </w:style>
  <w:style w:type="paragraph" w:customStyle="1" w:styleId="729">
    <w:name w:val="Char5"/>
    <w:basedOn w:val="1"/>
    <w:qFormat/>
    <w:uiPriority w:val="0"/>
    <w:rPr>
      <w:rFonts w:ascii="Times New Roman" w:hAnsi="Times New Roman"/>
      <w:szCs w:val="24"/>
    </w:rPr>
  </w:style>
  <w:style w:type="paragraph" w:customStyle="1" w:styleId="730">
    <w:name w:val="Char6"/>
    <w:basedOn w:val="1"/>
    <w:qFormat/>
    <w:uiPriority w:val="0"/>
    <w:rPr>
      <w:rFonts w:ascii="Times New Roman" w:hAnsi="Times New Roman"/>
      <w:szCs w:val="24"/>
    </w:rPr>
  </w:style>
  <w:style w:type="paragraph" w:customStyle="1" w:styleId="731">
    <w:name w:val="Char42"/>
    <w:basedOn w:val="1"/>
    <w:qFormat/>
    <w:uiPriority w:val="0"/>
    <w:rPr>
      <w:rFonts w:ascii="Times New Roman" w:hAnsi="Times New Roman"/>
      <w:szCs w:val="24"/>
    </w:rPr>
  </w:style>
  <w:style w:type="paragraph" w:customStyle="1" w:styleId="732">
    <w:name w:val="_Style 6"/>
    <w:basedOn w:val="1"/>
    <w:next w:val="86"/>
    <w:qFormat/>
    <w:uiPriority w:val="34"/>
    <w:pPr>
      <w:widowControl/>
      <w:spacing w:line="360" w:lineRule="auto"/>
      <w:ind w:firstLine="420" w:firstLineChars="200"/>
      <w:jc w:val="left"/>
    </w:pPr>
    <w:rPr>
      <w:rFonts w:ascii="宋体" w:hAnsi="宋体" w:cs="宋体"/>
      <w:kern w:val="0"/>
      <w:sz w:val="20"/>
      <w:szCs w:val="21"/>
      <w:lang w:eastAsia="en-US"/>
    </w:rPr>
  </w:style>
  <w:style w:type="paragraph" w:customStyle="1" w:styleId="733">
    <w:name w:val="Char7"/>
    <w:basedOn w:val="1"/>
    <w:semiHidden/>
    <w:qFormat/>
    <w:uiPriority w:val="0"/>
    <w:pPr>
      <w:widowControl/>
      <w:jc w:val="left"/>
    </w:pPr>
    <w:rPr>
      <w:rFonts w:ascii="Times New Roman" w:hAnsi="Times New Roman"/>
      <w:kern w:val="0"/>
      <w:sz w:val="20"/>
      <w:szCs w:val="20"/>
    </w:rPr>
  </w:style>
  <w:style w:type="paragraph" w:customStyle="1" w:styleId="734">
    <w:name w:val="Char8"/>
    <w:basedOn w:val="1"/>
    <w:semiHidden/>
    <w:qFormat/>
    <w:uiPriority w:val="0"/>
    <w:pPr>
      <w:widowControl/>
      <w:jc w:val="left"/>
    </w:pPr>
    <w:rPr>
      <w:rFonts w:ascii="Times New Roman" w:hAnsi="Times New Roman"/>
      <w:kern w:val="0"/>
      <w:sz w:val="20"/>
      <w:szCs w:val="20"/>
    </w:rPr>
  </w:style>
  <w:style w:type="paragraph" w:customStyle="1" w:styleId="735">
    <w:name w:val="msonormal"/>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736">
    <w:name w:val="cf01"/>
    <w:basedOn w:val="48"/>
    <w:qFormat/>
    <w:uiPriority w:val="0"/>
    <w:rPr>
      <w:rFonts w:hint="eastAsia" w:ascii="Microsoft YaHei UI" w:hAnsi="Microsoft YaHei UI" w:eastAsia="Microsoft YaHei UI"/>
      <w:sz w:val="18"/>
      <w:szCs w:val="18"/>
    </w:rPr>
  </w:style>
  <w:style w:type="paragraph" w:customStyle="1" w:styleId="737">
    <w:name w:val="Char9"/>
    <w:basedOn w:val="1"/>
    <w:qFormat/>
    <w:uiPriority w:val="0"/>
    <w:pPr>
      <w:widowControl/>
      <w:jc w:val="left"/>
    </w:pPr>
    <w:rPr>
      <w:rFonts w:ascii="Times New Roman" w:hAnsi="Times New Roman"/>
      <w:kern w:val="0"/>
      <w:sz w:val="20"/>
      <w:szCs w:val="20"/>
    </w:rPr>
  </w:style>
  <w:style w:type="paragraph" w:customStyle="1" w:styleId="738">
    <w:name w:val="Char10"/>
    <w:basedOn w:val="1"/>
    <w:qFormat/>
    <w:uiPriority w:val="0"/>
    <w:pPr>
      <w:widowControl/>
      <w:jc w:val="left"/>
    </w:pPr>
    <w:rPr>
      <w:rFonts w:ascii="Times New Roman" w:hAnsi="Times New Roman"/>
      <w:kern w:val="0"/>
      <w:sz w:val="20"/>
      <w:szCs w:val="20"/>
    </w:rPr>
  </w:style>
  <w:style w:type="paragraph" w:customStyle="1" w:styleId="739">
    <w:name w:val="Char11"/>
    <w:basedOn w:val="1"/>
    <w:qFormat/>
    <w:uiPriority w:val="0"/>
    <w:rPr>
      <w:rFonts w:ascii="Times New Roman" w:hAnsi="Times New Roman"/>
      <w:szCs w:val="24"/>
    </w:rPr>
  </w:style>
  <w:style w:type="paragraph" w:customStyle="1" w:styleId="740">
    <w:name w:val="Char12"/>
    <w:basedOn w:val="1"/>
    <w:qFormat/>
    <w:uiPriority w:val="0"/>
    <w:rPr>
      <w:rFonts w:ascii="Times New Roman" w:hAnsi="Times New Roman"/>
      <w:szCs w:val="24"/>
    </w:rPr>
  </w:style>
  <w:style w:type="character" w:customStyle="1" w:styleId="741">
    <w:name w:val="Unresolved Mention"/>
    <w:basedOn w:val="48"/>
    <w:semiHidden/>
    <w:unhideWhenUsed/>
    <w:qFormat/>
    <w:uiPriority w:val="99"/>
    <w:rPr>
      <w:color w:val="605E5C"/>
      <w:shd w:val="clear" w:color="auto" w:fill="E1DFDD"/>
    </w:rPr>
  </w:style>
  <w:style w:type="paragraph" w:customStyle="1" w:styleId="742">
    <w:name w:val="二级无"/>
    <w:basedOn w:val="323"/>
    <w:qFormat/>
    <w:uiPriority w:val="0"/>
    <w:rPr>
      <w:rFonts w:ascii="宋体" w:eastAsia="宋体"/>
    </w:rPr>
  </w:style>
  <w:style w:type="character" w:customStyle="1" w:styleId="743">
    <w:name w:val="selecthover"/>
    <w:basedOn w:val="48"/>
    <w:qFormat/>
    <w:uiPriority w:val="0"/>
    <w:rPr>
      <w:color w:val="FFFFFF"/>
      <w:shd w:val="clear" w:color="auto" w:fill="316AC5"/>
    </w:rPr>
  </w:style>
  <w:style w:type="paragraph" w:customStyle="1" w:styleId="744">
    <w:name w:val="Table Text"/>
    <w:basedOn w:val="1"/>
    <w:semiHidden/>
    <w:qFormat/>
    <w:uiPriority w:val="0"/>
    <w:rPr>
      <w:rFonts w:ascii="宋体" w:hAnsi="宋体" w:cs="宋体"/>
      <w:szCs w:val="21"/>
      <w:lang w:eastAsia="en-US"/>
    </w:rPr>
  </w:style>
  <w:style w:type="table" w:customStyle="1" w:styleId="745">
    <w:name w:val="Table Normal"/>
    <w:semiHidden/>
    <w:unhideWhenUsed/>
    <w:qFormat/>
    <w:uiPriority w:val="0"/>
    <w:tblPr>
      <w:tblCellMar>
        <w:top w:w="0" w:type="dxa"/>
        <w:left w:w="0" w:type="dxa"/>
        <w:bottom w:w="0" w:type="dxa"/>
        <w:right w:w="0" w:type="dxa"/>
      </w:tblCellMar>
    </w:tblPr>
  </w:style>
  <w:style w:type="paragraph" w:customStyle="1" w:styleId="746">
    <w:name w:val="样式 标题 2 + 宋体 非加粗"/>
    <w:basedOn w:val="6"/>
    <w:qFormat/>
    <w:uiPriority w:val="0"/>
    <w:rPr>
      <w:rFonts w:ascii="宋体" w:hAnsi="宋体"/>
      <w:bCs w:val="0"/>
      <w:kern w:val="0"/>
    </w:rPr>
  </w:style>
  <w:style w:type="paragraph" w:customStyle="1" w:styleId="747">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748">
    <w:name w:val="其他标准标志"/>
    <w:basedOn w:val="1"/>
    <w:qFormat/>
    <w:uiPriority w:val="0"/>
    <w:pPr>
      <w:framePr w:w="6101" w:h="1389" w:hRule="exact" w:hSpace="181" w:vSpace="181" w:wrap="around" w:vAnchor="page" w:hAnchor="page" w:x="4673" w:y="942" w:anchorLock="1"/>
      <w:widowControl/>
      <w:shd w:val="solid" w:color="FFFFFF" w:fill="FFFFFF"/>
      <w:spacing w:line="0" w:lineRule="atLeast"/>
      <w:jc w:val="right"/>
    </w:pPr>
    <w:rPr>
      <w:b/>
      <w:w w:val="130"/>
      <w:kern w:val="0"/>
      <w:sz w:val="96"/>
      <w:szCs w:val="96"/>
    </w:rPr>
  </w:style>
  <w:style w:type="paragraph" w:customStyle="1" w:styleId="749">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750">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51">
    <w:name w:val="WPSOffice手动目录 1"/>
    <w:qFormat/>
    <w:uiPriority w:val="0"/>
    <w:rPr>
      <w:rFonts w:ascii="Times New Roman" w:hAnsi="Times New Roman" w:eastAsia="宋体" w:cs="Times New Roman"/>
      <w:lang w:val="en-US" w:eastAsia="zh-CN" w:bidi="ar-SA"/>
    </w:rPr>
  </w:style>
  <w:style w:type="paragraph" w:customStyle="1" w:styleId="752">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753">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754">
    <w:name w:val="p16"/>
    <w:basedOn w:val="1"/>
    <w:next w:val="40"/>
    <w:qFormat/>
    <w:uiPriority w:val="0"/>
    <w:pPr>
      <w:spacing w:line="400" w:lineRule="atLeast"/>
    </w:pPr>
    <w:rPr>
      <w:rFonts w:ascii="Times New Roman" w:hAnsi="Times New Roman" w:cs="Times New Roman"/>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D58779-5C2F-49BE-BC43-D6484CE6125E}">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6567</Words>
  <Characters>7298</Characters>
  <Lines>305</Lines>
  <Paragraphs>85</Paragraphs>
  <TotalTime>0</TotalTime>
  <ScaleCrop>false</ScaleCrop>
  <LinksUpToDate>false</LinksUpToDate>
  <CharactersWithSpaces>8876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2024-01-15T10:27:00Z</dcterms:created>
  <dc:creator>个人用户</dc:creator>
  <cp:lastModifiedBy>wind</cp:lastModifiedBy>
  <cp:lastPrinted>2024-11-06T06:52:00Z</cp:lastPrinted>
  <dcterms:modified xsi:type="dcterms:W3CDTF">2025-06-05T05:43:03Z</dcterms:modified>
  <cp:revision>2101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ABBAB2A459014A988CB1F24A2A1C83B1</vt:lpwstr>
  </property>
  <property fmtid="{D5CDD505-2E9C-101B-9397-08002B2CF9AE}" pid="4" name="KSOTemplateDocerSaveRecord">
    <vt:lpwstr>eyJoZGlkIjoiZGE0MWNhMjcyMjRmZTNmMWYwMjM4ZGY3OTJjOGZkM2IiLCJ1c2VySWQiOiIyMzk3MjQyMDcifQ==</vt:lpwstr>
  </property>
</Properties>
</file>