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38D77">
      <w:pPr>
        <w:adjustRightInd w:val="0"/>
        <w:snapToGrid w:val="0"/>
        <w:spacing w:line="360" w:lineRule="auto"/>
        <w:outlineLvl w:val="1"/>
        <w:rPr>
          <w:rFonts w:hint="eastAsia" w:ascii="Times New Roman" w:hAnsi="Times New Roman"/>
          <w:b/>
          <w:bCs/>
          <w:snapToGrid w:val="0"/>
          <w:color w:val="000000"/>
          <w:kern w:val="0"/>
          <w:sz w:val="24"/>
          <w:szCs w:val="24"/>
          <w:highlight w:val="none"/>
          <w:lang w:bidi="ar"/>
        </w:rPr>
      </w:pPr>
      <w:bookmarkStart w:id="7" w:name="_GoBack"/>
      <w:bookmarkEnd w:id="7"/>
      <w:bookmarkStart w:id="0" w:name="_Hlk127283100"/>
      <w:bookmarkEnd w:id="0"/>
      <w:bookmarkStart w:id="1" w:name="_Hlk38570067"/>
      <w:bookmarkEnd w:id="1"/>
      <w:bookmarkStart w:id="2" w:name="_Toc24660"/>
      <w:bookmarkStart w:id="3" w:name="_Toc5366"/>
      <w:bookmarkStart w:id="4" w:name="_Toc181345940"/>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一</w:t>
      </w:r>
      <w:r>
        <w:rPr>
          <w:rFonts w:hint="eastAsia" w:ascii="Times New Roman" w:hAnsi="Times New Roman"/>
          <w:b/>
          <w:bCs/>
          <w:snapToGrid w:val="0"/>
          <w:color w:val="000000"/>
          <w:kern w:val="0"/>
          <w:sz w:val="24"/>
          <w:szCs w:val="24"/>
          <w:highlight w:val="none"/>
          <w:lang w:bidi="ar"/>
        </w:rPr>
        <w:t>：</w:t>
      </w:r>
      <w:bookmarkEnd w:id="2"/>
      <w:bookmarkEnd w:id="3"/>
      <w:bookmarkEnd w:id="4"/>
      <w:r>
        <w:rPr>
          <w:rFonts w:hint="eastAsia" w:ascii="Times New Roman" w:hAnsi="Times New Roman"/>
          <w:b/>
          <w:bCs/>
          <w:snapToGrid w:val="0"/>
          <w:color w:val="000000"/>
          <w:kern w:val="0"/>
          <w:sz w:val="24"/>
          <w:szCs w:val="24"/>
          <w:highlight w:val="none"/>
          <w:lang w:bidi="ar"/>
        </w:rPr>
        <w:t>货物需求一览表</w:t>
      </w:r>
    </w:p>
    <w:p w14:paraId="7A9A0E9E">
      <w:pPr>
        <w:pStyle w:val="46"/>
        <w:ind w:left="0" w:leftChars="0" w:firstLine="0" w:firstLineChars="0"/>
        <w:jc w:val="center"/>
        <w:rPr>
          <w:rFonts w:hint="eastAsia" w:ascii="Times New Roman" w:hAnsi="Times New Roman"/>
          <w:b/>
          <w:bCs/>
          <w:snapToGrid w:val="0"/>
          <w:color w:val="000000"/>
          <w:kern w:val="0"/>
          <w:sz w:val="28"/>
          <w:szCs w:val="28"/>
          <w:highlight w:val="none"/>
          <w:lang w:bidi="ar"/>
        </w:rPr>
      </w:pPr>
    </w:p>
    <w:p w14:paraId="56AC984E">
      <w:pPr>
        <w:pStyle w:val="58"/>
        <w:rPr>
          <w:rFonts w:hint="eastAsia"/>
        </w:rPr>
      </w:pPr>
    </w:p>
    <w:p w14:paraId="7BA0A057">
      <w:pPr>
        <w:pStyle w:val="58"/>
        <w:jc w:val="center"/>
        <w:rPr>
          <w:rFonts w:hint="eastAsia" w:ascii="Times New Roman" w:hAnsi="Times New Roman" w:eastAsia="宋体" w:cs="Times New Roman"/>
          <w:b/>
          <w:bCs/>
          <w:snapToGrid w:val="0"/>
          <w:color w:val="000000"/>
          <w:kern w:val="0"/>
          <w:sz w:val="24"/>
          <w:szCs w:val="24"/>
          <w:highlight w:val="none"/>
          <w:lang w:val="en-US" w:eastAsia="zh-CN" w:bidi="ar"/>
        </w:rPr>
      </w:pPr>
      <w:r>
        <w:rPr>
          <w:rFonts w:hint="eastAsia" w:ascii="Times New Roman" w:hAnsi="Times New Roman" w:eastAsia="宋体" w:cs="Times New Roman"/>
          <w:b/>
          <w:bCs/>
          <w:snapToGrid w:val="0"/>
          <w:color w:val="000000"/>
          <w:kern w:val="0"/>
          <w:sz w:val="24"/>
          <w:szCs w:val="24"/>
          <w:highlight w:val="none"/>
          <w:lang w:val="en-US" w:eastAsia="zh-CN" w:bidi="ar"/>
        </w:rPr>
        <w:t>另附</w:t>
      </w:r>
    </w:p>
    <w:p w14:paraId="4C7DDA6F">
      <w:pPr>
        <w:pStyle w:val="46"/>
        <w:spacing w:line="240" w:lineRule="auto"/>
        <w:ind w:left="0" w:leftChars="0" w:firstLine="0" w:firstLineChars="0"/>
        <w:jc w:val="left"/>
        <w:rPr>
          <w:rFonts w:hint="eastAsia" w:ascii="宋体" w:hAnsi="宋体" w:eastAsia="宋体" w:cs="宋体"/>
          <w:b/>
          <w:bCs/>
          <w:sz w:val="24"/>
          <w:szCs w:val="24"/>
          <w:highlight w:val="none"/>
          <w:lang w:eastAsia="zh-CN"/>
        </w:rPr>
      </w:pPr>
    </w:p>
    <w:p w14:paraId="3C65D864">
      <w:pPr>
        <w:pStyle w:val="46"/>
        <w:spacing w:line="240" w:lineRule="auto"/>
        <w:ind w:left="0" w:leftChars="0" w:firstLine="0" w:firstLineChars="0"/>
        <w:jc w:val="left"/>
        <w:rPr>
          <w:rFonts w:hint="default"/>
          <w:lang w:val="en-US"/>
        </w:rPr>
      </w:pPr>
      <w:r>
        <w:rPr>
          <w:rFonts w:hint="eastAsia" w:ascii="宋体" w:hAnsi="宋体" w:eastAsia="宋体" w:cs="宋体"/>
          <w:b/>
          <w:bCs/>
          <w:sz w:val="24"/>
          <w:szCs w:val="24"/>
          <w:highlight w:val="none"/>
          <w:lang w:eastAsia="zh-CN"/>
        </w:rPr>
        <w:t>注：</w:t>
      </w:r>
      <w:r>
        <w:rPr>
          <w:rFonts w:hint="eastAsia" w:ascii="宋体" w:hAnsi="宋体" w:eastAsia="宋体" w:cs="宋体"/>
          <w:b/>
          <w:bCs/>
          <w:sz w:val="24"/>
          <w:szCs w:val="24"/>
          <w:highlight w:val="none"/>
          <w:lang w:val="en-US" w:eastAsia="zh-CN"/>
        </w:rPr>
        <w:t>本项目</w:t>
      </w:r>
      <w:r>
        <w:rPr>
          <w:rFonts w:hint="eastAsia" w:ascii="宋体" w:hAnsi="宋体" w:eastAsia="宋体" w:cs="宋体"/>
          <w:b/>
          <w:bCs/>
          <w:sz w:val="24"/>
          <w:szCs w:val="24"/>
          <w:highlight w:val="none"/>
          <w:lang w:eastAsia="zh-CN"/>
        </w:rPr>
        <w:t>设置最高限价，</w:t>
      </w:r>
      <w:r>
        <w:rPr>
          <w:rFonts w:hint="eastAsia" w:ascii="宋体" w:hAnsi="宋体" w:eastAsia="宋体" w:cs="宋体"/>
          <w:b/>
          <w:bCs/>
          <w:sz w:val="24"/>
          <w:szCs w:val="24"/>
          <w:highlight w:val="none"/>
          <w:lang w:val="en-US" w:eastAsia="zh-CN"/>
        </w:rPr>
        <w:t>投标人</w:t>
      </w:r>
      <w:r>
        <w:rPr>
          <w:rFonts w:hint="eastAsia" w:ascii="宋体" w:hAnsi="宋体" w:eastAsia="宋体" w:cs="宋体"/>
          <w:b/>
          <w:bCs/>
          <w:sz w:val="24"/>
          <w:szCs w:val="24"/>
          <w:highlight w:val="none"/>
          <w:lang w:eastAsia="zh-CN"/>
        </w:rPr>
        <w:t>的投标报价超出最高限价，评标委员会将否决其投标。</w:t>
      </w:r>
    </w:p>
    <w:p w14:paraId="54E89931">
      <w:pPr>
        <w:bidi w:val="0"/>
        <w:rPr>
          <w:rFonts w:hint="default"/>
          <w:lang w:val="en-US"/>
        </w:rPr>
      </w:pPr>
    </w:p>
    <w:p w14:paraId="2B71C323">
      <w:pPr>
        <w:bidi w:val="0"/>
        <w:rPr>
          <w:rFonts w:hint="default"/>
          <w:lang w:val="en-US"/>
        </w:rPr>
      </w:pPr>
    </w:p>
    <w:p w14:paraId="25EE9314">
      <w:pPr>
        <w:bidi w:val="0"/>
        <w:rPr>
          <w:rFonts w:hint="default"/>
          <w:lang w:val="en-US"/>
        </w:rPr>
      </w:pPr>
    </w:p>
    <w:p w14:paraId="4B55FEE4">
      <w:pPr>
        <w:bidi w:val="0"/>
        <w:rPr>
          <w:rFonts w:hint="default"/>
          <w:lang w:val="en-US"/>
        </w:rPr>
      </w:pPr>
    </w:p>
    <w:p w14:paraId="65F66DBF">
      <w:pPr>
        <w:bidi w:val="0"/>
        <w:rPr>
          <w:rFonts w:hint="default"/>
          <w:lang w:val="en-US"/>
        </w:rPr>
      </w:pPr>
    </w:p>
    <w:p w14:paraId="53CED579">
      <w:pPr>
        <w:bidi w:val="0"/>
        <w:rPr>
          <w:rFonts w:hint="default"/>
          <w:lang w:val="en-US"/>
        </w:rPr>
      </w:pPr>
    </w:p>
    <w:p w14:paraId="6FED869C">
      <w:pPr>
        <w:bidi w:val="0"/>
        <w:rPr>
          <w:rFonts w:hint="default"/>
          <w:lang w:val="en-US"/>
        </w:rPr>
      </w:pPr>
    </w:p>
    <w:p w14:paraId="12AD6A77">
      <w:pPr>
        <w:bidi w:val="0"/>
        <w:rPr>
          <w:rFonts w:hint="default"/>
          <w:lang w:val="en-US"/>
        </w:rPr>
      </w:pPr>
    </w:p>
    <w:p w14:paraId="7B50B764">
      <w:pPr>
        <w:bidi w:val="0"/>
        <w:rPr>
          <w:rFonts w:hint="default"/>
          <w:lang w:val="en-US"/>
        </w:rPr>
      </w:pPr>
    </w:p>
    <w:p w14:paraId="37B2BB9D">
      <w:pPr>
        <w:bidi w:val="0"/>
        <w:rPr>
          <w:rFonts w:hint="default"/>
          <w:lang w:val="en-US"/>
        </w:rPr>
      </w:pPr>
    </w:p>
    <w:p w14:paraId="1177903B">
      <w:pPr>
        <w:bidi w:val="0"/>
        <w:rPr>
          <w:rFonts w:hint="default"/>
          <w:lang w:val="en-US"/>
        </w:rPr>
      </w:pPr>
    </w:p>
    <w:p w14:paraId="71239B74">
      <w:pPr>
        <w:bidi w:val="0"/>
        <w:rPr>
          <w:rFonts w:hint="default"/>
          <w:lang w:val="en-US"/>
        </w:rPr>
      </w:pPr>
    </w:p>
    <w:p w14:paraId="78F6FD47">
      <w:pPr>
        <w:bidi w:val="0"/>
        <w:rPr>
          <w:rFonts w:hint="default"/>
          <w:lang w:val="en-US"/>
        </w:rPr>
      </w:pPr>
    </w:p>
    <w:p w14:paraId="52C268CA">
      <w:pPr>
        <w:bidi w:val="0"/>
        <w:rPr>
          <w:rFonts w:hint="default"/>
          <w:lang w:val="en-US"/>
        </w:rPr>
      </w:pPr>
    </w:p>
    <w:p w14:paraId="0CE1D445">
      <w:pPr>
        <w:bidi w:val="0"/>
        <w:rPr>
          <w:rFonts w:hint="default"/>
          <w:lang w:val="en-US"/>
        </w:rPr>
      </w:pPr>
    </w:p>
    <w:p w14:paraId="36834412">
      <w:pPr>
        <w:bidi w:val="0"/>
        <w:rPr>
          <w:rFonts w:hint="default"/>
          <w:lang w:val="en-US"/>
        </w:rPr>
      </w:pPr>
    </w:p>
    <w:p w14:paraId="3A629939">
      <w:pPr>
        <w:bidi w:val="0"/>
        <w:rPr>
          <w:rFonts w:hint="default"/>
          <w:lang w:val="en-US"/>
        </w:rPr>
      </w:pPr>
    </w:p>
    <w:p w14:paraId="0673EF30">
      <w:pPr>
        <w:tabs>
          <w:tab w:val="left" w:pos="1065"/>
        </w:tabs>
        <w:bidi w:val="0"/>
        <w:jc w:val="left"/>
        <w:rPr>
          <w:rFonts w:hint="eastAsia" w:ascii="Times New Roman" w:hAnsi="Times New Roman"/>
          <w:b/>
          <w:bCs/>
          <w:snapToGrid w:val="0"/>
          <w:color w:val="000000"/>
          <w:kern w:val="0"/>
          <w:sz w:val="24"/>
          <w:szCs w:val="24"/>
          <w:highlight w:val="none"/>
          <w:lang w:bidi="ar"/>
        </w:rPr>
        <w:sectPr>
          <w:headerReference r:id="rId3" w:type="default"/>
          <w:footerReference r:id="rId4" w:type="default"/>
          <w:pgSz w:w="11850" w:h="16783"/>
          <w:pgMar w:top="1440" w:right="1080" w:bottom="1440" w:left="1080" w:header="0" w:footer="921" w:gutter="0"/>
          <w:pgNumType w:fmt="decimal"/>
          <w:cols w:space="720" w:num="1"/>
        </w:sectPr>
      </w:pPr>
      <w:r>
        <w:rPr>
          <w:rFonts w:hint="eastAsia"/>
          <w:lang w:val="en-US" w:eastAsia="zh-CN"/>
        </w:rPr>
        <w:tab/>
      </w:r>
    </w:p>
    <w:p w14:paraId="78498630">
      <w:pPr>
        <w:spacing w:before="190" w:line="596" w:lineRule="exact"/>
        <w:ind w:left="812"/>
        <w:outlineLvl w:val="0"/>
        <w:rPr>
          <w:rFonts w:hint="eastAsia" w:ascii="Times New Roman" w:hAnsi="Times New Roman"/>
          <w:b/>
          <w:bCs/>
          <w:snapToGrid w:val="0"/>
          <w:color w:val="000000"/>
          <w:kern w:val="0"/>
          <w:sz w:val="24"/>
          <w:szCs w:val="24"/>
          <w:highlight w:val="none"/>
          <w:lang w:bidi="ar"/>
        </w:rPr>
      </w:pPr>
      <w:bookmarkStart w:id="5" w:name="_Toc21144"/>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二</w:t>
      </w:r>
      <w:r>
        <w:rPr>
          <w:rFonts w:hint="eastAsia" w:ascii="Times New Roman" w:hAnsi="Times New Roman"/>
          <w:b/>
          <w:bCs/>
          <w:snapToGrid w:val="0"/>
          <w:color w:val="000000"/>
          <w:kern w:val="0"/>
          <w:sz w:val="24"/>
          <w:szCs w:val="24"/>
          <w:highlight w:val="none"/>
          <w:lang w:bidi="ar"/>
        </w:rPr>
        <w:t>：法定代表人（单位负责人）身份证明及法人代表授权委托书</w:t>
      </w:r>
      <w:bookmarkEnd w:id="5"/>
    </w:p>
    <w:p w14:paraId="77FC9F9C">
      <w:pPr>
        <w:spacing w:before="190" w:line="596" w:lineRule="exact"/>
        <w:jc w:val="center"/>
        <w:outlineLvl w:val="0"/>
        <w:rPr>
          <w:rFonts w:hint="eastAsia" w:ascii="宋体" w:hAnsi="宋体" w:eastAsia="宋体" w:cs="宋体"/>
          <w:sz w:val="32"/>
          <w:szCs w:val="32"/>
        </w:rPr>
      </w:pPr>
      <w:bookmarkStart w:id="6" w:name="_Toc20914"/>
      <w:r>
        <w:rPr>
          <w:rFonts w:hint="eastAsia" w:ascii="宋体" w:hAnsi="宋体" w:eastAsia="宋体" w:cs="宋体"/>
          <w:b/>
          <w:bCs/>
          <w:spacing w:val="16"/>
          <w:position w:val="2"/>
          <w:sz w:val="32"/>
          <w:szCs w:val="32"/>
        </w:rPr>
        <w:t>法定代表人（单位负责人）身份证明</w:t>
      </w:r>
      <w:bookmarkEnd w:id="6"/>
    </w:p>
    <w:p w14:paraId="0ADB7368">
      <w:pPr>
        <w:pStyle w:val="22"/>
        <w:spacing w:line="283" w:lineRule="auto"/>
        <w:rPr>
          <w:rFonts w:hint="eastAsia" w:ascii="宋体" w:hAnsi="宋体" w:eastAsia="宋体" w:cs="宋体"/>
        </w:rPr>
      </w:pPr>
    </w:p>
    <w:p w14:paraId="03597258">
      <w:pPr>
        <w:pStyle w:val="22"/>
        <w:spacing w:line="283" w:lineRule="auto"/>
        <w:rPr>
          <w:rFonts w:hint="eastAsia" w:ascii="宋体" w:hAnsi="宋体" w:eastAsia="宋体" w:cs="宋体"/>
        </w:rPr>
      </w:pPr>
    </w:p>
    <w:p w14:paraId="6886959D">
      <w:pPr>
        <w:pStyle w:val="22"/>
        <w:spacing w:line="283" w:lineRule="auto"/>
        <w:rPr>
          <w:rFonts w:hint="eastAsia" w:ascii="宋体" w:hAnsi="宋体" w:eastAsia="宋体" w:cs="宋体"/>
        </w:rPr>
      </w:pPr>
    </w:p>
    <w:p w14:paraId="4CBF575C">
      <w:pPr>
        <w:spacing w:line="520" w:lineRule="exact"/>
        <w:ind w:left="638" w:leftChars="304" w:firstLine="0" w:firstLineChars="0"/>
        <w:rPr>
          <w:rFonts w:hint="eastAsia" w:ascii="宋体" w:hAnsi="宋体" w:eastAsia="宋体" w:cs="宋体"/>
          <w:color w:val="000000"/>
          <w:kern w:val="2"/>
          <w:sz w:val="24"/>
          <w:szCs w:val="28"/>
          <w:u w:val="single"/>
          <w:lang w:bidi="mn-Mong-CN"/>
        </w:rPr>
      </w:pP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名称：</w:t>
      </w:r>
      <w:r>
        <w:rPr>
          <w:rFonts w:hint="eastAsia" w:ascii="宋体" w:hAnsi="宋体" w:eastAsia="宋体" w:cs="宋体"/>
          <w:color w:val="000000"/>
          <w:kern w:val="2"/>
          <w:sz w:val="24"/>
          <w:szCs w:val="28"/>
          <w:u w:val="single"/>
          <w:lang w:bidi="mn-Mong-CN"/>
        </w:rPr>
        <w:t xml:space="preserve">   </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kern w:val="2"/>
          <w:sz w:val="24"/>
          <w:szCs w:val="28"/>
          <w:u w:val="single"/>
          <w:lang w:bidi="mn-Mong-CN"/>
        </w:rPr>
        <w:t xml:space="preserve">   </w:t>
      </w:r>
    </w:p>
    <w:p w14:paraId="61ECDEED">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单位性质：</w:t>
      </w:r>
      <w:r>
        <w:rPr>
          <w:rFonts w:hint="eastAsia" w:ascii="宋体" w:hAnsi="宋体" w:eastAsia="宋体" w:cs="宋体"/>
          <w:color w:val="000000"/>
          <w:kern w:val="2"/>
          <w:sz w:val="24"/>
          <w:szCs w:val="28"/>
          <w:u w:val="single"/>
          <w:lang w:bidi="mn-Mong-CN"/>
        </w:rPr>
        <w:t xml:space="preserve">   </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kern w:val="2"/>
          <w:sz w:val="24"/>
          <w:szCs w:val="28"/>
          <w:u w:val="single"/>
          <w:lang w:bidi="mn-Mong-CN"/>
        </w:rPr>
        <w:t xml:space="preserve">   </w:t>
      </w:r>
    </w:p>
    <w:p w14:paraId="10F55729">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年</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月</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日</w:t>
      </w:r>
    </w:p>
    <w:p w14:paraId="53E9E9B7">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经营期限：</w:t>
      </w:r>
      <w:r>
        <w:rPr>
          <w:rFonts w:hint="eastAsia" w:ascii="宋体" w:hAnsi="宋体" w:eastAsia="宋体" w:cs="宋体"/>
          <w:color w:val="000000"/>
          <w:kern w:val="2"/>
          <w:sz w:val="24"/>
          <w:szCs w:val="28"/>
          <w:u w:val="single"/>
          <w:lang w:val="en-US" w:eastAsia="zh-CN" w:bidi="mn-Mong-CN"/>
        </w:rPr>
        <w:t xml:space="preserve">         </w:t>
      </w:r>
    </w:p>
    <w:p w14:paraId="02A1D3BA">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姓名</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性别：</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年龄：</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职务：</w:t>
      </w:r>
      <w:r>
        <w:rPr>
          <w:rFonts w:hint="eastAsia" w:ascii="宋体" w:hAnsi="宋体" w:eastAsia="宋体" w:cs="宋体"/>
          <w:color w:val="000000"/>
          <w:kern w:val="2"/>
          <w:sz w:val="24"/>
          <w:szCs w:val="28"/>
          <w:u w:val="single"/>
          <w:lang w:val="en-US" w:eastAsia="zh-CN" w:bidi="mn-Mong-CN"/>
        </w:rPr>
        <w:t xml:space="preserve">         </w:t>
      </w:r>
    </w:p>
    <w:p w14:paraId="08FAA279">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系</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名称）的法定代表人。</w:t>
      </w:r>
    </w:p>
    <w:tbl>
      <w:tblPr>
        <w:tblStyle w:val="47"/>
        <w:tblpPr w:vertAnchor="text" w:horzAnchor="page" w:tblpX="1133" w:tblpY="376"/>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855"/>
        <w:gridCol w:w="4855"/>
      </w:tblGrid>
      <w:tr w14:paraId="51C58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67" w:hRule="atLeast"/>
          <w:tblCellSpacing w:w="0" w:type="dxa"/>
        </w:trPr>
        <w:tc>
          <w:tcPr>
            <w:tcW w:w="2500" w:type="pct"/>
            <w:noWrap w:val="0"/>
            <w:vAlign w:val="center"/>
          </w:tcPr>
          <w:p w14:paraId="694024D6">
            <w:pPr>
              <w:spacing w:line="520" w:lineRule="exact"/>
              <w:ind w:left="638" w:leftChars="304" w:firstLine="0" w:firstLineChars="0"/>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照片页</w:t>
            </w:r>
            <w:r>
              <w:rPr>
                <w:rFonts w:hint="eastAsia" w:ascii="宋体" w:hAnsi="宋体" w:eastAsia="宋体" w:cs="宋体"/>
                <w:color w:val="000000"/>
                <w:sz w:val="24"/>
              </w:rPr>
              <w:t>扫描件</w:t>
            </w:r>
          </w:p>
        </w:tc>
        <w:tc>
          <w:tcPr>
            <w:tcW w:w="2500" w:type="pct"/>
            <w:noWrap w:val="0"/>
            <w:vAlign w:val="center"/>
          </w:tcPr>
          <w:p w14:paraId="4960EC1C">
            <w:pPr>
              <w:spacing w:line="520" w:lineRule="exact"/>
              <w:ind w:left="638" w:leftChars="304" w:firstLine="0" w:firstLineChars="0"/>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国徽页</w:t>
            </w:r>
            <w:r>
              <w:rPr>
                <w:rFonts w:hint="eastAsia" w:ascii="宋体" w:hAnsi="宋体" w:eastAsia="宋体" w:cs="宋体"/>
                <w:color w:val="000000"/>
                <w:sz w:val="24"/>
              </w:rPr>
              <w:t>扫描件</w:t>
            </w:r>
          </w:p>
        </w:tc>
      </w:tr>
    </w:tbl>
    <w:p w14:paraId="625CCE7C">
      <w:pPr>
        <w:spacing w:line="520" w:lineRule="exact"/>
        <w:ind w:left="638" w:leftChars="304" w:firstLine="0" w:firstLineChars="0"/>
        <w:rPr>
          <w:rFonts w:hint="eastAsia" w:ascii="宋体" w:hAnsi="宋体" w:eastAsia="宋体" w:cs="宋体"/>
          <w:color w:val="000000"/>
          <w:sz w:val="24"/>
          <w:szCs w:val="24"/>
        </w:rPr>
      </w:pPr>
    </w:p>
    <w:p w14:paraId="1590F5D3">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特此证明；</w:t>
      </w:r>
    </w:p>
    <w:p w14:paraId="692A57EF">
      <w:pPr>
        <w:spacing w:line="520" w:lineRule="exact"/>
        <w:ind w:left="638" w:leftChars="304" w:firstLine="0" w:firstLineChars="0"/>
        <w:rPr>
          <w:rFonts w:hint="eastAsia" w:ascii="宋体" w:hAnsi="宋体" w:eastAsia="宋体" w:cs="宋体"/>
          <w:color w:val="000000"/>
          <w:sz w:val="24"/>
          <w:szCs w:val="24"/>
        </w:rPr>
      </w:pPr>
    </w:p>
    <w:p w14:paraId="0889FB77">
      <w:pPr>
        <w:spacing w:line="520" w:lineRule="exact"/>
        <w:ind w:left="638" w:leftChars="304" w:firstLine="0" w:firstLineChars="0"/>
        <w:rPr>
          <w:rFonts w:hint="eastAsia" w:ascii="宋体" w:hAnsi="宋体" w:eastAsia="宋体" w:cs="宋体"/>
          <w:color w:val="000000"/>
          <w:sz w:val="24"/>
          <w:szCs w:val="24"/>
        </w:rPr>
      </w:pPr>
    </w:p>
    <w:p w14:paraId="00C9FFB5">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（盖单位章）</w:t>
      </w:r>
    </w:p>
    <w:p w14:paraId="46B70B45">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年</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月</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日</w:t>
      </w:r>
    </w:p>
    <w:p w14:paraId="35261010">
      <w:pPr>
        <w:spacing w:line="335" w:lineRule="exact"/>
        <w:jc w:val="left"/>
        <w:rPr>
          <w:rFonts w:hint="eastAsia" w:ascii="宋体" w:hAnsi="宋体" w:eastAsia="宋体" w:cs="宋体"/>
          <w:color w:val="000000"/>
        </w:rPr>
        <w:sectPr>
          <w:pgSz w:w="11850" w:h="16783"/>
          <w:pgMar w:top="1440" w:right="1080" w:bottom="1440" w:left="1080" w:header="0" w:footer="921" w:gutter="0"/>
          <w:pgNumType w:fmt="decimal"/>
          <w:cols w:space="720" w:num="1"/>
        </w:sectPr>
      </w:pPr>
    </w:p>
    <w:p w14:paraId="50CAC5DA">
      <w:pPr>
        <w:spacing w:before="193" w:line="593" w:lineRule="exact"/>
        <w:jc w:val="center"/>
        <w:outlineLvl w:val="1"/>
        <w:rPr>
          <w:rFonts w:hint="eastAsia" w:ascii="宋体" w:hAnsi="宋体" w:eastAsia="宋体" w:cs="宋体"/>
          <w:sz w:val="32"/>
          <w:szCs w:val="32"/>
        </w:rPr>
      </w:pPr>
      <w:r>
        <w:rPr>
          <w:rFonts w:hint="eastAsia" w:ascii="宋体" w:hAnsi="宋体" w:eastAsia="宋体" w:cs="宋体"/>
          <w:b/>
          <w:bCs/>
          <w:spacing w:val="12"/>
          <w:position w:val="2"/>
          <w:sz w:val="32"/>
          <w:szCs w:val="32"/>
        </w:rPr>
        <w:t>授权委托书</w:t>
      </w:r>
    </w:p>
    <w:p w14:paraId="59F22B0B">
      <w:pPr>
        <w:pStyle w:val="22"/>
        <w:spacing w:line="315" w:lineRule="auto"/>
        <w:rPr>
          <w:rFonts w:hint="eastAsia" w:ascii="宋体" w:hAnsi="宋体" w:eastAsia="宋体" w:cs="宋体"/>
        </w:rPr>
      </w:pPr>
    </w:p>
    <w:p w14:paraId="57657080">
      <w:pPr>
        <w:pStyle w:val="22"/>
        <w:spacing w:line="316" w:lineRule="auto"/>
        <w:rPr>
          <w:rFonts w:hint="eastAsia" w:ascii="宋体" w:hAnsi="宋体" w:eastAsia="宋体" w:cs="宋体"/>
        </w:rPr>
      </w:pPr>
    </w:p>
    <w:p w14:paraId="04A06B98">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u w:val="none"/>
        </w:rPr>
        <w:t>本授权声明</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none"/>
          <w:lang w:val="en-US" w:eastAsia="zh-CN"/>
        </w:rPr>
        <w:t>投标人</w:t>
      </w:r>
      <w:r>
        <w:rPr>
          <w:rFonts w:hint="eastAsia" w:ascii="宋体" w:hAnsi="宋体" w:eastAsia="宋体" w:cs="宋体"/>
          <w:color w:val="000000"/>
          <w:sz w:val="24"/>
          <w:szCs w:val="24"/>
          <w:u w:val="none"/>
        </w:rPr>
        <w:t>名称），为中华人民共和国合法企业，</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（法人名称）系</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（单位名称）的法定代表人，现授权委托我公司员工</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（姓名）为我公司委托代理人，以我公司的名义参加你公司组织的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项目（</w:t>
      </w:r>
      <w:r>
        <w:rPr>
          <w:rFonts w:hint="eastAsia" w:ascii="宋体" w:hAnsi="宋体" w:eastAsia="宋体" w:cs="宋体"/>
          <w:color w:val="000000"/>
          <w:sz w:val="24"/>
          <w:szCs w:val="24"/>
          <w:lang w:val="en-US" w:eastAsia="zh-CN"/>
        </w:rPr>
        <w:t>招标</w:t>
      </w:r>
      <w:r>
        <w:rPr>
          <w:rFonts w:hint="eastAsia" w:ascii="宋体" w:hAnsi="宋体" w:eastAsia="宋体" w:cs="宋体"/>
          <w:color w:val="000000"/>
          <w:sz w:val="24"/>
          <w:szCs w:val="24"/>
        </w:rPr>
        <w:t>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活动，委托代理人在</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及合同谈判过程中所签署的一切文件和所处理的与之有关的一切事物，本人均予以承认。我公司对委托代理人的签字负全部责任。</w:t>
      </w:r>
    </w:p>
    <w:p w14:paraId="52CD38C8">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在撤销授权的书面通知以前，本授权书一直有效。委托代理人签署的所有文件（在授权书有效期内签署的）不因授权的撤销而失效。</w:t>
      </w:r>
    </w:p>
    <w:p w14:paraId="5201EEBE">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position w:val="-6"/>
          <w:sz w:val="24"/>
          <w:szCs w:val="24"/>
        </w:rPr>
        <w:t>委托代理人无转委托权。</w:t>
      </w:r>
    </w:p>
    <w:tbl>
      <w:tblPr>
        <w:tblStyle w:val="47"/>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516"/>
        <w:gridCol w:w="4517"/>
      </w:tblGrid>
      <w:tr w14:paraId="21F4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8" w:hRule="atLeast"/>
          <w:tblCellSpacing w:w="0" w:type="dxa"/>
        </w:trPr>
        <w:tc>
          <w:tcPr>
            <w:tcW w:w="2500" w:type="pct"/>
            <w:noWrap w:val="0"/>
            <w:vAlign w:val="center"/>
          </w:tcPr>
          <w:p w14:paraId="28366A7D">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照片页</w:t>
            </w:r>
            <w:r>
              <w:rPr>
                <w:rFonts w:hint="eastAsia" w:ascii="宋体" w:hAnsi="宋体" w:eastAsia="宋体" w:cs="宋体"/>
                <w:color w:val="000000"/>
                <w:sz w:val="24"/>
              </w:rPr>
              <w:t>扫描件</w:t>
            </w:r>
          </w:p>
        </w:tc>
        <w:tc>
          <w:tcPr>
            <w:tcW w:w="2500" w:type="pct"/>
            <w:noWrap w:val="0"/>
            <w:vAlign w:val="center"/>
          </w:tcPr>
          <w:p w14:paraId="1D0BFE47">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国徽页</w:t>
            </w:r>
            <w:r>
              <w:rPr>
                <w:rFonts w:hint="eastAsia" w:ascii="宋体" w:hAnsi="宋体" w:eastAsia="宋体" w:cs="宋体"/>
                <w:color w:val="000000"/>
                <w:sz w:val="24"/>
              </w:rPr>
              <w:t>扫描件</w:t>
            </w:r>
          </w:p>
        </w:tc>
      </w:tr>
      <w:tr w14:paraId="56AB6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2" w:hRule="atLeast"/>
          <w:tblCellSpacing w:w="0" w:type="dxa"/>
        </w:trPr>
        <w:tc>
          <w:tcPr>
            <w:tcW w:w="2500" w:type="pct"/>
            <w:noWrap w:val="0"/>
            <w:vAlign w:val="center"/>
          </w:tcPr>
          <w:p w14:paraId="217BCFED">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被授权人身份证</w:t>
            </w:r>
            <w:r>
              <w:rPr>
                <w:rFonts w:hint="eastAsia" w:ascii="宋体" w:hAnsi="宋体" w:eastAsia="宋体" w:cs="宋体"/>
                <w:color w:val="000000"/>
                <w:sz w:val="24"/>
                <w:lang w:val="en-US" w:eastAsia="zh-CN"/>
              </w:rPr>
              <w:t>照片页</w:t>
            </w:r>
            <w:r>
              <w:rPr>
                <w:rFonts w:hint="eastAsia" w:ascii="宋体" w:hAnsi="宋体" w:eastAsia="宋体" w:cs="宋体"/>
                <w:color w:val="000000"/>
                <w:sz w:val="24"/>
              </w:rPr>
              <w:t>扫描件</w:t>
            </w:r>
          </w:p>
        </w:tc>
        <w:tc>
          <w:tcPr>
            <w:tcW w:w="2500" w:type="pct"/>
            <w:noWrap w:val="0"/>
            <w:vAlign w:val="center"/>
          </w:tcPr>
          <w:p w14:paraId="3C7C5574">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被授权人身份证</w:t>
            </w:r>
            <w:r>
              <w:rPr>
                <w:rFonts w:hint="eastAsia" w:ascii="宋体" w:hAnsi="宋体" w:eastAsia="宋体" w:cs="宋体"/>
                <w:color w:val="000000"/>
                <w:sz w:val="24"/>
                <w:lang w:val="en-US" w:eastAsia="zh-CN"/>
              </w:rPr>
              <w:t>国徽页</w:t>
            </w:r>
            <w:r>
              <w:rPr>
                <w:rFonts w:hint="eastAsia" w:ascii="宋体" w:hAnsi="宋体" w:eastAsia="宋体" w:cs="宋体"/>
                <w:color w:val="000000"/>
                <w:sz w:val="24"/>
              </w:rPr>
              <w:t>扫描件</w:t>
            </w:r>
          </w:p>
        </w:tc>
      </w:tr>
    </w:tbl>
    <w:p w14:paraId="3375B1A1">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lang w:eastAsia="zh-CN"/>
        </w:rPr>
        <w:t>投标人</w:t>
      </w:r>
      <w:r>
        <w:rPr>
          <w:rFonts w:hint="eastAsia" w:ascii="宋体" w:hAnsi="宋体" w:eastAsia="宋体" w:cs="宋体"/>
          <w:color w:val="000000"/>
          <w:kern w:val="0"/>
          <w:position w:val="-6"/>
          <w:sz w:val="24"/>
          <w:szCs w:val="24"/>
        </w:rPr>
        <w:t>：（盖章）</w:t>
      </w:r>
    </w:p>
    <w:p w14:paraId="1123D31C">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法定代表人：（签字或签章）</w:t>
      </w:r>
    </w:p>
    <w:p w14:paraId="4A124C25">
      <w:pPr>
        <w:spacing w:line="520" w:lineRule="exact"/>
        <w:ind w:firstLine="3570"/>
        <w:rPr>
          <w:rFonts w:hint="eastAsia" w:ascii="宋体" w:hAnsi="宋体" w:eastAsia="宋体" w:cs="宋体"/>
          <w:color w:val="000000"/>
          <w:kern w:val="0"/>
          <w:position w:val="-6"/>
          <w:sz w:val="24"/>
          <w:szCs w:val="24"/>
          <w:u w:val="single"/>
        </w:rPr>
      </w:pPr>
      <w:r>
        <w:rPr>
          <w:rFonts w:hint="eastAsia" w:ascii="宋体" w:hAnsi="宋体" w:eastAsia="宋体" w:cs="宋体"/>
          <w:color w:val="000000"/>
          <w:kern w:val="0"/>
          <w:position w:val="-6"/>
          <w:sz w:val="24"/>
          <w:szCs w:val="24"/>
        </w:rPr>
        <w:t>身份证号码：</w:t>
      </w:r>
    </w:p>
    <w:p w14:paraId="62D63453">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委托代理人：（签字）</w:t>
      </w:r>
    </w:p>
    <w:p w14:paraId="60998522">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身份证号码：</w:t>
      </w:r>
    </w:p>
    <w:p w14:paraId="326D8E8F">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联系电话：</w:t>
      </w:r>
    </w:p>
    <w:p w14:paraId="1FA12F76">
      <w:pPr>
        <w:rPr>
          <w:rFonts w:hint="eastAsia" w:ascii="宋体" w:hAnsi="宋体" w:eastAsia="宋体" w:cs="宋体"/>
          <w:b/>
          <w:bCs/>
          <w:spacing w:val="12"/>
          <w:sz w:val="43"/>
          <w:szCs w:val="43"/>
        </w:rPr>
        <w:sectPr>
          <w:pgSz w:w="11905" w:h="16838"/>
          <w:pgMar w:top="1418" w:right="1418" w:bottom="1418" w:left="1474" w:header="1021" w:footer="1021" w:gutter="0"/>
          <w:pgNumType w:fmt="decimal"/>
          <w:cols w:space="0" w:num="1"/>
          <w:docGrid w:linePitch="360" w:charSpace="0"/>
        </w:sectPr>
      </w:pPr>
      <w:r>
        <w:rPr>
          <w:rFonts w:hint="eastAsia" w:ascii="宋体" w:hAnsi="宋体" w:eastAsia="宋体" w:cs="宋体"/>
          <w:b/>
          <w:bCs/>
          <w:spacing w:val="12"/>
          <w:sz w:val="43"/>
          <w:szCs w:val="43"/>
        </w:rPr>
        <w:br w:type="page"/>
      </w:r>
    </w:p>
    <w:p w14:paraId="42EE32F4">
      <w:pPr>
        <w:pStyle w:val="46"/>
        <w:ind w:left="0" w:leftChars="0" w:firstLine="0" w:firstLineChars="0"/>
        <w:rPr>
          <w:rFonts w:hint="eastAsia" w:ascii="Times New Roman" w:hAnsi="Times New Roman"/>
          <w:b/>
          <w:bCs/>
          <w:snapToGrid w:val="0"/>
          <w:color w:val="000000"/>
          <w:kern w:val="0"/>
          <w:sz w:val="24"/>
          <w:szCs w:val="24"/>
          <w:highlight w:val="none"/>
          <w:lang w:bidi="ar"/>
        </w:rPr>
      </w:pPr>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三</w:t>
      </w:r>
      <w:r>
        <w:rPr>
          <w:rFonts w:hint="eastAsia" w:ascii="Times New Roman" w:hAnsi="Times New Roman"/>
          <w:b/>
          <w:bCs/>
          <w:snapToGrid w:val="0"/>
          <w:color w:val="000000"/>
          <w:kern w:val="0"/>
          <w:sz w:val="24"/>
          <w:szCs w:val="24"/>
          <w:highlight w:val="none"/>
          <w:lang w:bidi="ar"/>
        </w:rPr>
        <w:t>：</w:t>
      </w:r>
    </w:p>
    <w:p w14:paraId="425F5A16">
      <w:pPr>
        <w:rPr>
          <w:rFonts w:hint="eastAsia" w:ascii="Times New Roman" w:hAnsi="Times New Roman"/>
          <w:b/>
          <w:bCs/>
          <w:snapToGrid w:val="0"/>
          <w:color w:val="000000"/>
          <w:kern w:val="0"/>
          <w:sz w:val="24"/>
          <w:szCs w:val="24"/>
          <w:highlight w:val="none"/>
          <w:lang w:bidi="ar"/>
        </w:rPr>
      </w:pPr>
    </w:p>
    <w:p w14:paraId="60FD1C8B">
      <w:pPr>
        <w:spacing w:line="360" w:lineRule="auto"/>
        <w:jc w:val="center"/>
        <w:rPr>
          <w:rFonts w:hint="eastAsia"/>
          <w:b/>
          <w:bCs/>
          <w:sz w:val="28"/>
          <w:highlight w:val="none"/>
        </w:rPr>
      </w:pPr>
      <w:r>
        <w:rPr>
          <w:rFonts w:hint="eastAsia"/>
          <w:b/>
          <w:bCs/>
          <w:sz w:val="28"/>
          <w:highlight w:val="none"/>
        </w:rPr>
        <w:t>《</w:t>
      </w:r>
      <w:r>
        <w:rPr>
          <w:rFonts w:hint="eastAsia"/>
          <w:b/>
          <w:bCs/>
          <w:sz w:val="28"/>
          <w:highlight w:val="none"/>
          <w:lang w:val="en-US" w:eastAsia="zh-CN"/>
        </w:rPr>
        <w:t>投标</w:t>
      </w:r>
      <w:r>
        <w:rPr>
          <w:rFonts w:hint="eastAsia"/>
          <w:b/>
          <w:bCs/>
          <w:sz w:val="28"/>
          <w:highlight w:val="none"/>
        </w:rPr>
        <w:t>真实性承诺</w:t>
      </w:r>
      <w:r>
        <w:rPr>
          <w:rFonts w:hint="eastAsia"/>
          <w:b/>
          <w:bCs/>
          <w:sz w:val="28"/>
          <w:highlight w:val="none"/>
          <w:lang w:val="en-US" w:eastAsia="zh-CN"/>
        </w:rPr>
        <w:t>书</w:t>
      </w:r>
      <w:r>
        <w:rPr>
          <w:rFonts w:hint="eastAsia"/>
          <w:b/>
          <w:bCs/>
          <w:sz w:val="28"/>
          <w:highlight w:val="none"/>
        </w:rPr>
        <w:t>》</w:t>
      </w:r>
    </w:p>
    <w:p w14:paraId="47F352E6">
      <w:pPr>
        <w:pStyle w:val="46"/>
        <w:rPr>
          <w:rFonts w:hint="eastAsia"/>
        </w:rPr>
      </w:pPr>
    </w:p>
    <w:p w14:paraId="280D950F">
      <w:pPr>
        <w:spacing w:line="360" w:lineRule="auto"/>
        <w:ind w:left="0" w:leftChars="0" w:firstLine="0" w:firstLineChars="0"/>
        <w:jc w:val="left"/>
        <w:rPr>
          <w:rFonts w:hint="default" w:ascii="Calibri" w:hAnsi="Calibri" w:eastAsia="宋体" w:cs="Times New Roman"/>
          <w:sz w:val="28"/>
          <w:lang w:val="en-US" w:eastAsia="zh-CN"/>
        </w:rPr>
      </w:pPr>
      <w:r>
        <w:rPr>
          <w:rFonts w:hint="eastAsia" w:ascii="Calibri" w:hAnsi="Calibri" w:eastAsia="宋体" w:cs="Times New Roman"/>
          <w:sz w:val="28"/>
          <w:lang w:val="en-US" w:eastAsia="zh-CN"/>
        </w:rPr>
        <w:t>包头满都拉电业有限责任公司：</w:t>
      </w:r>
    </w:p>
    <w:p w14:paraId="263A93F5">
      <w:pPr>
        <w:spacing w:line="360" w:lineRule="auto"/>
        <w:ind w:firstLine="560" w:firstLineChars="200"/>
        <w:jc w:val="left"/>
        <w:rPr>
          <w:rFonts w:hint="eastAsia" w:ascii="Calibri" w:hAnsi="Calibri" w:eastAsia="宋体" w:cs="Times New Roman"/>
          <w:sz w:val="28"/>
        </w:rPr>
      </w:pPr>
      <w:r>
        <w:rPr>
          <w:rFonts w:hint="eastAsia" w:ascii="Calibri" w:hAnsi="Calibri" w:eastAsia="宋体" w:cs="Times New Roman"/>
          <w:sz w:val="28"/>
        </w:rPr>
        <w:t>我公司参与贵公司组织</w:t>
      </w:r>
      <w:r>
        <w:rPr>
          <w:rFonts w:hint="eastAsia" w:ascii="Calibri" w:hAnsi="Calibri" w:cs="Times New Roman"/>
          <w:sz w:val="28"/>
          <w:lang w:val="en-US" w:eastAsia="zh-CN"/>
        </w:rPr>
        <w:t>招标</w:t>
      </w:r>
      <w:r>
        <w:rPr>
          <w:rFonts w:hint="eastAsia" w:ascii="Calibri" w:hAnsi="Calibri" w:eastAsia="宋体" w:cs="Times New Roman"/>
          <w:sz w:val="28"/>
        </w:rPr>
        <w:t>的                   （项目名称），我公司承诺所提交的</w:t>
      </w:r>
      <w:r>
        <w:rPr>
          <w:rFonts w:hint="eastAsia" w:ascii="Calibri" w:hAnsi="Calibri" w:cs="Times New Roman"/>
          <w:sz w:val="28"/>
          <w:lang w:val="en-US" w:eastAsia="zh-CN"/>
        </w:rPr>
        <w:t>投标</w:t>
      </w:r>
      <w:r>
        <w:rPr>
          <w:rFonts w:hint="eastAsia" w:ascii="Calibri" w:hAnsi="Calibri" w:eastAsia="宋体" w:cs="Times New Roman"/>
          <w:sz w:val="28"/>
          <w:lang w:val="en-US" w:eastAsia="zh-CN"/>
        </w:rPr>
        <w:t>文件</w:t>
      </w:r>
      <w:r>
        <w:rPr>
          <w:rFonts w:hint="eastAsia" w:ascii="Calibri" w:hAnsi="Calibri" w:eastAsia="宋体" w:cs="Times New Roman"/>
          <w:sz w:val="28"/>
        </w:rPr>
        <w:t>表述、报名待审查材料</w:t>
      </w:r>
      <w:r>
        <w:rPr>
          <w:rFonts w:hint="eastAsia" w:ascii="Calibri" w:hAnsi="Calibri" w:eastAsia="宋体" w:cs="Times New Roman"/>
          <w:sz w:val="28"/>
          <w:lang w:eastAsia="zh-CN"/>
        </w:rPr>
        <w:t>、</w:t>
      </w:r>
      <w:r>
        <w:rPr>
          <w:rFonts w:hint="eastAsia" w:ascii="Calibri" w:hAnsi="Calibri" w:cs="Times New Roman"/>
          <w:sz w:val="28"/>
          <w:lang w:val="en-US" w:eastAsia="zh-CN"/>
        </w:rPr>
        <w:t>投标</w:t>
      </w:r>
      <w:r>
        <w:rPr>
          <w:rFonts w:hint="eastAsia" w:ascii="Calibri" w:hAnsi="Calibri" w:eastAsia="宋体" w:cs="Times New Roman"/>
          <w:sz w:val="28"/>
          <w:lang w:val="en-US" w:eastAsia="zh-CN"/>
        </w:rPr>
        <w:t>文件</w:t>
      </w:r>
      <w:r>
        <w:rPr>
          <w:rFonts w:hint="eastAsia" w:ascii="Calibri" w:hAnsi="Calibri" w:eastAsia="宋体" w:cs="Times New Roman"/>
          <w:sz w:val="28"/>
        </w:rPr>
        <w:t>内容是真实有效的。如有不实，则违反“诚实信用”原则，我公司承担由此引发的所有责任。</w:t>
      </w:r>
    </w:p>
    <w:p w14:paraId="78670AF6">
      <w:pPr>
        <w:spacing w:line="360" w:lineRule="auto"/>
        <w:jc w:val="left"/>
        <w:rPr>
          <w:rFonts w:hint="eastAsia" w:ascii="Calibri" w:hAnsi="Calibri" w:eastAsia="宋体" w:cs="Times New Roman"/>
          <w:sz w:val="28"/>
        </w:rPr>
      </w:pPr>
    </w:p>
    <w:p w14:paraId="4C8E3B90">
      <w:pPr>
        <w:rPr>
          <w:rFonts w:hint="eastAsia"/>
        </w:rPr>
      </w:pPr>
    </w:p>
    <w:tbl>
      <w:tblPr>
        <w:tblStyle w:val="4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29"/>
      </w:tblGrid>
      <w:tr w14:paraId="1965F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5673FE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lang w:val="en-US" w:eastAsia="zh-CN"/>
              </w:rPr>
              <w:t>投标人</w:t>
            </w:r>
            <w:r>
              <w:rPr>
                <w:rFonts w:hint="eastAsia" w:ascii="Calibri" w:hAnsi="Calibri" w:eastAsia="宋体" w:cs="Times New Roman"/>
                <w:color w:val="000000"/>
                <w:sz w:val="28"/>
                <w:szCs w:val="22"/>
              </w:rPr>
              <w:t>：                      （盖单位章）</w:t>
            </w:r>
          </w:p>
        </w:tc>
      </w:tr>
      <w:tr w14:paraId="14AC5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5E7F54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法定代表人或其委托代理人：          （签字）</w:t>
            </w:r>
          </w:p>
        </w:tc>
      </w:tr>
      <w:tr w14:paraId="101D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3D164E72">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ind w:left="0" w:right="0" w:firstLine="2240" w:firstLineChars="800"/>
              <w:jc w:val="both"/>
              <w:textAlignment w:val="auto"/>
              <w:rPr>
                <w:rFonts w:hint="default" w:ascii="Calibri" w:hAnsi="Calibri" w:eastAsia="仿宋_GB2312" w:cs="Times New Roman"/>
                <w:color w:val="000000"/>
                <w:sz w:val="28"/>
                <w:szCs w:val="22"/>
                <w:lang w:val="en-US" w:eastAsia="zh-CN"/>
              </w:rPr>
            </w:pPr>
            <w:r>
              <w:rPr>
                <w:rFonts w:hint="eastAsia" w:ascii="Calibri" w:hAnsi="Calibri" w:eastAsia="宋体" w:cs="Times New Roman"/>
                <w:color w:val="000000"/>
                <w:sz w:val="28"/>
                <w:szCs w:val="22"/>
              </w:rPr>
              <w:t>地址：</w:t>
            </w:r>
            <w:r>
              <w:rPr>
                <w:rFonts w:hint="eastAsia" w:ascii="Calibri" w:hAnsi="Calibri" w:eastAsia="宋体" w:cs="Times New Roman"/>
                <w:color w:val="000000"/>
                <w:sz w:val="28"/>
                <w:szCs w:val="22"/>
                <w:lang w:val="en-US" w:eastAsia="zh-CN"/>
              </w:rPr>
              <w:t xml:space="preserve">                                      </w:t>
            </w:r>
          </w:p>
        </w:tc>
      </w:tr>
      <w:tr w14:paraId="54C05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183316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 xml:space="preserve">电话：                  </w:t>
            </w:r>
          </w:p>
        </w:tc>
      </w:tr>
      <w:tr w14:paraId="7CC1F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4947D9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right"/>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 xml:space="preserve">        年        月        日</w:t>
            </w:r>
          </w:p>
        </w:tc>
      </w:tr>
    </w:tbl>
    <w:p w14:paraId="776DF3DD">
      <w:pPr>
        <w:pStyle w:val="16"/>
        <w:sectPr>
          <w:pgSz w:w="11905" w:h="16838"/>
          <w:pgMar w:top="1418" w:right="1418" w:bottom="1418" w:left="1474" w:header="1021" w:footer="1021" w:gutter="0"/>
          <w:pgNumType w:fmt="decimal"/>
          <w:cols w:space="0" w:num="1"/>
          <w:docGrid w:linePitch="360" w:charSpace="0"/>
        </w:sectPr>
      </w:pPr>
    </w:p>
    <w:p w14:paraId="14BA6EBA">
      <w:pPr>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附件四：</w:t>
      </w:r>
    </w:p>
    <w:p w14:paraId="0ACC0598">
      <w:pPr>
        <w:bidi w:val="0"/>
        <w:spacing w:line="360" w:lineRule="auto"/>
        <w:jc w:val="center"/>
        <w:rPr>
          <w:rFonts w:hint="eastAsia" w:ascii="宋体" w:hAnsi="宋体" w:eastAsia="宋体" w:cs="宋体"/>
          <w:sz w:val="24"/>
          <w:szCs w:val="24"/>
          <w:lang w:val="en-US" w:eastAsia="zh-CN"/>
        </w:rPr>
      </w:pPr>
      <w:r>
        <w:rPr>
          <w:rFonts w:hint="eastAsia" w:ascii="宋体" w:hAnsi="宋体" w:eastAsia="宋体" w:cs="宋体"/>
          <w:b/>
          <w:bCs/>
          <w:sz w:val="32"/>
          <w:szCs w:val="32"/>
          <w:lang w:val="en-US" w:eastAsia="zh-CN"/>
        </w:rPr>
        <w:t>异议书</w:t>
      </w:r>
    </w:p>
    <w:p w14:paraId="7616CC14">
      <w:pPr>
        <w:bidi w:val="0"/>
        <w:spacing w:line="360" w:lineRule="auto"/>
        <w:rPr>
          <w:rFonts w:hint="eastAsia" w:ascii="宋体" w:hAnsi="宋体" w:eastAsia="宋体" w:cs="宋体"/>
          <w:sz w:val="24"/>
          <w:szCs w:val="24"/>
        </w:rPr>
      </w:pPr>
    </w:p>
    <w:p w14:paraId="6162CA0C">
      <w:pPr>
        <w:bidi w:val="0"/>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（异议对象单位名称） </w:t>
      </w:r>
    </w:p>
    <w:p w14:paraId="4DE9C810">
      <w:pPr>
        <w:bidi w:val="0"/>
        <w:spacing w:line="360" w:lineRule="auto"/>
        <w:rPr>
          <w:rFonts w:hint="eastAsia" w:ascii="宋体" w:hAnsi="宋体" w:eastAsia="宋体" w:cs="宋体"/>
          <w:sz w:val="24"/>
          <w:szCs w:val="24"/>
        </w:rPr>
      </w:pPr>
    </w:p>
    <w:p w14:paraId="154BD025">
      <w:pPr>
        <w:bidi w:val="0"/>
        <w:spacing w:line="360" w:lineRule="auto"/>
        <w:rPr>
          <w:rFonts w:hint="eastAsia" w:ascii="宋体" w:hAnsi="宋体" w:eastAsia="宋体" w:cs="宋体"/>
          <w:sz w:val="24"/>
          <w:szCs w:val="24"/>
        </w:rPr>
      </w:pPr>
      <w:r>
        <w:rPr>
          <w:rFonts w:hint="eastAsia" w:ascii="宋体" w:hAnsi="宋体" w:eastAsia="宋体" w:cs="宋体"/>
          <w:sz w:val="24"/>
          <w:szCs w:val="24"/>
        </w:rPr>
        <w:t>我公司依法参与了贵公司（局）于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，招标/采购编号为：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）的招标采购活动，该项目目前正处于：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6FCCEAE7">
      <w:pPr>
        <w:bidi w:val="0"/>
        <w:spacing w:line="360" w:lineRule="auto"/>
        <w:rPr>
          <w:rFonts w:hint="eastAsia" w:ascii="宋体" w:hAnsi="宋体" w:eastAsia="宋体" w:cs="宋体"/>
          <w:sz w:val="24"/>
          <w:szCs w:val="24"/>
        </w:rPr>
      </w:pPr>
      <w:r>
        <w:rPr>
          <w:rFonts w:hint="eastAsia" w:ascii="宋体" w:hAnsi="宋体" w:eastAsia="宋体" w:cs="宋体"/>
          <w:sz w:val="24"/>
          <w:szCs w:val="24"/>
        </w:rPr>
        <w:t>一、被异议人</w:t>
      </w:r>
    </w:p>
    <w:p w14:paraId="775B2641">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10A366E2">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5EA000D7">
      <w:pPr>
        <w:bidi w:val="0"/>
        <w:spacing w:line="360" w:lineRule="auto"/>
        <w:rPr>
          <w:rFonts w:hint="eastAsia" w:ascii="宋体" w:hAnsi="宋体" w:eastAsia="宋体" w:cs="宋体"/>
          <w:sz w:val="24"/>
          <w:szCs w:val="24"/>
        </w:rPr>
      </w:pPr>
      <w:r>
        <w:rPr>
          <w:rFonts w:hint="eastAsia" w:ascii="宋体" w:hAnsi="宋体" w:eastAsia="宋体" w:cs="宋体"/>
          <w:sz w:val="24"/>
          <w:szCs w:val="24"/>
        </w:rPr>
        <w:t>二、异议事项</w:t>
      </w:r>
    </w:p>
    <w:p w14:paraId="4068D907">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2B5B851D">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07568EC4">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1F7AAB2A">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55111D74">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3F6EBE87">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四、法律依据、线索及相关材料                                      </w:t>
      </w:r>
    </w:p>
    <w:p w14:paraId="5CF9652F">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54E47F04">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五、真实性承诺                                                          </w:t>
      </w:r>
    </w:p>
    <w:p w14:paraId="6AA6B71B">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                                                                                 </w:t>
      </w:r>
    </w:p>
    <w:p w14:paraId="2411C58B">
      <w:pPr>
        <w:bidi w:val="0"/>
        <w:spacing w:line="360" w:lineRule="auto"/>
        <w:rPr>
          <w:rFonts w:hint="eastAsia" w:ascii="宋体" w:hAnsi="宋体" w:eastAsia="宋体" w:cs="宋体"/>
          <w:sz w:val="24"/>
          <w:szCs w:val="24"/>
        </w:rPr>
      </w:pPr>
      <w:r>
        <w:rPr>
          <w:rFonts w:hint="eastAsia" w:ascii="宋体" w:hAnsi="宋体" w:eastAsia="宋体" w:cs="宋体"/>
          <w:sz w:val="24"/>
          <w:szCs w:val="24"/>
        </w:rPr>
        <w:t>异议人：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CC05A54">
      <w:pPr>
        <w:bidi w:val="0"/>
        <w:spacing w:line="360" w:lineRule="auto"/>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37FF055">
      <w:pPr>
        <w:bidi w:val="0"/>
        <w:spacing w:line="360" w:lineRule="auto"/>
        <w:rPr>
          <w:rFonts w:hint="eastAsia" w:ascii="宋体" w:hAnsi="宋体" w:eastAsia="宋体" w:cs="宋体"/>
          <w:sz w:val="24"/>
          <w:szCs w:val="24"/>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805CC5B">
      <w:pPr>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附件：1</w:t>
      </w:r>
      <w:r>
        <w:rPr>
          <w:rFonts w:hint="eastAsia" w:ascii="宋体" w:hAnsi="宋体" w:cs="宋体"/>
          <w:sz w:val="24"/>
          <w:szCs w:val="24"/>
          <w:lang w:eastAsia="zh-CN"/>
        </w:rPr>
        <w:t>、</w:t>
      </w:r>
      <w:r>
        <w:rPr>
          <w:rFonts w:hint="eastAsia" w:ascii="宋体" w:hAnsi="宋体" w:eastAsia="宋体" w:cs="宋体"/>
          <w:sz w:val="24"/>
          <w:szCs w:val="24"/>
          <w:lang w:eastAsia="zh-CN"/>
        </w:rPr>
        <w:t>授权委托书</w:t>
      </w:r>
    </w:p>
    <w:p w14:paraId="54B0115D">
      <w:r>
        <w:rPr>
          <w:rFonts w:hint="eastAsia" w:ascii="宋体" w:hAnsi="宋体" w:eastAsia="宋体" w:cs="宋体"/>
          <w:sz w:val="24"/>
          <w:szCs w:val="24"/>
        </w:rPr>
        <w:t xml:space="preserve">      2</w:t>
      </w:r>
      <w:r>
        <w:rPr>
          <w:rFonts w:hint="eastAsia" w:ascii="宋体" w:hAnsi="宋体" w:cs="宋体"/>
          <w:sz w:val="24"/>
          <w:szCs w:val="24"/>
          <w:lang w:eastAsia="zh-CN"/>
        </w:rPr>
        <w:t>、</w:t>
      </w:r>
      <w:r>
        <w:rPr>
          <w:rFonts w:hint="eastAsia" w:ascii="宋体" w:hAnsi="宋体" w:eastAsia="宋体" w:cs="宋体"/>
          <w:sz w:val="24"/>
          <w:szCs w:val="24"/>
          <w:lang w:eastAsia="zh-CN"/>
        </w:rPr>
        <w:t>营业执照复印件</w:t>
      </w:r>
    </w:p>
    <w:p w14:paraId="1697E046"/>
    <w:p w14:paraId="01C07404">
      <w:pPr>
        <w:pStyle w:val="46"/>
        <w:adjustRightInd w:val="0"/>
        <w:snapToGrid w:val="0"/>
        <w:spacing w:after="0" w:line="360" w:lineRule="auto"/>
        <w:ind w:left="0" w:leftChars="0" w:firstLine="480"/>
        <w:jc w:val="both"/>
        <w:rPr>
          <w:rFonts w:ascii="Times New Roman" w:hAnsi="Times New Roman"/>
          <w:snapToGrid w:val="0"/>
          <w:sz w:val="24"/>
          <w:highlight w:val="none"/>
        </w:rPr>
      </w:pPr>
    </w:p>
    <w:p w14:paraId="77C32215">
      <w:pPr>
        <w:adjustRightInd w:val="0"/>
        <w:snapToGrid w:val="0"/>
        <w:spacing w:line="360" w:lineRule="auto"/>
        <w:ind w:firstLine="480" w:firstLineChars="200"/>
        <w:rPr>
          <w:rFonts w:ascii="Times New Roman" w:hAnsi="Times New Roman"/>
          <w:snapToGrid w:val="0"/>
          <w:kern w:val="0"/>
          <w:sz w:val="24"/>
          <w:highlight w:val="none"/>
        </w:rPr>
      </w:pPr>
    </w:p>
    <w:sectPr>
      <w:headerReference r:id="rId5" w:type="default"/>
      <w:footerReference r:id="rId6" w:type="default"/>
      <w:pgSz w:w="11905" w:h="16839"/>
      <w:pgMar w:top="1431" w:right="1785" w:bottom="1085" w:left="1586" w:header="0" w:footer="9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Times New Roman"/>
    <w:panose1 w:val="00000000000000000000"/>
    <w:charset w:val="00"/>
    <w:family w:val="auto"/>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EU-F1">
    <w:altName w:val="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76226">
    <w:pPr>
      <w:pStyle w:val="34"/>
      <w:rPr>
        <w:rFonts w:ascii="宋体" w:hAnsi="宋体"/>
        <w:sz w:val="24"/>
        <w:szCs w:val="24"/>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8B96A0">
                          <w:pPr>
                            <w:pStyle w:val="34"/>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C8B96A0">
                    <w:pPr>
                      <w:pStyle w:val="34"/>
                    </w:pPr>
                    <w:r>
                      <w:fldChar w:fldCharType="begin"/>
                    </w:r>
                    <w:r>
                      <w:instrText xml:space="preserve"> PAGE  \* MERGEFORMAT </w:instrText>
                    </w:r>
                    <w:r>
                      <w:fldChar w:fldCharType="separate"/>
                    </w:r>
                    <w:r>
                      <w:t>8</w:t>
                    </w:r>
                    <w:r>
                      <w:fldChar w:fldCharType="end"/>
                    </w:r>
                  </w:p>
                </w:txbxContent>
              </v:textbox>
            </v:shape>
          </w:pict>
        </mc:Fallback>
      </mc:AlternateContent>
    </w:r>
    <w:r>
      <w:rPr>
        <w:rFonts w:hint="eastAsia"/>
        <w:lang w:eastAsia="zh-CN"/>
      </w:rPr>
      <w:tab/>
    </w:r>
  </w:p>
  <w:p w14:paraId="41FE2773">
    <w:pPr>
      <w:pStyle w:val="3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7542">
    <w:pPr>
      <w:pStyle w:val="3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B7B06B">
                          <w:pPr>
                            <w:pStyle w:val="34"/>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EB7B06B">
                    <w:pPr>
                      <w:pStyle w:val="34"/>
                    </w:pPr>
                    <w:r>
                      <w:fldChar w:fldCharType="begin"/>
                    </w:r>
                    <w:r>
                      <w:instrText xml:space="preserve"> PAGE  \* MERGEFORMAT </w:instrText>
                    </w:r>
                    <w:r>
                      <w:fldChar w:fldCharType="separate"/>
                    </w:r>
                    <w:r>
                      <w:t>84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5B6FF">
    <w:pPr>
      <w:pStyle w:val="35"/>
      <w:pBdr>
        <w:bottom w:val="none" w:color="auto" w:sz="0" w:space="1"/>
      </w:pBdr>
      <w:ind w:left="542" w:hanging="542" w:hangingChars="300"/>
      <w:jc w:val="both"/>
      <w:rPr>
        <w:rFonts w:hint="eastAsia"/>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AD47E">
    <w:pPr>
      <w:pStyle w:val="3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99"/>
      <w:lvlText w:val="1.%2"/>
      <w:lvlJc w:val="left"/>
    </w:lvl>
    <w:lvl w:ilvl="2" w:tentative="0">
      <w:start w:val="1"/>
      <w:numFmt w:val="decimal"/>
      <w:pStyle w:val="6"/>
      <w:lvlText w:val="1.1.%3"/>
      <w:lvlJc w:val="left"/>
    </w:lvl>
    <w:lvl w:ilvl="3" w:tentative="0">
      <w:start w:val="1"/>
      <w:numFmt w:val="bullet"/>
      <w:pStyle w:val="7"/>
      <w:lvlText w:val=""/>
      <w:lvlJc w:val="left"/>
    </w:lvl>
    <w:lvl w:ilvl="4" w:tentative="0">
      <w:start w:val="1"/>
      <w:numFmt w:val="bullet"/>
      <w:pStyle w:val="8"/>
      <w:lvlText w:val=""/>
      <w:lvlJc w:val="left"/>
    </w:lvl>
    <w:lvl w:ilvl="5" w:tentative="0">
      <w:start w:val="1"/>
      <w:numFmt w:val="bullet"/>
      <w:pStyle w:val="9"/>
      <w:lvlText w:val=""/>
      <w:lvlJc w:val="left"/>
    </w:lvl>
    <w:lvl w:ilvl="6" w:tentative="0">
      <w:start w:val="1"/>
      <w:numFmt w:val="bullet"/>
      <w:pStyle w:val="10"/>
      <w:lvlText w:val=""/>
      <w:lvlJc w:val="left"/>
    </w:lvl>
    <w:lvl w:ilvl="7" w:tentative="0">
      <w:start w:val="1"/>
      <w:numFmt w:val="bullet"/>
      <w:pStyle w:val="11"/>
      <w:lvlText w:val=""/>
      <w:lvlJc w:val="left"/>
    </w:lvl>
    <w:lvl w:ilvl="8" w:tentative="0">
      <w:start w:val="1"/>
      <w:numFmt w:val="bullet"/>
      <w:pStyle w:val="12"/>
      <w:lvlText w:val=""/>
      <w:lvlJc w:val="left"/>
    </w:lvl>
  </w:abstractNum>
  <w:abstractNum w:abstractNumId="1">
    <w:nsid w:val="00000008"/>
    <w:multiLevelType w:val="multilevel"/>
    <w:tmpl w:val="00000008"/>
    <w:lvl w:ilvl="0" w:tentative="0">
      <w:start w:val="1"/>
      <w:numFmt w:val="decimal"/>
      <w:pStyle w:val="18"/>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5"/>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5"/>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9"/>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8"/>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2"/>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7"/>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6"/>
      <w:lvlText w:val=""/>
      <w:lvlJc w:val="left"/>
    </w:lvl>
    <w:lvl w:ilvl="4" w:tentative="0">
      <w:start w:val="1"/>
      <w:numFmt w:val="bullet"/>
      <w:pStyle w:val="339"/>
      <w:lvlText w:val=""/>
      <w:lvlJc w:val="left"/>
    </w:lvl>
    <w:lvl w:ilvl="5" w:tentative="0">
      <w:start w:val="1"/>
      <w:numFmt w:val="bullet"/>
      <w:pStyle w:val="412"/>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7"/>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5"/>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29"/>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5"/>
      <w:lvlText w:val="%1"/>
      <w:lvlJc w:val="left"/>
    </w:lvl>
    <w:lvl w:ilvl="1" w:tentative="0">
      <w:start w:val="3"/>
      <w:numFmt w:val="decimal"/>
      <w:lvlText w:val="2.2.%2"/>
      <w:lvlJc w:val="left"/>
    </w:lvl>
    <w:lvl w:ilvl="2" w:tentative="0">
      <w:start w:val="1"/>
      <w:numFmt w:val="bullet"/>
      <w:pStyle w:val="473"/>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8"/>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2"/>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8"/>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2"/>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1"/>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A81934"/>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5857"/>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5E4AD6"/>
    <w:rsid w:val="01910A08"/>
    <w:rsid w:val="01A549F3"/>
    <w:rsid w:val="01AF03B4"/>
    <w:rsid w:val="01BF49FC"/>
    <w:rsid w:val="01CC70DC"/>
    <w:rsid w:val="01DB6127"/>
    <w:rsid w:val="01E41CF8"/>
    <w:rsid w:val="01FD7EFC"/>
    <w:rsid w:val="02065C0E"/>
    <w:rsid w:val="021F6ED0"/>
    <w:rsid w:val="022712D5"/>
    <w:rsid w:val="022E26FA"/>
    <w:rsid w:val="02331ABF"/>
    <w:rsid w:val="02355837"/>
    <w:rsid w:val="023E76BA"/>
    <w:rsid w:val="02491015"/>
    <w:rsid w:val="024B0CDA"/>
    <w:rsid w:val="02614B8E"/>
    <w:rsid w:val="02691984"/>
    <w:rsid w:val="02736B92"/>
    <w:rsid w:val="027D0F8C"/>
    <w:rsid w:val="028A4B67"/>
    <w:rsid w:val="02922C89"/>
    <w:rsid w:val="02A1051C"/>
    <w:rsid w:val="02B11A09"/>
    <w:rsid w:val="02B524D4"/>
    <w:rsid w:val="02C22194"/>
    <w:rsid w:val="02C869DC"/>
    <w:rsid w:val="02D35523"/>
    <w:rsid w:val="02DB036E"/>
    <w:rsid w:val="02F2197A"/>
    <w:rsid w:val="030C6FC5"/>
    <w:rsid w:val="031830DA"/>
    <w:rsid w:val="031A7DFF"/>
    <w:rsid w:val="03373831"/>
    <w:rsid w:val="033D46FF"/>
    <w:rsid w:val="0348159A"/>
    <w:rsid w:val="039759F3"/>
    <w:rsid w:val="039A1185"/>
    <w:rsid w:val="03B723C8"/>
    <w:rsid w:val="03D133E7"/>
    <w:rsid w:val="03E34CE2"/>
    <w:rsid w:val="03F43DFF"/>
    <w:rsid w:val="03FF2EF3"/>
    <w:rsid w:val="03FF3F5A"/>
    <w:rsid w:val="0410030A"/>
    <w:rsid w:val="041B280B"/>
    <w:rsid w:val="04293179"/>
    <w:rsid w:val="04425FE9"/>
    <w:rsid w:val="04526EBC"/>
    <w:rsid w:val="04610B65"/>
    <w:rsid w:val="04716DBE"/>
    <w:rsid w:val="0473673D"/>
    <w:rsid w:val="04774C81"/>
    <w:rsid w:val="047C3FFD"/>
    <w:rsid w:val="048D643D"/>
    <w:rsid w:val="04936845"/>
    <w:rsid w:val="04A37A67"/>
    <w:rsid w:val="04A55CF9"/>
    <w:rsid w:val="04BF09B4"/>
    <w:rsid w:val="04C82992"/>
    <w:rsid w:val="04ED0077"/>
    <w:rsid w:val="04F60A45"/>
    <w:rsid w:val="04FD1D8B"/>
    <w:rsid w:val="050D64D6"/>
    <w:rsid w:val="05142D31"/>
    <w:rsid w:val="05281683"/>
    <w:rsid w:val="0545758C"/>
    <w:rsid w:val="05546845"/>
    <w:rsid w:val="05546BF3"/>
    <w:rsid w:val="055516E1"/>
    <w:rsid w:val="056C3CF7"/>
    <w:rsid w:val="05765E39"/>
    <w:rsid w:val="05937A34"/>
    <w:rsid w:val="059B1E55"/>
    <w:rsid w:val="059D0F0F"/>
    <w:rsid w:val="059D3E1F"/>
    <w:rsid w:val="05A06F97"/>
    <w:rsid w:val="05B16FE4"/>
    <w:rsid w:val="05B74771"/>
    <w:rsid w:val="05E67F8B"/>
    <w:rsid w:val="05FC1578"/>
    <w:rsid w:val="0612396D"/>
    <w:rsid w:val="06175254"/>
    <w:rsid w:val="062C0CFF"/>
    <w:rsid w:val="063619E2"/>
    <w:rsid w:val="06476B87"/>
    <w:rsid w:val="068428E9"/>
    <w:rsid w:val="069164A7"/>
    <w:rsid w:val="06A12871"/>
    <w:rsid w:val="06A534AC"/>
    <w:rsid w:val="06AA36DC"/>
    <w:rsid w:val="06B2388E"/>
    <w:rsid w:val="06BD3726"/>
    <w:rsid w:val="06E80366"/>
    <w:rsid w:val="071C3E2E"/>
    <w:rsid w:val="0723588D"/>
    <w:rsid w:val="074D5F9B"/>
    <w:rsid w:val="074E35D0"/>
    <w:rsid w:val="07963C7F"/>
    <w:rsid w:val="07A109E0"/>
    <w:rsid w:val="07BE631C"/>
    <w:rsid w:val="07C151DF"/>
    <w:rsid w:val="07C338E5"/>
    <w:rsid w:val="07D17348"/>
    <w:rsid w:val="0828546F"/>
    <w:rsid w:val="08635A42"/>
    <w:rsid w:val="0899630F"/>
    <w:rsid w:val="08AD56C8"/>
    <w:rsid w:val="08B66F9A"/>
    <w:rsid w:val="08B73A59"/>
    <w:rsid w:val="08BC6EE8"/>
    <w:rsid w:val="08C575D5"/>
    <w:rsid w:val="08E92A6C"/>
    <w:rsid w:val="08F322B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D05AAE"/>
    <w:rsid w:val="09D15C92"/>
    <w:rsid w:val="09E50886"/>
    <w:rsid w:val="0A2574B3"/>
    <w:rsid w:val="0A342878"/>
    <w:rsid w:val="0A433126"/>
    <w:rsid w:val="0A44640D"/>
    <w:rsid w:val="0A6D7D71"/>
    <w:rsid w:val="0A9926DB"/>
    <w:rsid w:val="0AA94DCF"/>
    <w:rsid w:val="0AE12641"/>
    <w:rsid w:val="0AFA5870"/>
    <w:rsid w:val="0AFB4013"/>
    <w:rsid w:val="0AFE4CB1"/>
    <w:rsid w:val="0B024724"/>
    <w:rsid w:val="0B112D05"/>
    <w:rsid w:val="0B1964C2"/>
    <w:rsid w:val="0B202AB6"/>
    <w:rsid w:val="0B332B30"/>
    <w:rsid w:val="0B347187"/>
    <w:rsid w:val="0B3944E4"/>
    <w:rsid w:val="0B4216C4"/>
    <w:rsid w:val="0B4A371F"/>
    <w:rsid w:val="0B530B1C"/>
    <w:rsid w:val="0B650338"/>
    <w:rsid w:val="0B7712B9"/>
    <w:rsid w:val="0B817852"/>
    <w:rsid w:val="0B9628CC"/>
    <w:rsid w:val="0B970BBE"/>
    <w:rsid w:val="0BB27EF8"/>
    <w:rsid w:val="0BBB194E"/>
    <w:rsid w:val="0BC31167"/>
    <w:rsid w:val="0BCD088E"/>
    <w:rsid w:val="0BD21DB5"/>
    <w:rsid w:val="0BE37B2E"/>
    <w:rsid w:val="0BF73C5B"/>
    <w:rsid w:val="0BF73E8C"/>
    <w:rsid w:val="0C06550D"/>
    <w:rsid w:val="0C262C4A"/>
    <w:rsid w:val="0C4E64B9"/>
    <w:rsid w:val="0C7634FF"/>
    <w:rsid w:val="0C7A4E49"/>
    <w:rsid w:val="0C7D670E"/>
    <w:rsid w:val="0C9308B1"/>
    <w:rsid w:val="0CB4027A"/>
    <w:rsid w:val="0CC07529"/>
    <w:rsid w:val="0CC85101"/>
    <w:rsid w:val="0CD72093"/>
    <w:rsid w:val="0CDD78D7"/>
    <w:rsid w:val="0D085804"/>
    <w:rsid w:val="0D205F17"/>
    <w:rsid w:val="0D5605EF"/>
    <w:rsid w:val="0D735465"/>
    <w:rsid w:val="0D7532E7"/>
    <w:rsid w:val="0D796C86"/>
    <w:rsid w:val="0D957AD2"/>
    <w:rsid w:val="0DB40989"/>
    <w:rsid w:val="0DC16AF3"/>
    <w:rsid w:val="0DCD0FA4"/>
    <w:rsid w:val="0DDB7D49"/>
    <w:rsid w:val="0DF9367B"/>
    <w:rsid w:val="0DFA7935"/>
    <w:rsid w:val="0E0C509D"/>
    <w:rsid w:val="0E1C3D4F"/>
    <w:rsid w:val="0E1F34DA"/>
    <w:rsid w:val="0E2E3156"/>
    <w:rsid w:val="0E370BAC"/>
    <w:rsid w:val="0E565C2B"/>
    <w:rsid w:val="0E6C5179"/>
    <w:rsid w:val="0E832AC2"/>
    <w:rsid w:val="0E8F7D1F"/>
    <w:rsid w:val="0E926F37"/>
    <w:rsid w:val="0EA33B28"/>
    <w:rsid w:val="0EB421D9"/>
    <w:rsid w:val="0EBF0766"/>
    <w:rsid w:val="0EC40D4C"/>
    <w:rsid w:val="0ECF0DC1"/>
    <w:rsid w:val="0ED62150"/>
    <w:rsid w:val="0EE130A0"/>
    <w:rsid w:val="0EE7610B"/>
    <w:rsid w:val="0EEC3F08"/>
    <w:rsid w:val="0EF452D0"/>
    <w:rsid w:val="0F0525C2"/>
    <w:rsid w:val="0F2954D4"/>
    <w:rsid w:val="0F312893"/>
    <w:rsid w:val="0F403A6D"/>
    <w:rsid w:val="0F54741A"/>
    <w:rsid w:val="0F561F56"/>
    <w:rsid w:val="0F8603D5"/>
    <w:rsid w:val="0F882D9D"/>
    <w:rsid w:val="0F8B17AB"/>
    <w:rsid w:val="0F8C5DD4"/>
    <w:rsid w:val="0F8F0019"/>
    <w:rsid w:val="0F911629"/>
    <w:rsid w:val="0FAB5527"/>
    <w:rsid w:val="0FD9288C"/>
    <w:rsid w:val="101747CE"/>
    <w:rsid w:val="102B2696"/>
    <w:rsid w:val="10412BC4"/>
    <w:rsid w:val="10462016"/>
    <w:rsid w:val="10583751"/>
    <w:rsid w:val="105F6519"/>
    <w:rsid w:val="106B14B5"/>
    <w:rsid w:val="10764CA4"/>
    <w:rsid w:val="10772F90"/>
    <w:rsid w:val="107951AF"/>
    <w:rsid w:val="10846DA4"/>
    <w:rsid w:val="10981AE7"/>
    <w:rsid w:val="10A40520"/>
    <w:rsid w:val="10AE3BF5"/>
    <w:rsid w:val="10B77C12"/>
    <w:rsid w:val="10BC5474"/>
    <w:rsid w:val="10C014B6"/>
    <w:rsid w:val="10C22C47"/>
    <w:rsid w:val="10C9173E"/>
    <w:rsid w:val="10D1490E"/>
    <w:rsid w:val="10D4446D"/>
    <w:rsid w:val="10ED4569"/>
    <w:rsid w:val="10FD143B"/>
    <w:rsid w:val="110805BA"/>
    <w:rsid w:val="111C6951"/>
    <w:rsid w:val="113B7CCF"/>
    <w:rsid w:val="114A17BA"/>
    <w:rsid w:val="114E2471"/>
    <w:rsid w:val="11560A21"/>
    <w:rsid w:val="118866AE"/>
    <w:rsid w:val="119740B3"/>
    <w:rsid w:val="11AD6CE7"/>
    <w:rsid w:val="11B62012"/>
    <w:rsid w:val="11B72F77"/>
    <w:rsid w:val="11C72352"/>
    <w:rsid w:val="11DD1A47"/>
    <w:rsid w:val="11E179DF"/>
    <w:rsid w:val="12221A76"/>
    <w:rsid w:val="12235667"/>
    <w:rsid w:val="122444C6"/>
    <w:rsid w:val="122704B0"/>
    <w:rsid w:val="122A6625"/>
    <w:rsid w:val="123C368D"/>
    <w:rsid w:val="12557077"/>
    <w:rsid w:val="12605CD1"/>
    <w:rsid w:val="1268519D"/>
    <w:rsid w:val="12793AC4"/>
    <w:rsid w:val="12803595"/>
    <w:rsid w:val="129305DA"/>
    <w:rsid w:val="12AA58D1"/>
    <w:rsid w:val="12BF1BB0"/>
    <w:rsid w:val="12DD1C00"/>
    <w:rsid w:val="12EC2C94"/>
    <w:rsid w:val="13255454"/>
    <w:rsid w:val="133A3BA6"/>
    <w:rsid w:val="133F6E84"/>
    <w:rsid w:val="135A25F1"/>
    <w:rsid w:val="13601649"/>
    <w:rsid w:val="13731856"/>
    <w:rsid w:val="138B7C90"/>
    <w:rsid w:val="13904A27"/>
    <w:rsid w:val="13BC613F"/>
    <w:rsid w:val="13CF716E"/>
    <w:rsid w:val="13DB3F09"/>
    <w:rsid w:val="13FA095B"/>
    <w:rsid w:val="14054DA0"/>
    <w:rsid w:val="14122186"/>
    <w:rsid w:val="14324730"/>
    <w:rsid w:val="144819CF"/>
    <w:rsid w:val="144A3C42"/>
    <w:rsid w:val="145004CF"/>
    <w:rsid w:val="14551D69"/>
    <w:rsid w:val="14796B1B"/>
    <w:rsid w:val="148770DE"/>
    <w:rsid w:val="14AB5265"/>
    <w:rsid w:val="14B64D09"/>
    <w:rsid w:val="14B81836"/>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596DF7"/>
    <w:rsid w:val="166B756E"/>
    <w:rsid w:val="16700FDB"/>
    <w:rsid w:val="1672275E"/>
    <w:rsid w:val="167B4647"/>
    <w:rsid w:val="169E262B"/>
    <w:rsid w:val="16A44534"/>
    <w:rsid w:val="16AB2114"/>
    <w:rsid w:val="16AF39B2"/>
    <w:rsid w:val="16B426F6"/>
    <w:rsid w:val="16B54D41"/>
    <w:rsid w:val="16BA5F72"/>
    <w:rsid w:val="16C31ADD"/>
    <w:rsid w:val="16CA07EC"/>
    <w:rsid w:val="16CF67A8"/>
    <w:rsid w:val="16E40AF4"/>
    <w:rsid w:val="16EE148C"/>
    <w:rsid w:val="17127A9D"/>
    <w:rsid w:val="172C5BE5"/>
    <w:rsid w:val="172F5546"/>
    <w:rsid w:val="172F7BEC"/>
    <w:rsid w:val="173335BE"/>
    <w:rsid w:val="17597247"/>
    <w:rsid w:val="176D1177"/>
    <w:rsid w:val="176E6A92"/>
    <w:rsid w:val="17703C75"/>
    <w:rsid w:val="1783099B"/>
    <w:rsid w:val="179C380B"/>
    <w:rsid w:val="17AB24F1"/>
    <w:rsid w:val="17B44FF8"/>
    <w:rsid w:val="17B67E37"/>
    <w:rsid w:val="17BF1CF2"/>
    <w:rsid w:val="17F84EE5"/>
    <w:rsid w:val="1821268E"/>
    <w:rsid w:val="18345F44"/>
    <w:rsid w:val="184A3267"/>
    <w:rsid w:val="18500A76"/>
    <w:rsid w:val="18621B53"/>
    <w:rsid w:val="18775DF0"/>
    <w:rsid w:val="188B43DD"/>
    <w:rsid w:val="18A27A38"/>
    <w:rsid w:val="18AF34F4"/>
    <w:rsid w:val="18B41A85"/>
    <w:rsid w:val="18C1102B"/>
    <w:rsid w:val="18DB2A16"/>
    <w:rsid w:val="18DE057F"/>
    <w:rsid w:val="18E330A5"/>
    <w:rsid w:val="18E8139D"/>
    <w:rsid w:val="19050E2F"/>
    <w:rsid w:val="190F0014"/>
    <w:rsid w:val="191E60EB"/>
    <w:rsid w:val="1939114A"/>
    <w:rsid w:val="193D6A8B"/>
    <w:rsid w:val="19420A3A"/>
    <w:rsid w:val="194276A7"/>
    <w:rsid w:val="19433422"/>
    <w:rsid w:val="19557706"/>
    <w:rsid w:val="196D3CE6"/>
    <w:rsid w:val="196F7429"/>
    <w:rsid w:val="19734275"/>
    <w:rsid w:val="19787C93"/>
    <w:rsid w:val="197D2182"/>
    <w:rsid w:val="19864EEB"/>
    <w:rsid w:val="199908E4"/>
    <w:rsid w:val="19A30E80"/>
    <w:rsid w:val="19A52E4A"/>
    <w:rsid w:val="19E02499"/>
    <w:rsid w:val="19E54DA3"/>
    <w:rsid w:val="19FF76C8"/>
    <w:rsid w:val="1A0670E0"/>
    <w:rsid w:val="1A09570F"/>
    <w:rsid w:val="1A0B4CF3"/>
    <w:rsid w:val="1A0F104F"/>
    <w:rsid w:val="1A150E02"/>
    <w:rsid w:val="1A1F5E07"/>
    <w:rsid w:val="1A2E536E"/>
    <w:rsid w:val="1A2F44DE"/>
    <w:rsid w:val="1A4E569B"/>
    <w:rsid w:val="1A7A79AD"/>
    <w:rsid w:val="1A8A3DEE"/>
    <w:rsid w:val="1A8A5FDE"/>
    <w:rsid w:val="1A985FDA"/>
    <w:rsid w:val="1AA16254"/>
    <w:rsid w:val="1AC94544"/>
    <w:rsid w:val="1AC95552"/>
    <w:rsid w:val="1AD71319"/>
    <w:rsid w:val="1AEC6857"/>
    <w:rsid w:val="1AFA3C39"/>
    <w:rsid w:val="1AFF74D6"/>
    <w:rsid w:val="1B0166D8"/>
    <w:rsid w:val="1B074D0E"/>
    <w:rsid w:val="1B14271B"/>
    <w:rsid w:val="1B280E8E"/>
    <w:rsid w:val="1B290A39"/>
    <w:rsid w:val="1B3034C0"/>
    <w:rsid w:val="1B3E4C43"/>
    <w:rsid w:val="1B41276A"/>
    <w:rsid w:val="1B477AD1"/>
    <w:rsid w:val="1B513FA3"/>
    <w:rsid w:val="1B650AE3"/>
    <w:rsid w:val="1B65127F"/>
    <w:rsid w:val="1B682203"/>
    <w:rsid w:val="1B6C7C2F"/>
    <w:rsid w:val="1B6F041D"/>
    <w:rsid w:val="1B6F4EC8"/>
    <w:rsid w:val="1B850639"/>
    <w:rsid w:val="1B9101C6"/>
    <w:rsid w:val="1BCD4C4F"/>
    <w:rsid w:val="1BD0246B"/>
    <w:rsid w:val="1BDB140A"/>
    <w:rsid w:val="1BE55CE2"/>
    <w:rsid w:val="1BEA3F2E"/>
    <w:rsid w:val="1BFB1A8F"/>
    <w:rsid w:val="1C050D22"/>
    <w:rsid w:val="1C164ECA"/>
    <w:rsid w:val="1C1C7406"/>
    <w:rsid w:val="1C336C2A"/>
    <w:rsid w:val="1C4246FD"/>
    <w:rsid w:val="1C490869"/>
    <w:rsid w:val="1C5454CD"/>
    <w:rsid w:val="1C64338C"/>
    <w:rsid w:val="1C7A0964"/>
    <w:rsid w:val="1C7E19F6"/>
    <w:rsid w:val="1C7F3E27"/>
    <w:rsid w:val="1CBF6038"/>
    <w:rsid w:val="1CD02E82"/>
    <w:rsid w:val="1CDF78D6"/>
    <w:rsid w:val="1CE4465A"/>
    <w:rsid w:val="1CF53615"/>
    <w:rsid w:val="1CFA16E4"/>
    <w:rsid w:val="1CFD0333"/>
    <w:rsid w:val="1D033D69"/>
    <w:rsid w:val="1D072182"/>
    <w:rsid w:val="1D076AEB"/>
    <w:rsid w:val="1D0A54DE"/>
    <w:rsid w:val="1D0B1216"/>
    <w:rsid w:val="1D2F6BAE"/>
    <w:rsid w:val="1D3870C4"/>
    <w:rsid w:val="1D3B11DE"/>
    <w:rsid w:val="1D6372A4"/>
    <w:rsid w:val="1D661E08"/>
    <w:rsid w:val="1D8667B7"/>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DF6DFF"/>
    <w:rsid w:val="1EF73CB2"/>
    <w:rsid w:val="1EF74F93"/>
    <w:rsid w:val="1EFB78C0"/>
    <w:rsid w:val="1F073C5F"/>
    <w:rsid w:val="1F247F38"/>
    <w:rsid w:val="1F3F04EE"/>
    <w:rsid w:val="1F4B7FF0"/>
    <w:rsid w:val="1F4E7AE0"/>
    <w:rsid w:val="1F645DE2"/>
    <w:rsid w:val="1F667C26"/>
    <w:rsid w:val="1F8000FA"/>
    <w:rsid w:val="1F947BE9"/>
    <w:rsid w:val="1FB23172"/>
    <w:rsid w:val="1FB44EE9"/>
    <w:rsid w:val="1FD00E7A"/>
    <w:rsid w:val="1FDC5D5D"/>
    <w:rsid w:val="1FE31F9A"/>
    <w:rsid w:val="1FE64382"/>
    <w:rsid w:val="1FED3F10"/>
    <w:rsid w:val="20326564"/>
    <w:rsid w:val="203410D9"/>
    <w:rsid w:val="204C4ACA"/>
    <w:rsid w:val="20665BD9"/>
    <w:rsid w:val="207606D2"/>
    <w:rsid w:val="20915BE3"/>
    <w:rsid w:val="20943C19"/>
    <w:rsid w:val="20955704"/>
    <w:rsid w:val="20C22534"/>
    <w:rsid w:val="21003C50"/>
    <w:rsid w:val="210A7A37"/>
    <w:rsid w:val="211F0D41"/>
    <w:rsid w:val="214510C5"/>
    <w:rsid w:val="215240CB"/>
    <w:rsid w:val="215F7D83"/>
    <w:rsid w:val="21627873"/>
    <w:rsid w:val="216C24A0"/>
    <w:rsid w:val="216C5B88"/>
    <w:rsid w:val="216D5D97"/>
    <w:rsid w:val="216F257A"/>
    <w:rsid w:val="21841EDD"/>
    <w:rsid w:val="218F70C9"/>
    <w:rsid w:val="21960A48"/>
    <w:rsid w:val="21B07155"/>
    <w:rsid w:val="21B85F7B"/>
    <w:rsid w:val="21D2302D"/>
    <w:rsid w:val="21E10757"/>
    <w:rsid w:val="21FD39D1"/>
    <w:rsid w:val="2217694C"/>
    <w:rsid w:val="221B78D8"/>
    <w:rsid w:val="22813D29"/>
    <w:rsid w:val="229628CB"/>
    <w:rsid w:val="229D5752"/>
    <w:rsid w:val="22D13A9F"/>
    <w:rsid w:val="22D33079"/>
    <w:rsid w:val="22EC0849"/>
    <w:rsid w:val="2303104A"/>
    <w:rsid w:val="23072480"/>
    <w:rsid w:val="23073924"/>
    <w:rsid w:val="230A6E8F"/>
    <w:rsid w:val="233F1C1A"/>
    <w:rsid w:val="2345627D"/>
    <w:rsid w:val="234629CB"/>
    <w:rsid w:val="234C07DB"/>
    <w:rsid w:val="23503E27"/>
    <w:rsid w:val="23526D43"/>
    <w:rsid w:val="235B60B3"/>
    <w:rsid w:val="235D2694"/>
    <w:rsid w:val="235F5AC5"/>
    <w:rsid w:val="238B30B1"/>
    <w:rsid w:val="238F0CCE"/>
    <w:rsid w:val="23BA6CCB"/>
    <w:rsid w:val="240F46B6"/>
    <w:rsid w:val="2417647E"/>
    <w:rsid w:val="2425014F"/>
    <w:rsid w:val="24435305"/>
    <w:rsid w:val="24441DC2"/>
    <w:rsid w:val="244B0C98"/>
    <w:rsid w:val="247438E6"/>
    <w:rsid w:val="247C5FA0"/>
    <w:rsid w:val="24805218"/>
    <w:rsid w:val="24912E57"/>
    <w:rsid w:val="249146F7"/>
    <w:rsid w:val="249917FE"/>
    <w:rsid w:val="24A63930"/>
    <w:rsid w:val="24C31A17"/>
    <w:rsid w:val="24C6441A"/>
    <w:rsid w:val="24CE7073"/>
    <w:rsid w:val="24E35414"/>
    <w:rsid w:val="24E578FE"/>
    <w:rsid w:val="24F157A9"/>
    <w:rsid w:val="25091DBD"/>
    <w:rsid w:val="250E3F9A"/>
    <w:rsid w:val="25356585"/>
    <w:rsid w:val="254F5F9B"/>
    <w:rsid w:val="255B7B35"/>
    <w:rsid w:val="25915452"/>
    <w:rsid w:val="25984E34"/>
    <w:rsid w:val="25A248AF"/>
    <w:rsid w:val="25A7113C"/>
    <w:rsid w:val="25D971A5"/>
    <w:rsid w:val="25DE6077"/>
    <w:rsid w:val="25F57045"/>
    <w:rsid w:val="262B727F"/>
    <w:rsid w:val="2637753E"/>
    <w:rsid w:val="264A5FE0"/>
    <w:rsid w:val="265B3015"/>
    <w:rsid w:val="268168DC"/>
    <w:rsid w:val="2697242D"/>
    <w:rsid w:val="26BF543A"/>
    <w:rsid w:val="26D703BB"/>
    <w:rsid w:val="26DA5E4E"/>
    <w:rsid w:val="26DB0FF6"/>
    <w:rsid w:val="26E90667"/>
    <w:rsid w:val="26FE1506"/>
    <w:rsid w:val="26FF6A0B"/>
    <w:rsid w:val="27042DFE"/>
    <w:rsid w:val="27066A56"/>
    <w:rsid w:val="270D1AB7"/>
    <w:rsid w:val="2724127C"/>
    <w:rsid w:val="27257379"/>
    <w:rsid w:val="2732401F"/>
    <w:rsid w:val="273B3FD4"/>
    <w:rsid w:val="2743139C"/>
    <w:rsid w:val="27433CA3"/>
    <w:rsid w:val="27615D98"/>
    <w:rsid w:val="277621B6"/>
    <w:rsid w:val="2783190D"/>
    <w:rsid w:val="27910EB2"/>
    <w:rsid w:val="27A233AD"/>
    <w:rsid w:val="27B34984"/>
    <w:rsid w:val="27C762F0"/>
    <w:rsid w:val="27DB7B0D"/>
    <w:rsid w:val="2801188A"/>
    <w:rsid w:val="281573ED"/>
    <w:rsid w:val="281F64BE"/>
    <w:rsid w:val="28374280"/>
    <w:rsid w:val="283964CF"/>
    <w:rsid w:val="2861396A"/>
    <w:rsid w:val="28892F96"/>
    <w:rsid w:val="288B2446"/>
    <w:rsid w:val="28AC3EC8"/>
    <w:rsid w:val="28B15B61"/>
    <w:rsid w:val="28C92C8F"/>
    <w:rsid w:val="28D4148C"/>
    <w:rsid w:val="28E848A9"/>
    <w:rsid w:val="29174B0A"/>
    <w:rsid w:val="291F1101"/>
    <w:rsid w:val="291F2805"/>
    <w:rsid w:val="293A0E30"/>
    <w:rsid w:val="293C3FAF"/>
    <w:rsid w:val="29451A7D"/>
    <w:rsid w:val="2948604C"/>
    <w:rsid w:val="29510131"/>
    <w:rsid w:val="295528AA"/>
    <w:rsid w:val="296220A6"/>
    <w:rsid w:val="297F23AA"/>
    <w:rsid w:val="298655D4"/>
    <w:rsid w:val="29A0582B"/>
    <w:rsid w:val="29A81D6F"/>
    <w:rsid w:val="29AC4349"/>
    <w:rsid w:val="29C56BF1"/>
    <w:rsid w:val="29C64297"/>
    <w:rsid w:val="29CC4423"/>
    <w:rsid w:val="29D765A9"/>
    <w:rsid w:val="29DA67F4"/>
    <w:rsid w:val="29E21551"/>
    <w:rsid w:val="29FE7E67"/>
    <w:rsid w:val="2A1D544F"/>
    <w:rsid w:val="2A1F6D5F"/>
    <w:rsid w:val="2A21218B"/>
    <w:rsid w:val="2A5163EF"/>
    <w:rsid w:val="2A827625"/>
    <w:rsid w:val="2AA84549"/>
    <w:rsid w:val="2ACF4481"/>
    <w:rsid w:val="2AE24960"/>
    <w:rsid w:val="2AE41EA6"/>
    <w:rsid w:val="2AEC7FB4"/>
    <w:rsid w:val="2B04152B"/>
    <w:rsid w:val="2B1B3DEE"/>
    <w:rsid w:val="2B297DF0"/>
    <w:rsid w:val="2B4628CF"/>
    <w:rsid w:val="2B5A0B57"/>
    <w:rsid w:val="2B5D13AB"/>
    <w:rsid w:val="2B622A12"/>
    <w:rsid w:val="2B6D639D"/>
    <w:rsid w:val="2B7E614C"/>
    <w:rsid w:val="2B836D64"/>
    <w:rsid w:val="2B893695"/>
    <w:rsid w:val="2B9B2B99"/>
    <w:rsid w:val="2B9D1BD3"/>
    <w:rsid w:val="2BA02310"/>
    <w:rsid w:val="2BDC176E"/>
    <w:rsid w:val="2BDD5B4B"/>
    <w:rsid w:val="2BEB60AC"/>
    <w:rsid w:val="2C286DB9"/>
    <w:rsid w:val="2C3D0F16"/>
    <w:rsid w:val="2C60493C"/>
    <w:rsid w:val="2C695DD0"/>
    <w:rsid w:val="2C705B7F"/>
    <w:rsid w:val="2C892158"/>
    <w:rsid w:val="2CB26E8F"/>
    <w:rsid w:val="2CB56D90"/>
    <w:rsid w:val="2CC761A1"/>
    <w:rsid w:val="2CF32046"/>
    <w:rsid w:val="2D182C29"/>
    <w:rsid w:val="2D2114E8"/>
    <w:rsid w:val="2D24494D"/>
    <w:rsid w:val="2D2A56E9"/>
    <w:rsid w:val="2D4241CE"/>
    <w:rsid w:val="2D854CBB"/>
    <w:rsid w:val="2D865C8A"/>
    <w:rsid w:val="2D8843AE"/>
    <w:rsid w:val="2D8C63A3"/>
    <w:rsid w:val="2DAD1E76"/>
    <w:rsid w:val="2DB23588"/>
    <w:rsid w:val="2DC01BA9"/>
    <w:rsid w:val="2DDD2AAF"/>
    <w:rsid w:val="2E1A537F"/>
    <w:rsid w:val="2E1B5531"/>
    <w:rsid w:val="2E1D4F22"/>
    <w:rsid w:val="2E1E5030"/>
    <w:rsid w:val="2E505792"/>
    <w:rsid w:val="2E5363CC"/>
    <w:rsid w:val="2E7E3F56"/>
    <w:rsid w:val="2EBF0134"/>
    <w:rsid w:val="2ECA280E"/>
    <w:rsid w:val="2ED578E2"/>
    <w:rsid w:val="2EDD2724"/>
    <w:rsid w:val="2EEB70FA"/>
    <w:rsid w:val="2EEC0B94"/>
    <w:rsid w:val="2EEC3F03"/>
    <w:rsid w:val="2EF835C5"/>
    <w:rsid w:val="2EF91655"/>
    <w:rsid w:val="2F155F25"/>
    <w:rsid w:val="2F293DE0"/>
    <w:rsid w:val="2F2A3221"/>
    <w:rsid w:val="2F324DB1"/>
    <w:rsid w:val="2F334F61"/>
    <w:rsid w:val="2F5525AD"/>
    <w:rsid w:val="2F6F3DDB"/>
    <w:rsid w:val="2F900E28"/>
    <w:rsid w:val="2F9329DE"/>
    <w:rsid w:val="2FB25428"/>
    <w:rsid w:val="2FB424B0"/>
    <w:rsid w:val="2FCC5FF9"/>
    <w:rsid w:val="2FE46D39"/>
    <w:rsid w:val="2FEA35F1"/>
    <w:rsid w:val="300264A9"/>
    <w:rsid w:val="30031260"/>
    <w:rsid w:val="300623C6"/>
    <w:rsid w:val="30062758"/>
    <w:rsid w:val="3016768F"/>
    <w:rsid w:val="303F68B5"/>
    <w:rsid w:val="30425030"/>
    <w:rsid w:val="304C67C6"/>
    <w:rsid w:val="307A24E3"/>
    <w:rsid w:val="30905535"/>
    <w:rsid w:val="3093669C"/>
    <w:rsid w:val="309C2C4B"/>
    <w:rsid w:val="30AB0796"/>
    <w:rsid w:val="30B3644E"/>
    <w:rsid w:val="30C533D0"/>
    <w:rsid w:val="30C57693"/>
    <w:rsid w:val="30D127B8"/>
    <w:rsid w:val="30D661D6"/>
    <w:rsid w:val="30E571DD"/>
    <w:rsid w:val="31184A7B"/>
    <w:rsid w:val="311C7A3E"/>
    <w:rsid w:val="312608BD"/>
    <w:rsid w:val="315665D0"/>
    <w:rsid w:val="315A40C3"/>
    <w:rsid w:val="31756C3E"/>
    <w:rsid w:val="31772EC7"/>
    <w:rsid w:val="318E2E08"/>
    <w:rsid w:val="31B94AAB"/>
    <w:rsid w:val="31D6415C"/>
    <w:rsid w:val="31DB0CA3"/>
    <w:rsid w:val="31DD71CE"/>
    <w:rsid w:val="31F07522"/>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35756"/>
    <w:rsid w:val="334E12BB"/>
    <w:rsid w:val="3351041A"/>
    <w:rsid w:val="33524E07"/>
    <w:rsid w:val="336F2F0A"/>
    <w:rsid w:val="33751688"/>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CC3529"/>
    <w:rsid w:val="34D4478E"/>
    <w:rsid w:val="34D96843"/>
    <w:rsid w:val="34EA6325"/>
    <w:rsid w:val="351A6043"/>
    <w:rsid w:val="351F4D64"/>
    <w:rsid w:val="35275B57"/>
    <w:rsid w:val="35491896"/>
    <w:rsid w:val="355643C5"/>
    <w:rsid w:val="355C7475"/>
    <w:rsid w:val="356E282C"/>
    <w:rsid w:val="356E34B4"/>
    <w:rsid w:val="35914FEC"/>
    <w:rsid w:val="359466B9"/>
    <w:rsid w:val="35A61B4D"/>
    <w:rsid w:val="35B24A0D"/>
    <w:rsid w:val="35BE2E72"/>
    <w:rsid w:val="35CA5CB1"/>
    <w:rsid w:val="35DC7248"/>
    <w:rsid w:val="35EF5F29"/>
    <w:rsid w:val="35F01DA1"/>
    <w:rsid w:val="360577FE"/>
    <w:rsid w:val="36121410"/>
    <w:rsid w:val="36160EBA"/>
    <w:rsid w:val="361A4768"/>
    <w:rsid w:val="362819E9"/>
    <w:rsid w:val="36343134"/>
    <w:rsid w:val="36403CD8"/>
    <w:rsid w:val="365716F5"/>
    <w:rsid w:val="36606A70"/>
    <w:rsid w:val="366672CF"/>
    <w:rsid w:val="366C33D7"/>
    <w:rsid w:val="36723C5D"/>
    <w:rsid w:val="367C7463"/>
    <w:rsid w:val="3685773F"/>
    <w:rsid w:val="368816D2"/>
    <w:rsid w:val="368B6521"/>
    <w:rsid w:val="368D6CE8"/>
    <w:rsid w:val="36A82F36"/>
    <w:rsid w:val="36C25CDE"/>
    <w:rsid w:val="36D0777D"/>
    <w:rsid w:val="36E917F7"/>
    <w:rsid w:val="37021769"/>
    <w:rsid w:val="37086AD8"/>
    <w:rsid w:val="37180EE6"/>
    <w:rsid w:val="37195227"/>
    <w:rsid w:val="373D289B"/>
    <w:rsid w:val="374675C3"/>
    <w:rsid w:val="37607F59"/>
    <w:rsid w:val="37613576"/>
    <w:rsid w:val="376D427E"/>
    <w:rsid w:val="37C06D83"/>
    <w:rsid w:val="37E07E0F"/>
    <w:rsid w:val="37F4701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D5E8A"/>
    <w:rsid w:val="39535C99"/>
    <w:rsid w:val="39630008"/>
    <w:rsid w:val="396A169C"/>
    <w:rsid w:val="397D1A60"/>
    <w:rsid w:val="39811679"/>
    <w:rsid w:val="399E69D9"/>
    <w:rsid w:val="39A750B5"/>
    <w:rsid w:val="39AD3929"/>
    <w:rsid w:val="39B27DD7"/>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B92548"/>
    <w:rsid w:val="3AC143C3"/>
    <w:rsid w:val="3AC455FA"/>
    <w:rsid w:val="3AD55248"/>
    <w:rsid w:val="3AD7407F"/>
    <w:rsid w:val="3AE60A26"/>
    <w:rsid w:val="3AEB7936"/>
    <w:rsid w:val="3AF8569F"/>
    <w:rsid w:val="3B043975"/>
    <w:rsid w:val="3B0B6A1B"/>
    <w:rsid w:val="3B272E4D"/>
    <w:rsid w:val="3B294381"/>
    <w:rsid w:val="3B2D48C1"/>
    <w:rsid w:val="3B31058A"/>
    <w:rsid w:val="3B653D90"/>
    <w:rsid w:val="3B672ACA"/>
    <w:rsid w:val="3B7A3CDF"/>
    <w:rsid w:val="3B842442"/>
    <w:rsid w:val="3B922220"/>
    <w:rsid w:val="3BBE21C4"/>
    <w:rsid w:val="3BC24482"/>
    <w:rsid w:val="3BC52661"/>
    <w:rsid w:val="3BD66A3C"/>
    <w:rsid w:val="3BD977F6"/>
    <w:rsid w:val="3BF66C19"/>
    <w:rsid w:val="3BFD221A"/>
    <w:rsid w:val="3C6127A9"/>
    <w:rsid w:val="3C836BC3"/>
    <w:rsid w:val="3C907713"/>
    <w:rsid w:val="3CA43909"/>
    <w:rsid w:val="3CBA3B8A"/>
    <w:rsid w:val="3CBE5E4E"/>
    <w:rsid w:val="3CC176EC"/>
    <w:rsid w:val="3CD36281"/>
    <w:rsid w:val="3CD72A6B"/>
    <w:rsid w:val="3CEF5B84"/>
    <w:rsid w:val="3CFE3625"/>
    <w:rsid w:val="3D0B54B4"/>
    <w:rsid w:val="3D0C422B"/>
    <w:rsid w:val="3D1E4B3E"/>
    <w:rsid w:val="3D2C381F"/>
    <w:rsid w:val="3D4A629D"/>
    <w:rsid w:val="3D5626FC"/>
    <w:rsid w:val="3D567A39"/>
    <w:rsid w:val="3D826D07"/>
    <w:rsid w:val="3DA642FC"/>
    <w:rsid w:val="3DAE313B"/>
    <w:rsid w:val="3DD02061"/>
    <w:rsid w:val="3DD51B15"/>
    <w:rsid w:val="3DF50C1D"/>
    <w:rsid w:val="3DF84459"/>
    <w:rsid w:val="3DFA2303"/>
    <w:rsid w:val="3E2A4463"/>
    <w:rsid w:val="3E3E158C"/>
    <w:rsid w:val="3E5668B2"/>
    <w:rsid w:val="3E567C58"/>
    <w:rsid w:val="3E5777C4"/>
    <w:rsid w:val="3E581021"/>
    <w:rsid w:val="3E810EE1"/>
    <w:rsid w:val="3E840C6A"/>
    <w:rsid w:val="3E9B31D4"/>
    <w:rsid w:val="3EA6303D"/>
    <w:rsid w:val="3EBC460F"/>
    <w:rsid w:val="3EC314F9"/>
    <w:rsid w:val="3EE12637"/>
    <w:rsid w:val="3F0B7B23"/>
    <w:rsid w:val="3F1B580D"/>
    <w:rsid w:val="3F450160"/>
    <w:rsid w:val="3F604B64"/>
    <w:rsid w:val="3F672E55"/>
    <w:rsid w:val="3F8A1169"/>
    <w:rsid w:val="3F9F1F66"/>
    <w:rsid w:val="3FA4490F"/>
    <w:rsid w:val="3FAA75B1"/>
    <w:rsid w:val="3FB16272"/>
    <w:rsid w:val="3FEF254A"/>
    <w:rsid w:val="3FFE1CD2"/>
    <w:rsid w:val="403F1053"/>
    <w:rsid w:val="40462715"/>
    <w:rsid w:val="405F0F64"/>
    <w:rsid w:val="40714D4D"/>
    <w:rsid w:val="407A2AF0"/>
    <w:rsid w:val="40844CB8"/>
    <w:rsid w:val="409E2B92"/>
    <w:rsid w:val="40B05AAD"/>
    <w:rsid w:val="40B77656"/>
    <w:rsid w:val="40EB2F89"/>
    <w:rsid w:val="411A185C"/>
    <w:rsid w:val="411E32A9"/>
    <w:rsid w:val="413C0111"/>
    <w:rsid w:val="41402EA8"/>
    <w:rsid w:val="41456AA2"/>
    <w:rsid w:val="414C6D49"/>
    <w:rsid w:val="41621B6F"/>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5690C"/>
    <w:rsid w:val="425A4476"/>
    <w:rsid w:val="4263069B"/>
    <w:rsid w:val="4263618A"/>
    <w:rsid w:val="428130B0"/>
    <w:rsid w:val="428916B8"/>
    <w:rsid w:val="42B475B5"/>
    <w:rsid w:val="42B74052"/>
    <w:rsid w:val="42BC0270"/>
    <w:rsid w:val="42CB0B0A"/>
    <w:rsid w:val="42DB6BCB"/>
    <w:rsid w:val="43077056"/>
    <w:rsid w:val="43424CE4"/>
    <w:rsid w:val="43577C97"/>
    <w:rsid w:val="4359529D"/>
    <w:rsid w:val="43656A1A"/>
    <w:rsid w:val="43675B98"/>
    <w:rsid w:val="437234EE"/>
    <w:rsid w:val="43831DCF"/>
    <w:rsid w:val="43842814"/>
    <w:rsid w:val="43AD6F36"/>
    <w:rsid w:val="43B42C53"/>
    <w:rsid w:val="43BC1E41"/>
    <w:rsid w:val="43D30430"/>
    <w:rsid w:val="43DF0B45"/>
    <w:rsid w:val="43DF35A3"/>
    <w:rsid w:val="43E20EAD"/>
    <w:rsid w:val="43EA5DFC"/>
    <w:rsid w:val="4400759A"/>
    <w:rsid w:val="44044A40"/>
    <w:rsid w:val="440C0719"/>
    <w:rsid w:val="44203EE1"/>
    <w:rsid w:val="442513D3"/>
    <w:rsid w:val="443F5384"/>
    <w:rsid w:val="44645766"/>
    <w:rsid w:val="446B6DA9"/>
    <w:rsid w:val="44987A3A"/>
    <w:rsid w:val="449E0F4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FA1DA3"/>
    <w:rsid w:val="4716047B"/>
    <w:rsid w:val="475A5D99"/>
    <w:rsid w:val="478F6366"/>
    <w:rsid w:val="47C40F0B"/>
    <w:rsid w:val="47D209FF"/>
    <w:rsid w:val="47D32E64"/>
    <w:rsid w:val="47EB050B"/>
    <w:rsid w:val="47EF0CE1"/>
    <w:rsid w:val="47F16A80"/>
    <w:rsid w:val="480701F9"/>
    <w:rsid w:val="48103B3E"/>
    <w:rsid w:val="48382F58"/>
    <w:rsid w:val="483D2E03"/>
    <w:rsid w:val="48481541"/>
    <w:rsid w:val="485312D0"/>
    <w:rsid w:val="4865266C"/>
    <w:rsid w:val="48693111"/>
    <w:rsid w:val="486A633B"/>
    <w:rsid w:val="487A094D"/>
    <w:rsid w:val="48900C2B"/>
    <w:rsid w:val="489A03A9"/>
    <w:rsid w:val="48A4441F"/>
    <w:rsid w:val="48FE44E9"/>
    <w:rsid w:val="49110ABC"/>
    <w:rsid w:val="49133E94"/>
    <w:rsid w:val="491C4100"/>
    <w:rsid w:val="49375FAE"/>
    <w:rsid w:val="49697795"/>
    <w:rsid w:val="49BC581C"/>
    <w:rsid w:val="49BE56DF"/>
    <w:rsid w:val="49C12AD9"/>
    <w:rsid w:val="49D864ED"/>
    <w:rsid w:val="49DF0550"/>
    <w:rsid w:val="49E15716"/>
    <w:rsid w:val="49E30CA1"/>
    <w:rsid w:val="49FA0B48"/>
    <w:rsid w:val="4A2956EC"/>
    <w:rsid w:val="4A3134F6"/>
    <w:rsid w:val="4A344361"/>
    <w:rsid w:val="4A346C37"/>
    <w:rsid w:val="4A4638A0"/>
    <w:rsid w:val="4A4F2DB8"/>
    <w:rsid w:val="4A5710FE"/>
    <w:rsid w:val="4A630034"/>
    <w:rsid w:val="4A897A9B"/>
    <w:rsid w:val="4ABC03C2"/>
    <w:rsid w:val="4AD60C9A"/>
    <w:rsid w:val="4AEE72F2"/>
    <w:rsid w:val="4B3519D1"/>
    <w:rsid w:val="4B5A5A42"/>
    <w:rsid w:val="4B675475"/>
    <w:rsid w:val="4B772FA7"/>
    <w:rsid w:val="4B9366F7"/>
    <w:rsid w:val="4BA911F1"/>
    <w:rsid w:val="4BD131D1"/>
    <w:rsid w:val="4BDB2578"/>
    <w:rsid w:val="4BE1285E"/>
    <w:rsid w:val="4BE25BFF"/>
    <w:rsid w:val="4C194E10"/>
    <w:rsid w:val="4C295EBA"/>
    <w:rsid w:val="4C2C0057"/>
    <w:rsid w:val="4C2C109F"/>
    <w:rsid w:val="4C49069A"/>
    <w:rsid w:val="4C5A3BDF"/>
    <w:rsid w:val="4C5B5467"/>
    <w:rsid w:val="4C7327B1"/>
    <w:rsid w:val="4C893879"/>
    <w:rsid w:val="4C954E75"/>
    <w:rsid w:val="4CC92E63"/>
    <w:rsid w:val="4CE74F4D"/>
    <w:rsid w:val="4CE86476"/>
    <w:rsid w:val="4CF80F08"/>
    <w:rsid w:val="4D1466A9"/>
    <w:rsid w:val="4D33702F"/>
    <w:rsid w:val="4D364191"/>
    <w:rsid w:val="4D3A5905"/>
    <w:rsid w:val="4D4128AF"/>
    <w:rsid w:val="4D485296"/>
    <w:rsid w:val="4D4B54DB"/>
    <w:rsid w:val="4D6D6373"/>
    <w:rsid w:val="4D802DD3"/>
    <w:rsid w:val="4D8E69B7"/>
    <w:rsid w:val="4DA44BEC"/>
    <w:rsid w:val="4DAD168E"/>
    <w:rsid w:val="4DCC51BB"/>
    <w:rsid w:val="4DD02869"/>
    <w:rsid w:val="4DE2647A"/>
    <w:rsid w:val="4DE34E80"/>
    <w:rsid w:val="4E1E6A20"/>
    <w:rsid w:val="4E830E81"/>
    <w:rsid w:val="4EAA72A2"/>
    <w:rsid w:val="4EAD7325"/>
    <w:rsid w:val="4EF86F9D"/>
    <w:rsid w:val="4F0634FD"/>
    <w:rsid w:val="4F0C7FA9"/>
    <w:rsid w:val="4F1743B5"/>
    <w:rsid w:val="4F2131DC"/>
    <w:rsid w:val="4F325F3F"/>
    <w:rsid w:val="4F3D4BEB"/>
    <w:rsid w:val="4FAB3C3C"/>
    <w:rsid w:val="4FC15B68"/>
    <w:rsid w:val="4FCF4E7E"/>
    <w:rsid w:val="4FD50C7A"/>
    <w:rsid w:val="4FE47521"/>
    <w:rsid w:val="4FFA2542"/>
    <w:rsid w:val="4FFD015A"/>
    <w:rsid w:val="500D7E41"/>
    <w:rsid w:val="50383693"/>
    <w:rsid w:val="504A47C7"/>
    <w:rsid w:val="50B15470"/>
    <w:rsid w:val="50C24171"/>
    <w:rsid w:val="50DD65D5"/>
    <w:rsid w:val="50E43D3E"/>
    <w:rsid w:val="50EA500B"/>
    <w:rsid w:val="50F2344B"/>
    <w:rsid w:val="510164F4"/>
    <w:rsid w:val="510E5B23"/>
    <w:rsid w:val="51132CC3"/>
    <w:rsid w:val="51230178"/>
    <w:rsid w:val="51253231"/>
    <w:rsid w:val="512C7E5B"/>
    <w:rsid w:val="51340035"/>
    <w:rsid w:val="515E48D1"/>
    <w:rsid w:val="516528E4"/>
    <w:rsid w:val="516F6542"/>
    <w:rsid w:val="517B299B"/>
    <w:rsid w:val="51851CBD"/>
    <w:rsid w:val="51B07F78"/>
    <w:rsid w:val="51E02F58"/>
    <w:rsid w:val="51E1640E"/>
    <w:rsid w:val="51E6045F"/>
    <w:rsid w:val="51EE6435"/>
    <w:rsid w:val="51F26DD5"/>
    <w:rsid w:val="51F6604B"/>
    <w:rsid w:val="51FC4FF6"/>
    <w:rsid w:val="52271947"/>
    <w:rsid w:val="522D6E99"/>
    <w:rsid w:val="52335E3F"/>
    <w:rsid w:val="52466B8B"/>
    <w:rsid w:val="524D19FA"/>
    <w:rsid w:val="525326FD"/>
    <w:rsid w:val="525B2F2C"/>
    <w:rsid w:val="526E1A49"/>
    <w:rsid w:val="52881659"/>
    <w:rsid w:val="52964E96"/>
    <w:rsid w:val="52AA100F"/>
    <w:rsid w:val="52C322EE"/>
    <w:rsid w:val="52CB14BF"/>
    <w:rsid w:val="52DA313F"/>
    <w:rsid w:val="52E066A2"/>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3C733E2"/>
    <w:rsid w:val="541A5BE0"/>
    <w:rsid w:val="54201B14"/>
    <w:rsid w:val="542459DD"/>
    <w:rsid w:val="54250715"/>
    <w:rsid w:val="54287DA6"/>
    <w:rsid w:val="5436445F"/>
    <w:rsid w:val="54406ACE"/>
    <w:rsid w:val="54530E20"/>
    <w:rsid w:val="545B55FE"/>
    <w:rsid w:val="54646AE1"/>
    <w:rsid w:val="54671EDA"/>
    <w:rsid w:val="548B4AAE"/>
    <w:rsid w:val="548D1545"/>
    <w:rsid w:val="54947FFE"/>
    <w:rsid w:val="54B35DE3"/>
    <w:rsid w:val="54D16B38"/>
    <w:rsid w:val="54F20023"/>
    <w:rsid w:val="550348EE"/>
    <w:rsid w:val="553C0536"/>
    <w:rsid w:val="555F4732"/>
    <w:rsid w:val="556A1D9B"/>
    <w:rsid w:val="5583074C"/>
    <w:rsid w:val="55A1776B"/>
    <w:rsid w:val="55CD137D"/>
    <w:rsid w:val="55DD7E15"/>
    <w:rsid w:val="55EB34D2"/>
    <w:rsid w:val="55F456C2"/>
    <w:rsid w:val="560477BF"/>
    <w:rsid w:val="56187F25"/>
    <w:rsid w:val="562714E4"/>
    <w:rsid w:val="565876BB"/>
    <w:rsid w:val="56594A6D"/>
    <w:rsid w:val="565C7E57"/>
    <w:rsid w:val="56796D11"/>
    <w:rsid w:val="567E7FD3"/>
    <w:rsid w:val="56870897"/>
    <w:rsid w:val="56A6728E"/>
    <w:rsid w:val="56E60023"/>
    <w:rsid w:val="56EB6842"/>
    <w:rsid w:val="570010E5"/>
    <w:rsid w:val="57034731"/>
    <w:rsid w:val="570B7127"/>
    <w:rsid w:val="572022A9"/>
    <w:rsid w:val="57212E09"/>
    <w:rsid w:val="57217F7A"/>
    <w:rsid w:val="57337EAE"/>
    <w:rsid w:val="574900BD"/>
    <w:rsid w:val="574A6804"/>
    <w:rsid w:val="5774428A"/>
    <w:rsid w:val="5789732C"/>
    <w:rsid w:val="578E1256"/>
    <w:rsid w:val="57924728"/>
    <w:rsid w:val="579E7597"/>
    <w:rsid w:val="57BB5EA8"/>
    <w:rsid w:val="57D56010"/>
    <w:rsid w:val="57E44562"/>
    <w:rsid w:val="57F966E2"/>
    <w:rsid w:val="580C1D0B"/>
    <w:rsid w:val="580C47CB"/>
    <w:rsid w:val="580D18E4"/>
    <w:rsid w:val="581A4CE7"/>
    <w:rsid w:val="581D1822"/>
    <w:rsid w:val="584361F3"/>
    <w:rsid w:val="58466FCB"/>
    <w:rsid w:val="5853345A"/>
    <w:rsid w:val="58660C77"/>
    <w:rsid w:val="5878114F"/>
    <w:rsid w:val="58816255"/>
    <w:rsid w:val="588C6DFC"/>
    <w:rsid w:val="58AB28B9"/>
    <w:rsid w:val="58E8309D"/>
    <w:rsid w:val="59040E9E"/>
    <w:rsid w:val="59442845"/>
    <w:rsid w:val="594F3C5E"/>
    <w:rsid w:val="595C281E"/>
    <w:rsid w:val="596D6D08"/>
    <w:rsid w:val="598E2682"/>
    <w:rsid w:val="599049D5"/>
    <w:rsid w:val="599D7DE1"/>
    <w:rsid w:val="599E4A6B"/>
    <w:rsid w:val="59D52BEA"/>
    <w:rsid w:val="59DE4FE1"/>
    <w:rsid w:val="59FE5684"/>
    <w:rsid w:val="5A040EEC"/>
    <w:rsid w:val="5A074538"/>
    <w:rsid w:val="5A1F18EA"/>
    <w:rsid w:val="5A200C2D"/>
    <w:rsid w:val="5A264598"/>
    <w:rsid w:val="5A2734CC"/>
    <w:rsid w:val="5A2A55E4"/>
    <w:rsid w:val="5A3E6FFA"/>
    <w:rsid w:val="5A415BE5"/>
    <w:rsid w:val="5A451B2A"/>
    <w:rsid w:val="5A4811F2"/>
    <w:rsid w:val="5A5C34F4"/>
    <w:rsid w:val="5A6C7ABF"/>
    <w:rsid w:val="5A834556"/>
    <w:rsid w:val="5A963B0E"/>
    <w:rsid w:val="5A9802AF"/>
    <w:rsid w:val="5AA12BDF"/>
    <w:rsid w:val="5AA24A66"/>
    <w:rsid w:val="5AAC14AD"/>
    <w:rsid w:val="5AB6785F"/>
    <w:rsid w:val="5AC60206"/>
    <w:rsid w:val="5AFB17EC"/>
    <w:rsid w:val="5B0453E0"/>
    <w:rsid w:val="5B085F89"/>
    <w:rsid w:val="5B2116D9"/>
    <w:rsid w:val="5B224F27"/>
    <w:rsid w:val="5B2B43F3"/>
    <w:rsid w:val="5B470D09"/>
    <w:rsid w:val="5B6345B7"/>
    <w:rsid w:val="5B6507E0"/>
    <w:rsid w:val="5B880BDD"/>
    <w:rsid w:val="5B885B4D"/>
    <w:rsid w:val="5BA23E64"/>
    <w:rsid w:val="5BA364E3"/>
    <w:rsid w:val="5BA5225B"/>
    <w:rsid w:val="5BAD21D5"/>
    <w:rsid w:val="5C0F5926"/>
    <w:rsid w:val="5C11708A"/>
    <w:rsid w:val="5C250415"/>
    <w:rsid w:val="5C4437EE"/>
    <w:rsid w:val="5C532299"/>
    <w:rsid w:val="5C7A1BCF"/>
    <w:rsid w:val="5C7A3A42"/>
    <w:rsid w:val="5C945926"/>
    <w:rsid w:val="5C9A0546"/>
    <w:rsid w:val="5CB5471F"/>
    <w:rsid w:val="5CDA175C"/>
    <w:rsid w:val="5CDF06BF"/>
    <w:rsid w:val="5CFE049A"/>
    <w:rsid w:val="5D3D1807"/>
    <w:rsid w:val="5D423AA3"/>
    <w:rsid w:val="5D49561A"/>
    <w:rsid w:val="5D5266D6"/>
    <w:rsid w:val="5D740137"/>
    <w:rsid w:val="5D8E4A8A"/>
    <w:rsid w:val="5DA42710"/>
    <w:rsid w:val="5DB276BD"/>
    <w:rsid w:val="5DB43BC6"/>
    <w:rsid w:val="5DB449D7"/>
    <w:rsid w:val="5DC170F4"/>
    <w:rsid w:val="5DC64A23"/>
    <w:rsid w:val="5DC751A5"/>
    <w:rsid w:val="5DE44B3C"/>
    <w:rsid w:val="5DE93431"/>
    <w:rsid w:val="5E112129"/>
    <w:rsid w:val="5E150134"/>
    <w:rsid w:val="5E1B3D49"/>
    <w:rsid w:val="5E1F0440"/>
    <w:rsid w:val="5E383BE3"/>
    <w:rsid w:val="5E494F4F"/>
    <w:rsid w:val="5E4B06DB"/>
    <w:rsid w:val="5E522BAD"/>
    <w:rsid w:val="5E565A8E"/>
    <w:rsid w:val="5E570AEB"/>
    <w:rsid w:val="5E5D23F7"/>
    <w:rsid w:val="5E766345"/>
    <w:rsid w:val="5E7A5C10"/>
    <w:rsid w:val="5EAE0AC8"/>
    <w:rsid w:val="5EBC2342"/>
    <w:rsid w:val="5EE75862"/>
    <w:rsid w:val="5EF534F9"/>
    <w:rsid w:val="5EF91562"/>
    <w:rsid w:val="5F04544B"/>
    <w:rsid w:val="5F0545C8"/>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B54554"/>
    <w:rsid w:val="60C018E5"/>
    <w:rsid w:val="60C8604A"/>
    <w:rsid w:val="60D302AC"/>
    <w:rsid w:val="612260FC"/>
    <w:rsid w:val="612B780B"/>
    <w:rsid w:val="612D3C7B"/>
    <w:rsid w:val="612F1D99"/>
    <w:rsid w:val="61341FF0"/>
    <w:rsid w:val="615B0273"/>
    <w:rsid w:val="61834DEC"/>
    <w:rsid w:val="619863BE"/>
    <w:rsid w:val="619B57D7"/>
    <w:rsid w:val="619D5782"/>
    <w:rsid w:val="61AC29DA"/>
    <w:rsid w:val="61E16CE3"/>
    <w:rsid w:val="61EE30CC"/>
    <w:rsid w:val="621234BC"/>
    <w:rsid w:val="622D5323"/>
    <w:rsid w:val="62426719"/>
    <w:rsid w:val="62771362"/>
    <w:rsid w:val="627D4344"/>
    <w:rsid w:val="62980C98"/>
    <w:rsid w:val="62A547CD"/>
    <w:rsid w:val="62B42BCF"/>
    <w:rsid w:val="62C34AAF"/>
    <w:rsid w:val="62CC631F"/>
    <w:rsid w:val="62D83CB7"/>
    <w:rsid w:val="62E8263D"/>
    <w:rsid w:val="62FC6BB9"/>
    <w:rsid w:val="631F286B"/>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47A3A"/>
    <w:rsid w:val="647B5C85"/>
    <w:rsid w:val="648065F1"/>
    <w:rsid w:val="649730D1"/>
    <w:rsid w:val="64AD207E"/>
    <w:rsid w:val="64B10789"/>
    <w:rsid w:val="64C2284C"/>
    <w:rsid w:val="64D744A4"/>
    <w:rsid w:val="64D94D23"/>
    <w:rsid w:val="64E13514"/>
    <w:rsid w:val="64F55888"/>
    <w:rsid w:val="64F80DCF"/>
    <w:rsid w:val="65020136"/>
    <w:rsid w:val="65092761"/>
    <w:rsid w:val="650A12D2"/>
    <w:rsid w:val="650A75D2"/>
    <w:rsid w:val="650B0AFA"/>
    <w:rsid w:val="65304504"/>
    <w:rsid w:val="65325A14"/>
    <w:rsid w:val="6543587A"/>
    <w:rsid w:val="65453ACB"/>
    <w:rsid w:val="656D46F1"/>
    <w:rsid w:val="656F1F75"/>
    <w:rsid w:val="65836D12"/>
    <w:rsid w:val="65903874"/>
    <w:rsid w:val="65904E91"/>
    <w:rsid w:val="659F663A"/>
    <w:rsid w:val="65A05841"/>
    <w:rsid w:val="65F362B8"/>
    <w:rsid w:val="66046B2A"/>
    <w:rsid w:val="66263188"/>
    <w:rsid w:val="663366B5"/>
    <w:rsid w:val="664B797A"/>
    <w:rsid w:val="66555272"/>
    <w:rsid w:val="665947B7"/>
    <w:rsid w:val="666F5074"/>
    <w:rsid w:val="667016B7"/>
    <w:rsid w:val="66703652"/>
    <w:rsid w:val="668F7E76"/>
    <w:rsid w:val="66B4092F"/>
    <w:rsid w:val="66C01291"/>
    <w:rsid w:val="66F14244"/>
    <w:rsid w:val="66FA7955"/>
    <w:rsid w:val="67023C27"/>
    <w:rsid w:val="671140E6"/>
    <w:rsid w:val="672E677B"/>
    <w:rsid w:val="672F0459"/>
    <w:rsid w:val="67336A2A"/>
    <w:rsid w:val="673A09E8"/>
    <w:rsid w:val="67426D21"/>
    <w:rsid w:val="67450D7D"/>
    <w:rsid w:val="677B6565"/>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853871"/>
    <w:rsid w:val="689E1A56"/>
    <w:rsid w:val="68A11FFC"/>
    <w:rsid w:val="68B0223F"/>
    <w:rsid w:val="68C36416"/>
    <w:rsid w:val="68CC2E2B"/>
    <w:rsid w:val="68D56A17"/>
    <w:rsid w:val="68E503E3"/>
    <w:rsid w:val="68E62B78"/>
    <w:rsid w:val="692A1FF1"/>
    <w:rsid w:val="692F585A"/>
    <w:rsid w:val="69371BE4"/>
    <w:rsid w:val="6944211C"/>
    <w:rsid w:val="699624FF"/>
    <w:rsid w:val="69B61AD7"/>
    <w:rsid w:val="69CE0350"/>
    <w:rsid w:val="69CE082D"/>
    <w:rsid w:val="69EE74C3"/>
    <w:rsid w:val="6A0E546F"/>
    <w:rsid w:val="6A4926B2"/>
    <w:rsid w:val="6A4C766C"/>
    <w:rsid w:val="6A581854"/>
    <w:rsid w:val="6A68069A"/>
    <w:rsid w:val="6A823E5A"/>
    <w:rsid w:val="6ABA7372"/>
    <w:rsid w:val="6AEF34F2"/>
    <w:rsid w:val="6B223851"/>
    <w:rsid w:val="6B357DB2"/>
    <w:rsid w:val="6B427AC6"/>
    <w:rsid w:val="6B453112"/>
    <w:rsid w:val="6B5E3AF7"/>
    <w:rsid w:val="6B67413D"/>
    <w:rsid w:val="6B800F2E"/>
    <w:rsid w:val="6B822971"/>
    <w:rsid w:val="6B8C558E"/>
    <w:rsid w:val="6B8D5543"/>
    <w:rsid w:val="6BCE7E25"/>
    <w:rsid w:val="6BD61893"/>
    <w:rsid w:val="6BD66A30"/>
    <w:rsid w:val="6BD96141"/>
    <w:rsid w:val="6BE747E0"/>
    <w:rsid w:val="6C0B610A"/>
    <w:rsid w:val="6C1F3963"/>
    <w:rsid w:val="6C224A2A"/>
    <w:rsid w:val="6C3B77E6"/>
    <w:rsid w:val="6C690D16"/>
    <w:rsid w:val="6C6F272D"/>
    <w:rsid w:val="6C923081"/>
    <w:rsid w:val="6CAB2055"/>
    <w:rsid w:val="6CB612F5"/>
    <w:rsid w:val="6CB70040"/>
    <w:rsid w:val="6CE67A20"/>
    <w:rsid w:val="6CEB37C9"/>
    <w:rsid w:val="6D087D49"/>
    <w:rsid w:val="6D1B0C22"/>
    <w:rsid w:val="6D282E23"/>
    <w:rsid w:val="6D4B647B"/>
    <w:rsid w:val="6D5B5700"/>
    <w:rsid w:val="6D5C3BD4"/>
    <w:rsid w:val="6D74344C"/>
    <w:rsid w:val="6D8E68A9"/>
    <w:rsid w:val="6D9F5C73"/>
    <w:rsid w:val="6DA85B70"/>
    <w:rsid w:val="6DAD31F1"/>
    <w:rsid w:val="6DB0346F"/>
    <w:rsid w:val="6DE228A9"/>
    <w:rsid w:val="6DEE183F"/>
    <w:rsid w:val="6DF04E6B"/>
    <w:rsid w:val="6DF72075"/>
    <w:rsid w:val="6DFE57FA"/>
    <w:rsid w:val="6E062690"/>
    <w:rsid w:val="6E55718E"/>
    <w:rsid w:val="6E557B10"/>
    <w:rsid w:val="6E592908"/>
    <w:rsid w:val="6E977A01"/>
    <w:rsid w:val="6E9C4188"/>
    <w:rsid w:val="6EA2262A"/>
    <w:rsid w:val="6EB81E4D"/>
    <w:rsid w:val="6ED8429D"/>
    <w:rsid w:val="6EF01A37"/>
    <w:rsid w:val="6EFF5CCE"/>
    <w:rsid w:val="6F2D0D89"/>
    <w:rsid w:val="6F311224"/>
    <w:rsid w:val="6F3B6D06"/>
    <w:rsid w:val="6F443C74"/>
    <w:rsid w:val="6F480CF0"/>
    <w:rsid w:val="6F4F7A11"/>
    <w:rsid w:val="6F5222A2"/>
    <w:rsid w:val="6F6964E2"/>
    <w:rsid w:val="6F6B646E"/>
    <w:rsid w:val="6F6F7B2A"/>
    <w:rsid w:val="6F6F7EE2"/>
    <w:rsid w:val="6F7E2158"/>
    <w:rsid w:val="6F7E4E45"/>
    <w:rsid w:val="6F902E08"/>
    <w:rsid w:val="6FA5670E"/>
    <w:rsid w:val="6FD94EB5"/>
    <w:rsid w:val="6FDF225F"/>
    <w:rsid w:val="701337DF"/>
    <w:rsid w:val="704F233D"/>
    <w:rsid w:val="70593412"/>
    <w:rsid w:val="705F4A66"/>
    <w:rsid w:val="707505E9"/>
    <w:rsid w:val="707D165B"/>
    <w:rsid w:val="707F70C6"/>
    <w:rsid w:val="708C1A59"/>
    <w:rsid w:val="70C44AD9"/>
    <w:rsid w:val="70D47036"/>
    <w:rsid w:val="70D869D4"/>
    <w:rsid w:val="70F748AD"/>
    <w:rsid w:val="711931F7"/>
    <w:rsid w:val="7121017E"/>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8F1"/>
    <w:rsid w:val="71E60A7F"/>
    <w:rsid w:val="71E939AD"/>
    <w:rsid w:val="71EA67C2"/>
    <w:rsid w:val="71EB187F"/>
    <w:rsid w:val="71EE7D61"/>
    <w:rsid w:val="71F617D9"/>
    <w:rsid w:val="72014A16"/>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C26C1A"/>
    <w:rsid w:val="73D315C6"/>
    <w:rsid w:val="73E0454C"/>
    <w:rsid w:val="73ED234E"/>
    <w:rsid w:val="73F542A6"/>
    <w:rsid w:val="74125026"/>
    <w:rsid w:val="7437146D"/>
    <w:rsid w:val="743C6343"/>
    <w:rsid w:val="744762DA"/>
    <w:rsid w:val="744D0129"/>
    <w:rsid w:val="74640101"/>
    <w:rsid w:val="74856F1E"/>
    <w:rsid w:val="74887242"/>
    <w:rsid w:val="74B310ED"/>
    <w:rsid w:val="74C12A03"/>
    <w:rsid w:val="74CE2C4A"/>
    <w:rsid w:val="74F162FB"/>
    <w:rsid w:val="74F6547D"/>
    <w:rsid w:val="75076C79"/>
    <w:rsid w:val="750D1537"/>
    <w:rsid w:val="750D2C39"/>
    <w:rsid w:val="751A763E"/>
    <w:rsid w:val="75293326"/>
    <w:rsid w:val="752D502B"/>
    <w:rsid w:val="7530098F"/>
    <w:rsid w:val="754D5E80"/>
    <w:rsid w:val="75591C77"/>
    <w:rsid w:val="755A5A0C"/>
    <w:rsid w:val="755F2297"/>
    <w:rsid w:val="7567345E"/>
    <w:rsid w:val="759470DB"/>
    <w:rsid w:val="75AD1B5B"/>
    <w:rsid w:val="75C516CD"/>
    <w:rsid w:val="75E30946"/>
    <w:rsid w:val="75EE786E"/>
    <w:rsid w:val="760009FF"/>
    <w:rsid w:val="76045978"/>
    <w:rsid w:val="760C479A"/>
    <w:rsid w:val="76122E7D"/>
    <w:rsid w:val="763806E4"/>
    <w:rsid w:val="764E36AF"/>
    <w:rsid w:val="765E2E71"/>
    <w:rsid w:val="766C6AF4"/>
    <w:rsid w:val="766D3BF2"/>
    <w:rsid w:val="766D5F57"/>
    <w:rsid w:val="76897746"/>
    <w:rsid w:val="76C00BDA"/>
    <w:rsid w:val="76E6322A"/>
    <w:rsid w:val="76E77696"/>
    <w:rsid w:val="76EC01D5"/>
    <w:rsid w:val="770758D0"/>
    <w:rsid w:val="7709593C"/>
    <w:rsid w:val="773214DB"/>
    <w:rsid w:val="773810BE"/>
    <w:rsid w:val="77444493"/>
    <w:rsid w:val="776657DB"/>
    <w:rsid w:val="77AC46E5"/>
    <w:rsid w:val="77B270DA"/>
    <w:rsid w:val="77B55C6E"/>
    <w:rsid w:val="77CA1FC7"/>
    <w:rsid w:val="77D36B23"/>
    <w:rsid w:val="77D67D36"/>
    <w:rsid w:val="77E1348F"/>
    <w:rsid w:val="77FB543A"/>
    <w:rsid w:val="78035331"/>
    <w:rsid w:val="780A4A70"/>
    <w:rsid w:val="78120820"/>
    <w:rsid w:val="78132994"/>
    <w:rsid w:val="782513D5"/>
    <w:rsid w:val="78264633"/>
    <w:rsid w:val="78295334"/>
    <w:rsid w:val="78410709"/>
    <w:rsid w:val="78755D2A"/>
    <w:rsid w:val="787B769A"/>
    <w:rsid w:val="78985D43"/>
    <w:rsid w:val="78A76EC9"/>
    <w:rsid w:val="78AE5F22"/>
    <w:rsid w:val="78B807FB"/>
    <w:rsid w:val="78BF536D"/>
    <w:rsid w:val="78C551B2"/>
    <w:rsid w:val="78CE67F1"/>
    <w:rsid w:val="78CF226D"/>
    <w:rsid w:val="78D416D4"/>
    <w:rsid w:val="78D669C4"/>
    <w:rsid w:val="78DA3FCE"/>
    <w:rsid w:val="78DE59AA"/>
    <w:rsid w:val="7902284D"/>
    <w:rsid w:val="791529B3"/>
    <w:rsid w:val="792277BE"/>
    <w:rsid w:val="792F71B0"/>
    <w:rsid w:val="79527283"/>
    <w:rsid w:val="795D2D61"/>
    <w:rsid w:val="796F3516"/>
    <w:rsid w:val="79905EA0"/>
    <w:rsid w:val="79BD06FF"/>
    <w:rsid w:val="79C02755"/>
    <w:rsid w:val="79C05ED5"/>
    <w:rsid w:val="79C23FD9"/>
    <w:rsid w:val="79D36923"/>
    <w:rsid w:val="79DE7FDA"/>
    <w:rsid w:val="79E92DA5"/>
    <w:rsid w:val="7A0313CB"/>
    <w:rsid w:val="7A081C36"/>
    <w:rsid w:val="7A1173D2"/>
    <w:rsid w:val="7A1F7F3C"/>
    <w:rsid w:val="7A2E61EE"/>
    <w:rsid w:val="7A3D371A"/>
    <w:rsid w:val="7A3E3B4E"/>
    <w:rsid w:val="7A4E39B4"/>
    <w:rsid w:val="7A516EB8"/>
    <w:rsid w:val="7A6A3A1C"/>
    <w:rsid w:val="7A7938D7"/>
    <w:rsid w:val="7A925C48"/>
    <w:rsid w:val="7AA06106"/>
    <w:rsid w:val="7AAF67FA"/>
    <w:rsid w:val="7AB114DA"/>
    <w:rsid w:val="7AC31DEF"/>
    <w:rsid w:val="7AC94EC1"/>
    <w:rsid w:val="7ADE1193"/>
    <w:rsid w:val="7AE91D0C"/>
    <w:rsid w:val="7AFB3DA0"/>
    <w:rsid w:val="7B0B3C74"/>
    <w:rsid w:val="7B1D1084"/>
    <w:rsid w:val="7B3469A0"/>
    <w:rsid w:val="7B4231CA"/>
    <w:rsid w:val="7B5B3CEA"/>
    <w:rsid w:val="7B602AD3"/>
    <w:rsid w:val="7B61554E"/>
    <w:rsid w:val="7B6D6969"/>
    <w:rsid w:val="7B75534E"/>
    <w:rsid w:val="7B76313B"/>
    <w:rsid w:val="7BA20F13"/>
    <w:rsid w:val="7BA6507B"/>
    <w:rsid w:val="7BA83C8F"/>
    <w:rsid w:val="7BB102E1"/>
    <w:rsid w:val="7BC91B88"/>
    <w:rsid w:val="7BCB7A29"/>
    <w:rsid w:val="7BD868F4"/>
    <w:rsid w:val="7BE11BCC"/>
    <w:rsid w:val="7BE42B51"/>
    <w:rsid w:val="7BFD25BB"/>
    <w:rsid w:val="7BFD3595"/>
    <w:rsid w:val="7C062DA9"/>
    <w:rsid w:val="7C0866BC"/>
    <w:rsid w:val="7C166823"/>
    <w:rsid w:val="7C494E7F"/>
    <w:rsid w:val="7C54277C"/>
    <w:rsid w:val="7C55517F"/>
    <w:rsid w:val="7C55714E"/>
    <w:rsid w:val="7C6F332B"/>
    <w:rsid w:val="7C781EFC"/>
    <w:rsid w:val="7C7F1128"/>
    <w:rsid w:val="7C973B92"/>
    <w:rsid w:val="7CA52B98"/>
    <w:rsid w:val="7CAA44DB"/>
    <w:rsid w:val="7CB17BB3"/>
    <w:rsid w:val="7CB90E3A"/>
    <w:rsid w:val="7CBD0A1D"/>
    <w:rsid w:val="7CC66926"/>
    <w:rsid w:val="7CCF6CE0"/>
    <w:rsid w:val="7CDC634C"/>
    <w:rsid w:val="7CE43A4E"/>
    <w:rsid w:val="7CE75A48"/>
    <w:rsid w:val="7D025C1B"/>
    <w:rsid w:val="7D133451"/>
    <w:rsid w:val="7D1E7437"/>
    <w:rsid w:val="7D252D0D"/>
    <w:rsid w:val="7D327E72"/>
    <w:rsid w:val="7D6B4538"/>
    <w:rsid w:val="7D6C6D24"/>
    <w:rsid w:val="7D8D1888"/>
    <w:rsid w:val="7D943A85"/>
    <w:rsid w:val="7D957F29"/>
    <w:rsid w:val="7DA86B87"/>
    <w:rsid w:val="7DAD5FFF"/>
    <w:rsid w:val="7DB95156"/>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AB1087"/>
    <w:rsid w:val="7EB550F7"/>
    <w:rsid w:val="7EC02549"/>
    <w:rsid w:val="7EE70031"/>
    <w:rsid w:val="7EEA49C5"/>
    <w:rsid w:val="7EED31C9"/>
    <w:rsid w:val="7EED3DCE"/>
    <w:rsid w:val="7EF05C42"/>
    <w:rsid w:val="7EF613F5"/>
    <w:rsid w:val="7F1468BC"/>
    <w:rsid w:val="7F173553"/>
    <w:rsid w:val="7F273D4A"/>
    <w:rsid w:val="7F33543B"/>
    <w:rsid w:val="7F3D0030"/>
    <w:rsid w:val="7F5B0594"/>
    <w:rsid w:val="7F645E05"/>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link w:val="60"/>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5">
    <w:name w:val="heading 2"/>
    <w:basedOn w:val="1"/>
    <w:next w:val="1"/>
    <w:link w:val="6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62"/>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7">
    <w:name w:val="heading 4"/>
    <w:basedOn w:val="1"/>
    <w:next w:val="1"/>
    <w:link w:val="63"/>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8">
    <w:name w:val="heading 5"/>
    <w:basedOn w:val="1"/>
    <w:next w:val="1"/>
    <w:link w:val="64"/>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9">
    <w:name w:val="heading 6"/>
    <w:basedOn w:val="1"/>
    <w:next w:val="1"/>
    <w:link w:val="65"/>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10">
    <w:name w:val="heading 7"/>
    <w:basedOn w:val="1"/>
    <w:next w:val="1"/>
    <w:link w:val="66"/>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1">
    <w:name w:val="heading 8"/>
    <w:basedOn w:val="1"/>
    <w:next w:val="1"/>
    <w:link w:val="67"/>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2">
    <w:name w:val="heading 9"/>
    <w:basedOn w:val="1"/>
    <w:next w:val="1"/>
    <w:link w:val="68"/>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13">
    <w:name w:val="toc 7"/>
    <w:basedOn w:val="1"/>
    <w:next w:val="1"/>
    <w:qFormat/>
    <w:uiPriority w:val="39"/>
    <w:pPr>
      <w:ind w:left="1260"/>
      <w:jc w:val="left"/>
    </w:pPr>
    <w:rPr>
      <w:rFonts w:asciiTheme="minorHAnsi" w:eastAsiaTheme="minorHAnsi"/>
      <w:sz w:val="18"/>
      <w:szCs w:val="18"/>
    </w:rPr>
  </w:style>
  <w:style w:type="paragraph" w:styleId="14">
    <w:name w:val="List Bullet 4"/>
    <w:basedOn w:val="1"/>
    <w:qFormat/>
    <w:uiPriority w:val="0"/>
    <w:pPr>
      <w:tabs>
        <w:tab w:val="left" w:pos="1620"/>
      </w:tabs>
      <w:ind w:left="782" w:hanging="360"/>
    </w:pPr>
    <w:rPr>
      <w:rFonts w:ascii="Times New Roman" w:hAnsi="Times New Roman"/>
      <w:szCs w:val="24"/>
    </w:rPr>
  </w:style>
  <w:style w:type="paragraph" w:styleId="15">
    <w:name w:val="List Number"/>
    <w:basedOn w:val="1"/>
    <w:qFormat/>
    <w:uiPriority w:val="0"/>
    <w:pPr>
      <w:numPr>
        <w:ilvl w:val="0"/>
        <w:numId w:val="2"/>
      </w:numPr>
      <w:tabs>
        <w:tab w:val="left" w:pos="360"/>
      </w:tabs>
    </w:pPr>
    <w:rPr>
      <w:rFonts w:ascii="Times New Roman" w:hAnsi="Times New Roman"/>
      <w:szCs w:val="24"/>
    </w:rPr>
  </w:style>
  <w:style w:type="paragraph" w:styleId="16">
    <w:name w:val="Normal Indent"/>
    <w:basedOn w:val="1"/>
    <w:link w:val="71"/>
    <w:qFormat/>
    <w:uiPriority w:val="0"/>
    <w:pPr>
      <w:spacing w:line="360" w:lineRule="auto"/>
      <w:ind w:firstLine="200" w:firstLineChars="200"/>
    </w:pPr>
    <w:rPr>
      <w:rFonts w:ascii="Arial" w:hAnsi="Arial" w:eastAsiaTheme="minorEastAsia" w:cstheme="minorBidi"/>
      <w:szCs w:val="24"/>
    </w:rPr>
  </w:style>
  <w:style w:type="paragraph" w:styleId="17">
    <w:name w:val="caption"/>
    <w:basedOn w:val="1"/>
    <w:next w:val="1"/>
    <w:qFormat/>
    <w:uiPriority w:val="0"/>
    <w:pPr>
      <w:spacing w:before="152" w:after="160"/>
    </w:pPr>
    <w:rPr>
      <w:rFonts w:ascii="Arial" w:hAnsi="Arial" w:eastAsia="黑体"/>
      <w:sz w:val="20"/>
      <w:szCs w:val="20"/>
    </w:rPr>
  </w:style>
  <w:style w:type="paragraph" w:styleId="18">
    <w:name w:val="List Bullet"/>
    <w:basedOn w:val="1"/>
    <w:qFormat/>
    <w:uiPriority w:val="0"/>
    <w:pPr>
      <w:numPr>
        <w:ilvl w:val="0"/>
        <w:numId w:val="3"/>
      </w:numPr>
      <w:tabs>
        <w:tab w:val="left" w:pos="360"/>
      </w:tabs>
    </w:pPr>
    <w:rPr>
      <w:rFonts w:ascii="Times New Roman" w:hAnsi="Times New Roman"/>
      <w:szCs w:val="24"/>
    </w:rPr>
  </w:style>
  <w:style w:type="paragraph" w:styleId="19">
    <w:name w:val="Document Map"/>
    <w:basedOn w:val="1"/>
    <w:link w:val="72"/>
    <w:qFormat/>
    <w:uiPriority w:val="0"/>
    <w:pPr>
      <w:shd w:val="clear" w:color="auto" w:fill="000080"/>
    </w:pPr>
    <w:rPr>
      <w:rFonts w:ascii="Times New Roman" w:hAnsi="Times New Roman"/>
      <w:szCs w:val="24"/>
    </w:rPr>
  </w:style>
  <w:style w:type="paragraph" w:styleId="20">
    <w:name w:val="annotation text"/>
    <w:basedOn w:val="1"/>
    <w:link w:val="69"/>
    <w:unhideWhenUsed/>
    <w:qFormat/>
    <w:uiPriority w:val="0"/>
    <w:pPr>
      <w:jc w:val="left"/>
    </w:pPr>
  </w:style>
  <w:style w:type="paragraph" w:styleId="21">
    <w:name w:val="List Bullet 3"/>
    <w:basedOn w:val="1"/>
    <w:qFormat/>
    <w:uiPriority w:val="0"/>
    <w:pPr>
      <w:numPr>
        <w:ilvl w:val="0"/>
        <w:numId w:val="4"/>
      </w:numPr>
      <w:tabs>
        <w:tab w:val="left" w:pos="1200"/>
      </w:tabs>
    </w:pPr>
    <w:rPr>
      <w:rFonts w:ascii="Times New Roman" w:hAnsi="Times New Roman"/>
      <w:szCs w:val="24"/>
    </w:rPr>
  </w:style>
  <w:style w:type="paragraph" w:styleId="22">
    <w:name w:val="Body Text"/>
    <w:basedOn w:val="1"/>
    <w:link w:val="73"/>
    <w:qFormat/>
    <w:uiPriority w:val="0"/>
    <w:pPr>
      <w:spacing w:after="120"/>
    </w:pPr>
    <w:rPr>
      <w:rFonts w:ascii="Times New Roman" w:hAnsi="Times New Roman" w:eastAsiaTheme="minorEastAsia" w:cstheme="minorBidi"/>
      <w:szCs w:val="24"/>
    </w:rPr>
  </w:style>
  <w:style w:type="paragraph" w:styleId="23">
    <w:name w:val="Body Text Indent"/>
    <w:basedOn w:val="1"/>
    <w:next w:val="24"/>
    <w:link w:val="74"/>
    <w:qFormat/>
    <w:uiPriority w:val="0"/>
    <w:pPr>
      <w:spacing w:after="120"/>
      <w:ind w:left="420" w:leftChars="200"/>
    </w:pPr>
    <w:rPr>
      <w:rFonts w:asciiTheme="minorHAnsi" w:hAnsiTheme="minorHAnsi" w:eastAsiaTheme="minorEastAsia" w:cstheme="minorBidi"/>
    </w:rPr>
  </w:style>
  <w:style w:type="paragraph" w:styleId="24">
    <w:name w:val="footnote text"/>
    <w:basedOn w:val="1"/>
    <w:link w:val="82"/>
    <w:qFormat/>
    <w:uiPriority w:val="0"/>
    <w:pPr>
      <w:snapToGrid w:val="0"/>
      <w:jc w:val="left"/>
    </w:pPr>
    <w:rPr>
      <w:rFonts w:asciiTheme="minorHAnsi" w:hAnsiTheme="minorHAnsi" w:eastAsiaTheme="minorEastAsia" w:cstheme="minorBidi"/>
      <w:sz w:val="18"/>
    </w:rPr>
  </w:style>
  <w:style w:type="paragraph" w:styleId="25">
    <w:name w:val="List Bullet 2"/>
    <w:basedOn w:val="1"/>
    <w:qFormat/>
    <w:uiPriority w:val="0"/>
    <w:pPr>
      <w:numPr>
        <w:ilvl w:val="0"/>
        <w:numId w:val="5"/>
      </w:numPr>
      <w:tabs>
        <w:tab w:val="left" w:pos="780"/>
      </w:tabs>
    </w:pPr>
    <w:rPr>
      <w:rFonts w:ascii="Times New Roman" w:hAnsi="Times New Roman"/>
      <w:szCs w:val="24"/>
    </w:rPr>
  </w:style>
  <w:style w:type="paragraph" w:styleId="26">
    <w:name w:val="toc 5"/>
    <w:basedOn w:val="1"/>
    <w:next w:val="1"/>
    <w:qFormat/>
    <w:uiPriority w:val="39"/>
    <w:pPr>
      <w:ind w:left="840"/>
      <w:jc w:val="left"/>
    </w:pPr>
    <w:rPr>
      <w:rFonts w:asciiTheme="minorHAnsi" w:eastAsiaTheme="minorHAnsi"/>
      <w:sz w:val="18"/>
      <w:szCs w:val="18"/>
    </w:rPr>
  </w:style>
  <w:style w:type="paragraph" w:styleId="27">
    <w:name w:val="toc 3"/>
    <w:basedOn w:val="1"/>
    <w:next w:val="1"/>
    <w:qFormat/>
    <w:uiPriority w:val="39"/>
    <w:pPr>
      <w:ind w:left="420"/>
      <w:jc w:val="left"/>
    </w:pPr>
    <w:rPr>
      <w:rFonts w:asciiTheme="minorHAnsi" w:eastAsiaTheme="minorHAnsi"/>
      <w:i/>
      <w:iCs/>
      <w:sz w:val="20"/>
      <w:szCs w:val="20"/>
    </w:rPr>
  </w:style>
  <w:style w:type="paragraph" w:styleId="28">
    <w:name w:val="Plain Text"/>
    <w:basedOn w:val="1"/>
    <w:link w:val="75"/>
    <w:qFormat/>
    <w:uiPriority w:val="0"/>
    <w:pPr>
      <w:adjustRightInd w:val="0"/>
      <w:spacing w:line="312" w:lineRule="atLeast"/>
      <w:textAlignment w:val="baseline"/>
    </w:pPr>
    <w:rPr>
      <w:rFonts w:ascii="宋体" w:hAnsi="Courier New"/>
      <w:i/>
      <w:kern w:val="0"/>
      <w:sz w:val="18"/>
      <w:szCs w:val="20"/>
    </w:rPr>
  </w:style>
  <w:style w:type="paragraph" w:styleId="29">
    <w:name w:val="List Bullet 5"/>
    <w:basedOn w:val="1"/>
    <w:qFormat/>
    <w:uiPriority w:val="0"/>
    <w:pPr>
      <w:numPr>
        <w:ilvl w:val="0"/>
        <w:numId w:val="6"/>
      </w:numPr>
      <w:tabs>
        <w:tab w:val="left" w:pos="2040"/>
      </w:tabs>
    </w:pPr>
    <w:rPr>
      <w:rFonts w:ascii="Times New Roman" w:hAnsi="Times New Roman"/>
      <w:szCs w:val="24"/>
    </w:rPr>
  </w:style>
  <w:style w:type="paragraph" w:styleId="30">
    <w:name w:val="toc 8"/>
    <w:basedOn w:val="1"/>
    <w:next w:val="1"/>
    <w:qFormat/>
    <w:uiPriority w:val="39"/>
    <w:pPr>
      <w:ind w:left="1470"/>
      <w:jc w:val="left"/>
    </w:pPr>
    <w:rPr>
      <w:rFonts w:asciiTheme="minorHAnsi" w:eastAsiaTheme="minorHAnsi"/>
      <w:sz w:val="18"/>
      <w:szCs w:val="18"/>
    </w:rPr>
  </w:style>
  <w:style w:type="paragraph" w:styleId="31">
    <w:name w:val="Date"/>
    <w:basedOn w:val="1"/>
    <w:next w:val="1"/>
    <w:link w:val="76"/>
    <w:qFormat/>
    <w:uiPriority w:val="0"/>
    <w:pPr>
      <w:ind w:left="100" w:leftChars="2500"/>
    </w:pPr>
    <w:rPr>
      <w:rFonts w:ascii="Times New Roman" w:hAnsi="Times New Roman"/>
      <w:szCs w:val="24"/>
    </w:rPr>
  </w:style>
  <w:style w:type="paragraph" w:styleId="32">
    <w:name w:val="endnote text"/>
    <w:basedOn w:val="1"/>
    <w:link w:val="77"/>
    <w:qFormat/>
    <w:uiPriority w:val="0"/>
    <w:pPr>
      <w:snapToGrid w:val="0"/>
      <w:jc w:val="left"/>
    </w:pPr>
    <w:rPr>
      <w:rFonts w:ascii="Times New Roman" w:hAnsi="Times New Roman" w:eastAsiaTheme="minorEastAsia" w:cstheme="minorBidi"/>
      <w:szCs w:val="24"/>
    </w:rPr>
  </w:style>
  <w:style w:type="paragraph" w:styleId="33">
    <w:name w:val="Balloon Text"/>
    <w:basedOn w:val="1"/>
    <w:link w:val="78"/>
    <w:qFormat/>
    <w:uiPriority w:val="0"/>
    <w:rPr>
      <w:rFonts w:ascii="Times New Roman" w:hAnsi="Times New Roman" w:eastAsiaTheme="minorEastAsia" w:cstheme="minorBidi"/>
      <w:sz w:val="18"/>
      <w:szCs w:val="18"/>
    </w:rPr>
  </w:style>
  <w:style w:type="paragraph" w:styleId="34">
    <w:name w:val="footer"/>
    <w:basedOn w:val="1"/>
    <w:link w:val="79"/>
    <w:unhideWhenUsed/>
    <w:qFormat/>
    <w:uiPriority w:val="99"/>
    <w:pPr>
      <w:tabs>
        <w:tab w:val="center" w:pos="4153"/>
        <w:tab w:val="right" w:pos="8306"/>
      </w:tabs>
      <w:snapToGrid w:val="0"/>
      <w:jc w:val="left"/>
    </w:pPr>
    <w:rPr>
      <w:sz w:val="18"/>
      <w:szCs w:val="18"/>
    </w:rPr>
  </w:style>
  <w:style w:type="paragraph" w:styleId="35">
    <w:name w:val="header"/>
    <w:basedOn w:val="1"/>
    <w:link w:val="80"/>
    <w:unhideWhenUsed/>
    <w:qFormat/>
    <w:uiPriority w:val="0"/>
    <w:pPr>
      <w:pBdr>
        <w:bottom w:val="single" w:color="auto" w:sz="6" w:space="1"/>
      </w:pBdr>
      <w:tabs>
        <w:tab w:val="center" w:pos="4153"/>
        <w:tab w:val="right" w:pos="8306"/>
      </w:tabs>
      <w:snapToGrid w:val="0"/>
      <w:jc w:val="center"/>
    </w:pPr>
    <w:rPr>
      <w:sz w:val="18"/>
      <w:szCs w:val="18"/>
    </w:rPr>
  </w:style>
  <w:style w:type="paragraph" w:styleId="36">
    <w:name w:val="toc 1"/>
    <w:basedOn w:val="1"/>
    <w:next w:val="1"/>
    <w:qFormat/>
    <w:uiPriority w:val="39"/>
    <w:pPr>
      <w:spacing w:before="120" w:after="120"/>
      <w:jc w:val="left"/>
    </w:pPr>
    <w:rPr>
      <w:rFonts w:asciiTheme="minorHAnsi" w:eastAsiaTheme="minorHAnsi"/>
      <w:b/>
      <w:bCs/>
      <w:caps/>
      <w:sz w:val="20"/>
      <w:szCs w:val="20"/>
    </w:rPr>
  </w:style>
  <w:style w:type="paragraph" w:styleId="37">
    <w:name w:val="toc 4"/>
    <w:basedOn w:val="1"/>
    <w:next w:val="1"/>
    <w:qFormat/>
    <w:uiPriority w:val="39"/>
    <w:pPr>
      <w:ind w:left="630"/>
      <w:jc w:val="left"/>
    </w:pPr>
    <w:rPr>
      <w:rFonts w:asciiTheme="minorHAnsi" w:eastAsiaTheme="minorHAnsi"/>
      <w:sz w:val="18"/>
      <w:szCs w:val="18"/>
    </w:rPr>
  </w:style>
  <w:style w:type="paragraph" w:styleId="38">
    <w:name w:val="Subtitle"/>
    <w:basedOn w:val="1"/>
    <w:link w:val="81"/>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9">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40">
    <w:name w:val="toc 6"/>
    <w:basedOn w:val="1"/>
    <w:next w:val="1"/>
    <w:qFormat/>
    <w:uiPriority w:val="39"/>
    <w:pPr>
      <w:ind w:left="1050"/>
      <w:jc w:val="left"/>
    </w:pPr>
    <w:rPr>
      <w:rFonts w:asciiTheme="minorHAnsi" w:eastAsiaTheme="minorHAnsi"/>
      <w:sz w:val="18"/>
      <w:szCs w:val="18"/>
    </w:rPr>
  </w:style>
  <w:style w:type="paragraph" w:styleId="41">
    <w:name w:val="toc 2"/>
    <w:basedOn w:val="1"/>
    <w:next w:val="1"/>
    <w:qFormat/>
    <w:uiPriority w:val="39"/>
    <w:pPr>
      <w:ind w:left="210"/>
      <w:jc w:val="left"/>
    </w:pPr>
    <w:rPr>
      <w:rFonts w:asciiTheme="minorHAnsi" w:eastAsiaTheme="minorHAnsi"/>
      <w:smallCaps/>
      <w:sz w:val="20"/>
      <w:szCs w:val="20"/>
    </w:rPr>
  </w:style>
  <w:style w:type="paragraph" w:styleId="42">
    <w:name w:val="toc 9"/>
    <w:basedOn w:val="1"/>
    <w:next w:val="1"/>
    <w:qFormat/>
    <w:uiPriority w:val="39"/>
    <w:pPr>
      <w:ind w:left="1680"/>
      <w:jc w:val="left"/>
    </w:pPr>
    <w:rPr>
      <w:rFonts w:asciiTheme="minorHAnsi" w:eastAsiaTheme="minorHAnsi"/>
      <w:sz w:val="18"/>
      <w:szCs w:val="18"/>
    </w:rPr>
  </w:style>
  <w:style w:type="paragraph" w:styleId="4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4">
    <w:name w:val="Title"/>
    <w:basedOn w:val="1"/>
    <w:link w:val="83"/>
    <w:qFormat/>
    <w:uiPriority w:val="10"/>
    <w:pPr>
      <w:spacing w:before="240" w:after="60"/>
      <w:jc w:val="center"/>
      <w:outlineLvl w:val="0"/>
    </w:pPr>
    <w:rPr>
      <w:rFonts w:ascii="Arial" w:hAnsi="Arial" w:eastAsiaTheme="minorEastAsia" w:cstheme="minorBidi"/>
      <w:b/>
      <w:bCs/>
      <w:sz w:val="32"/>
      <w:szCs w:val="32"/>
    </w:rPr>
  </w:style>
  <w:style w:type="paragraph" w:styleId="45">
    <w:name w:val="annotation subject"/>
    <w:basedOn w:val="20"/>
    <w:next w:val="20"/>
    <w:link w:val="70"/>
    <w:qFormat/>
    <w:uiPriority w:val="0"/>
    <w:rPr>
      <w:rFonts w:asciiTheme="minorHAnsi" w:hAnsiTheme="minorHAnsi" w:eastAsiaTheme="minorEastAsia" w:cstheme="minorBidi"/>
      <w:b/>
      <w:bCs/>
    </w:rPr>
  </w:style>
  <w:style w:type="paragraph" w:styleId="46">
    <w:name w:val="Body Text First Indent 2"/>
    <w:basedOn w:val="23"/>
    <w:next w:val="1"/>
    <w:link w:val="724"/>
    <w:unhideWhenUsed/>
    <w:qFormat/>
    <w:uiPriority w:val="99"/>
    <w:pPr>
      <w:widowControl/>
      <w:ind w:firstLine="420" w:firstLineChars="200"/>
      <w:jc w:val="left"/>
    </w:pPr>
    <w:rPr>
      <w:rFonts w:ascii="Calibri" w:hAnsi="Calibri" w:eastAsia="宋体" w:cs="Times New Roman"/>
      <w:kern w:val="0"/>
      <w:sz w:val="20"/>
      <w:szCs w:val="20"/>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
    <w:name w:val="表格文字"/>
    <w:basedOn w:val="39"/>
    <w:next w:val="1"/>
    <w:qFormat/>
    <w:uiPriority w:val="0"/>
    <w:pPr>
      <w:adjustRightInd w:val="0"/>
      <w:spacing w:line="420" w:lineRule="atLeast"/>
      <w:jc w:val="left"/>
      <w:textAlignment w:val="baseline"/>
    </w:pPr>
    <w:rPr>
      <w:rFonts w:ascii="Times New Roman" w:hAnsi="Times New Roman"/>
      <w:kern w:val="0"/>
      <w:szCs w:val="20"/>
    </w:rPr>
  </w:style>
  <w:style w:type="character" w:customStyle="1" w:styleId="60">
    <w:name w:val="标题 1 字符"/>
    <w:basedOn w:val="49"/>
    <w:link w:val="4"/>
    <w:qFormat/>
    <w:uiPriority w:val="0"/>
    <w:rPr>
      <w:rFonts w:ascii="Times New Roman" w:hAnsi="Times New Roman" w:eastAsia="宋体" w:cs="Times New Roman"/>
      <w:b/>
      <w:kern w:val="44"/>
      <w:sz w:val="44"/>
      <w:szCs w:val="20"/>
    </w:rPr>
  </w:style>
  <w:style w:type="character" w:customStyle="1" w:styleId="61">
    <w:name w:val="标题 2 字符"/>
    <w:basedOn w:val="49"/>
    <w:link w:val="5"/>
    <w:qFormat/>
    <w:uiPriority w:val="0"/>
    <w:rPr>
      <w:rFonts w:ascii="Arial" w:hAnsi="Arial" w:eastAsia="黑体" w:cs="Times New Roman"/>
      <w:b/>
      <w:bCs/>
      <w:sz w:val="32"/>
      <w:szCs w:val="32"/>
    </w:rPr>
  </w:style>
  <w:style w:type="character" w:customStyle="1" w:styleId="62">
    <w:name w:val="标题 3 字符"/>
    <w:basedOn w:val="49"/>
    <w:link w:val="6"/>
    <w:qFormat/>
    <w:uiPriority w:val="0"/>
    <w:rPr>
      <w:rFonts w:ascii="Times New Roman" w:hAnsi="Times New Roman" w:eastAsia="宋体" w:cs="Times New Roman"/>
      <w:b/>
      <w:bCs/>
      <w:sz w:val="24"/>
      <w:szCs w:val="32"/>
    </w:rPr>
  </w:style>
  <w:style w:type="character" w:customStyle="1" w:styleId="63">
    <w:name w:val="标题 4 字符"/>
    <w:basedOn w:val="49"/>
    <w:link w:val="7"/>
    <w:qFormat/>
    <w:uiPriority w:val="0"/>
    <w:rPr>
      <w:rFonts w:ascii="Arial" w:hAnsi="Arial" w:eastAsia="宋体" w:cs="Times New Roman"/>
      <w:b/>
      <w:bCs/>
      <w:szCs w:val="28"/>
      <w:lang w:val="en-US" w:eastAsia="zh-CN"/>
    </w:rPr>
  </w:style>
  <w:style w:type="character" w:customStyle="1" w:styleId="64">
    <w:name w:val="标题 5 字符"/>
    <w:basedOn w:val="49"/>
    <w:link w:val="8"/>
    <w:qFormat/>
    <w:uiPriority w:val="0"/>
    <w:rPr>
      <w:rFonts w:ascii="Times New Roman" w:hAnsi="Times New Roman" w:eastAsia="黑体" w:cs="Times New Roman"/>
      <w:bCs/>
      <w:szCs w:val="28"/>
      <w:lang w:val="en-US" w:eastAsia="zh-CN"/>
    </w:rPr>
  </w:style>
  <w:style w:type="character" w:customStyle="1" w:styleId="65">
    <w:name w:val="标题 6 字符"/>
    <w:basedOn w:val="49"/>
    <w:link w:val="9"/>
    <w:qFormat/>
    <w:uiPriority w:val="0"/>
    <w:rPr>
      <w:rFonts w:ascii="Arial" w:hAnsi="Arial" w:eastAsia="黑体" w:cs="Times New Roman"/>
      <w:b/>
      <w:bCs/>
      <w:sz w:val="24"/>
      <w:szCs w:val="24"/>
      <w:lang w:val="en-US" w:eastAsia="zh-CN"/>
    </w:rPr>
  </w:style>
  <w:style w:type="character" w:customStyle="1" w:styleId="66">
    <w:name w:val="标题 7 字符"/>
    <w:basedOn w:val="49"/>
    <w:link w:val="10"/>
    <w:qFormat/>
    <w:uiPriority w:val="0"/>
    <w:rPr>
      <w:rFonts w:ascii="Times New Roman" w:hAnsi="Times New Roman" w:eastAsia="宋体" w:cs="Times New Roman"/>
      <w:b/>
      <w:bCs/>
      <w:sz w:val="24"/>
      <w:szCs w:val="24"/>
      <w:lang w:val="en-US" w:eastAsia="zh-CN"/>
    </w:rPr>
  </w:style>
  <w:style w:type="character" w:customStyle="1" w:styleId="67">
    <w:name w:val="标题 8 字符"/>
    <w:basedOn w:val="49"/>
    <w:link w:val="11"/>
    <w:qFormat/>
    <w:uiPriority w:val="0"/>
    <w:rPr>
      <w:rFonts w:ascii="Arial" w:hAnsi="Arial" w:eastAsia="黑体" w:cs="Times New Roman"/>
      <w:sz w:val="24"/>
      <w:szCs w:val="24"/>
      <w:lang w:val="en-US" w:eastAsia="zh-CN"/>
    </w:rPr>
  </w:style>
  <w:style w:type="character" w:customStyle="1" w:styleId="68">
    <w:name w:val="标题 9 字符"/>
    <w:basedOn w:val="49"/>
    <w:link w:val="12"/>
    <w:qFormat/>
    <w:uiPriority w:val="0"/>
    <w:rPr>
      <w:rFonts w:ascii="Arial" w:hAnsi="Arial" w:eastAsia="黑体" w:cs="Times New Roman"/>
      <w:szCs w:val="21"/>
      <w:lang w:val="en-US" w:eastAsia="zh-CN"/>
    </w:rPr>
  </w:style>
  <w:style w:type="character" w:customStyle="1" w:styleId="69">
    <w:name w:val="批注文字 字符1"/>
    <w:basedOn w:val="49"/>
    <w:link w:val="20"/>
    <w:qFormat/>
    <w:uiPriority w:val="0"/>
    <w:rPr>
      <w:rFonts w:ascii="Calibri" w:hAnsi="Calibri" w:eastAsia="宋体" w:cs="Times New Roman"/>
    </w:rPr>
  </w:style>
  <w:style w:type="character" w:customStyle="1" w:styleId="70">
    <w:name w:val="批注主题 字符"/>
    <w:link w:val="45"/>
    <w:qFormat/>
    <w:uiPriority w:val="0"/>
    <w:rPr>
      <w:b/>
      <w:bCs/>
      <w:lang w:val="en-US" w:eastAsia="zh-CN"/>
    </w:rPr>
  </w:style>
  <w:style w:type="character" w:customStyle="1" w:styleId="71">
    <w:name w:val="正文缩进 字符"/>
    <w:link w:val="16"/>
    <w:qFormat/>
    <w:uiPriority w:val="0"/>
    <w:rPr>
      <w:rFonts w:ascii="Arial" w:hAnsi="Arial"/>
      <w:szCs w:val="24"/>
    </w:rPr>
  </w:style>
  <w:style w:type="character" w:customStyle="1" w:styleId="72">
    <w:name w:val="文档结构图 字符"/>
    <w:basedOn w:val="49"/>
    <w:link w:val="19"/>
    <w:qFormat/>
    <w:uiPriority w:val="0"/>
    <w:rPr>
      <w:rFonts w:ascii="Times New Roman" w:hAnsi="Times New Roman" w:eastAsia="宋体" w:cs="Times New Roman"/>
      <w:szCs w:val="24"/>
      <w:shd w:val="clear" w:color="auto" w:fill="000080"/>
    </w:rPr>
  </w:style>
  <w:style w:type="character" w:customStyle="1" w:styleId="73">
    <w:name w:val="正文文本 字符"/>
    <w:link w:val="22"/>
    <w:qFormat/>
    <w:uiPriority w:val="0"/>
    <w:rPr>
      <w:rFonts w:ascii="Times New Roman" w:hAnsi="Times New Roman"/>
      <w:szCs w:val="24"/>
      <w:lang w:val="en-US" w:eastAsia="zh-CN"/>
    </w:rPr>
  </w:style>
  <w:style w:type="character" w:customStyle="1" w:styleId="74">
    <w:name w:val="正文文本缩进 字符"/>
    <w:link w:val="23"/>
    <w:qFormat/>
    <w:uiPriority w:val="99"/>
  </w:style>
  <w:style w:type="character" w:customStyle="1" w:styleId="75">
    <w:name w:val="纯文本 字符"/>
    <w:basedOn w:val="49"/>
    <w:link w:val="28"/>
    <w:qFormat/>
    <w:uiPriority w:val="0"/>
    <w:rPr>
      <w:rFonts w:ascii="宋体" w:hAnsi="Courier New" w:eastAsia="宋体" w:cs="Times New Roman"/>
      <w:i/>
      <w:kern w:val="0"/>
      <w:sz w:val="18"/>
      <w:szCs w:val="20"/>
    </w:rPr>
  </w:style>
  <w:style w:type="character" w:customStyle="1" w:styleId="76">
    <w:name w:val="日期 字符"/>
    <w:basedOn w:val="49"/>
    <w:link w:val="31"/>
    <w:qFormat/>
    <w:uiPriority w:val="0"/>
    <w:rPr>
      <w:rFonts w:ascii="Times New Roman" w:hAnsi="Times New Roman" w:eastAsia="宋体" w:cs="Times New Roman"/>
      <w:szCs w:val="24"/>
    </w:rPr>
  </w:style>
  <w:style w:type="character" w:customStyle="1" w:styleId="77">
    <w:name w:val="尾注文本 字符"/>
    <w:link w:val="32"/>
    <w:qFormat/>
    <w:uiPriority w:val="0"/>
    <w:rPr>
      <w:rFonts w:ascii="Times New Roman" w:hAnsi="Times New Roman"/>
      <w:szCs w:val="24"/>
      <w:lang w:val="en-US" w:eastAsia="zh-CN"/>
    </w:rPr>
  </w:style>
  <w:style w:type="character" w:customStyle="1" w:styleId="78">
    <w:name w:val="批注框文本 字符"/>
    <w:link w:val="33"/>
    <w:qFormat/>
    <w:uiPriority w:val="0"/>
    <w:rPr>
      <w:rFonts w:ascii="Times New Roman" w:hAnsi="Times New Roman"/>
      <w:sz w:val="18"/>
      <w:szCs w:val="18"/>
    </w:rPr>
  </w:style>
  <w:style w:type="character" w:customStyle="1" w:styleId="79">
    <w:name w:val="页脚 字符"/>
    <w:basedOn w:val="49"/>
    <w:link w:val="34"/>
    <w:qFormat/>
    <w:uiPriority w:val="99"/>
    <w:rPr>
      <w:sz w:val="18"/>
      <w:szCs w:val="18"/>
    </w:rPr>
  </w:style>
  <w:style w:type="character" w:customStyle="1" w:styleId="80">
    <w:name w:val="页眉 字符"/>
    <w:basedOn w:val="49"/>
    <w:link w:val="35"/>
    <w:qFormat/>
    <w:uiPriority w:val="0"/>
    <w:rPr>
      <w:sz w:val="18"/>
      <w:szCs w:val="18"/>
    </w:rPr>
  </w:style>
  <w:style w:type="character" w:customStyle="1" w:styleId="81">
    <w:name w:val="副标题 字符"/>
    <w:link w:val="38"/>
    <w:qFormat/>
    <w:uiPriority w:val="0"/>
    <w:rPr>
      <w:rFonts w:ascii="Arial" w:hAnsi="Arial"/>
      <w:b/>
      <w:bCs/>
      <w:kern w:val="28"/>
      <w:sz w:val="32"/>
      <w:szCs w:val="32"/>
      <w:lang w:val="en-US" w:eastAsia="zh-CN"/>
    </w:rPr>
  </w:style>
  <w:style w:type="character" w:customStyle="1" w:styleId="82">
    <w:name w:val="脚注文本 字符"/>
    <w:link w:val="24"/>
    <w:qFormat/>
    <w:uiPriority w:val="0"/>
    <w:rPr>
      <w:sz w:val="18"/>
    </w:rPr>
  </w:style>
  <w:style w:type="character" w:customStyle="1" w:styleId="83">
    <w:name w:val="标题 字符"/>
    <w:link w:val="44"/>
    <w:qFormat/>
    <w:uiPriority w:val="0"/>
    <w:rPr>
      <w:rFonts w:ascii="Arial" w:hAnsi="Arial"/>
      <w:b/>
      <w:bCs/>
      <w:sz w:val="32"/>
      <w:szCs w:val="32"/>
      <w:lang w:val="en-US" w:eastAsia="zh-CN"/>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5">
    <w:name w:val="List Paragraph"/>
    <w:basedOn w:val="1"/>
    <w:qFormat/>
    <w:uiPriority w:val="34"/>
    <w:pPr>
      <w:ind w:firstLine="420" w:firstLineChars="200"/>
    </w:pPr>
    <w:rPr>
      <w:rFonts w:asciiTheme="minorHAnsi" w:hAnsiTheme="minorHAnsi" w:eastAsiaTheme="minorEastAsia" w:cstheme="minorBidi"/>
    </w:rPr>
  </w:style>
  <w:style w:type="character" w:customStyle="1" w:styleId="86">
    <w:name w:val="页眉 字符1"/>
    <w:basedOn w:val="49"/>
    <w:semiHidden/>
    <w:qFormat/>
    <w:uiPriority w:val="99"/>
    <w:rPr>
      <w:sz w:val="18"/>
      <w:szCs w:val="18"/>
    </w:rPr>
  </w:style>
  <w:style w:type="character" w:customStyle="1" w:styleId="87">
    <w:name w:val="页脚 字符1"/>
    <w:basedOn w:val="49"/>
    <w:semiHidden/>
    <w:qFormat/>
    <w:uiPriority w:val="99"/>
    <w:rPr>
      <w:sz w:val="18"/>
      <w:szCs w:val="18"/>
    </w:rPr>
  </w:style>
  <w:style w:type="paragraph" w:customStyle="1" w:styleId="88">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89">
    <w:name w:val="Char"/>
    <w:basedOn w:val="1"/>
    <w:qFormat/>
    <w:uiPriority w:val="0"/>
    <w:rPr>
      <w:rFonts w:ascii="Times New Roman" w:hAnsi="Times New Roman"/>
      <w:szCs w:val="24"/>
    </w:rPr>
  </w:style>
  <w:style w:type="paragraph" w:customStyle="1" w:styleId="90">
    <w:name w:val="默认段落字体 Para Char Char Char Char"/>
    <w:basedOn w:val="1"/>
    <w:link w:val="91"/>
    <w:qFormat/>
    <w:uiPriority w:val="0"/>
    <w:rPr>
      <w:rFonts w:ascii="Times New Roman" w:hAnsi="Times New Roman"/>
      <w:szCs w:val="24"/>
    </w:rPr>
  </w:style>
  <w:style w:type="character" w:customStyle="1" w:styleId="91">
    <w:name w:val="默认段落字体 Para Char Char Char Char Char1"/>
    <w:link w:val="90"/>
    <w:qFormat/>
    <w:uiPriority w:val="0"/>
    <w:rPr>
      <w:rFonts w:ascii="Times New Roman" w:hAnsi="Times New Roman" w:eastAsia="宋体" w:cs="Times New Roman"/>
      <w:szCs w:val="24"/>
    </w:rPr>
  </w:style>
  <w:style w:type="paragraph" w:customStyle="1" w:styleId="92">
    <w:name w:val="Char1"/>
    <w:basedOn w:val="1"/>
    <w:qFormat/>
    <w:uiPriority w:val="0"/>
    <w:rPr>
      <w:rFonts w:ascii="Times New Roman" w:hAnsi="Times New Roman"/>
      <w:szCs w:val="24"/>
    </w:rPr>
  </w:style>
  <w:style w:type="character" w:customStyle="1" w:styleId="93">
    <w:name w:val="页脚 Char2"/>
    <w:qFormat/>
    <w:uiPriority w:val="0"/>
    <w:rPr>
      <w:rFonts w:ascii="Times New Roman" w:hAnsi="Times New Roman"/>
      <w:kern w:val="2"/>
      <w:sz w:val="18"/>
      <w:szCs w:val="18"/>
      <w:lang w:val="en-US" w:eastAsia="zh-CN"/>
    </w:rPr>
  </w:style>
  <w:style w:type="character" w:customStyle="1" w:styleId="94">
    <w:name w:val="批注主题 Char"/>
    <w:link w:val="95"/>
    <w:qFormat/>
    <w:uiPriority w:val="0"/>
    <w:rPr>
      <w:rFonts w:ascii="Times New Roman" w:hAnsi="Times New Roman"/>
      <w:b/>
      <w:bCs/>
      <w:szCs w:val="24"/>
      <w:lang w:val="en-US" w:eastAsia="zh-CN"/>
    </w:rPr>
  </w:style>
  <w:style w:type="paragraph" w:customStyle="1" w:styleId="95">
    <w:name w:val="批注主题1"/>
    <w:basedOn w:val="20"/>
    <w:next w:val="20"/>
    <w:link w:val="94"/>
    <w:qFormat/>
    <w:uiPriority w:val="0"/>
    <w:rPr>
      <w:rFonts w:ascii="Times New Roman" w:hAnsi="Times New Roman" w:eastAsiaTheme="minorEastAsia" w:cstheme="minorBidi"/>
      <w:b/>
      <w:bCs/>
      <w:szCs w:val="24"/>
    </w:rPr>
  </w:style>
  <w:style w:type="character" w:customStyle="1" w:styleId="96">
    <w:name w:val="Char Char23"/>
    <w:qFormat/>
    <w:uiPriority w:val="0"/>
    <w:rPr>
      <w:rFonts w:ascii="Arial" w:hAnsi="Arial" w:eastAsia="宋体" w:cs="Arial"/>
      <w:b/>
      <w:bCs/>
      <w:kern w:val="2"/>
      <w:sz w:val="32"/>
      <w:szCs w:val="32"/>
      <w:lang w:val="en-US" w:eastAsia="zh-CN"/>
    </w:rPr>
  </w:style>
  <w:style w:type="character" w:customStyle="1" w:styleId="97">
    <w:name w:val="样式2 Char1"/>
    <w:qFormat/>
    <w:uiPriority w:val="0"/>
    <w:rPr>
      <w:rFonts w:ascii="Times New Roman" w:hAnsi="Times New Roman" w:eastAsia="黑体" w:cs="Times New Roman"/>
      <w:bCs/>
      <w:szCs w:val="21"/>
    </w:rPr>
  </w:style>
  <w:style w:type="character" w:customStyle="1" w:styleId="98">
    <w:name w:val="样式2 Char Char"/>
    <w:link w:val="99"/>
    <w:qFormat/>
    <w:uiPriority w:val="0"/>
    <w:rPr>
      <w:rFonts w:ascii="Arial" w:hAnsi="Arial" w:eastAsia="黑体"/>
      <w:b/>
      <w:bCs/>
      <w:sz w:val="32"/>
      <w:szCs w:val="32"/>
    </w:rPr>
  </w:style>
  <w:style w:type="paragraph" w:customStyle="1" w:styleId="99">
    <w:name w:val="样式2"/>
    <w:basedOn w:val="5"/>
    <w:link w:val="98"/>
    <w:qFormat/>
    <w:uiPriority w:val="0"/>
    <w:pPr>
      <w:numPr>
        <w:ilvl w:val="1"/>
        <w:numId w:val="1"/>
      </w:numPr>
      <w:tabs>
        <w:tab w:val="left" w:pos="1440"/>
      </w:tabs>
    </w:pPr>
    <w:rPr>
      <w:rFonts w:cstheme="minorBidi"/>
    </w:rPr>
  </w:style>
  <w:style w:type="character" w:customStyle="1" w:styleId="100">
    <w:name w:val="正文 + 居中 Char Char"/>
    <w:link w:val="101"/>
    <w:qFormat/>
    <w:uiPriority w:val="0"/>
    <w:rPr>
      <w:rFonts w:ascii="Times New Roman" w:hAnsi="Times New Roman"/>
      <w:lang w:val="en-US" w:eastAsia="zh-CN"/>
    </w:rPr>
  </w:style>
  <w:style w:type="paragraph" w:customStyle="1" w:styleId="101">
    <w:name w:val="正文 + 居中"/>
    <w:basedOn w:val="1"/>
    <w:link w:val="100"/>
    <w:qFormat/>
    <w:uiPriority w:val="0"/>
    <w:pPr>
      <w:snapToGrid w:val="0"/>
      <w:spacing w:before="160" w:after="160"/>
      <w:jc w:val="center"/>
    </w:pPr>
    <w:rPr>
      <w:rFonts w:ascii="Times New Roman" w:hAnsi="Times New Roman" w:eastAsiaTheme="minorEastAsia" w:cstheme="minorBidi"/>
    </w:rPr>
  </w:style>
  <w:style w:type="character" w:customStyle="1" w:styleId="102">
    <w:name w:val="D2 Char Char"/>
    <w:link w:val="103"/>
    <w:qFormat/>
    <w:uiPriority w:val="0"/>
    <w:rPr>
      <w:rFonts w:ascii="EU-F1" w:hAnsi="Times New Roman" w:eastAsia="黑体"/>
      <w:kern w:val="21"/>
      <w:szCs w:val="21"/>
      <w:lang w:val="en-US" w:eastAsia="zh-CN"/>
    </w:rPr>
  </w:style>
  <w:style w:type="paragraph" w:customStyle="1" w:styleId="103">
    <w:name w:val="D2"/>
    <w:basedOn w:val="104"/>
    <w:link w:val="102"/>
    <w:qFormat/>
    <w:uiPriority w:val="0"/>
  </w:style>
  <w:style w:type="paragraph" w:customStyle="1" w:styleId="104">
    <w:name w:val="附录二"/>
    <w:basedOn w:val="105"/>
    <w:link w:val="107"/>
    <w:qFormat/>
    <w:uiPriority w:val="0"/>
    <w:pPr>
      <w:spacing w:line="312" w:lineRule="exact"/>
    </w:pPr>
    <w:rPr>
      <w:rFonts w:ascii="EU-F1" w:hAnsi="Times New Roman" w:eastAsia="黑体" w:cstheme="minorBidi"/>
      <w:kern w:val="21"/>
    </w:rPr>
  </w:style>
  <w:style w:type="paragraph" w:customStyle="1" w:styleId="105">
    <w:name w:val="纯文本1"/>
    <w:basedOn w:val="1"/>
    <w:link w:val="106"/>
    <w:qFormat/>
    <w:uiPriority w:val="0"/>
    <w:rPr>
      <w:rFonts w:ascii="宋体" w:hAnsi="Courier New" w:cs="Courier New" w:eastAsiaTheme="minorEastAsia"/>
      <w:szCs w:val="21"/>
    </w:rPr>
  </w:style>
  <w:style w:type="character" w:customStyle="1" w:styleId="106">
    <w:name w:val="纯文本 Char"/>
    <w:link w:val="105"/>
    <w:qFormat/>
    <w:uiPriority w:val="0"/>
    <w:rPr>
      <w:rFonts w:ascii="宋体" w:hAnsi="Courier New" w:cs="Courier New"/>
      <w:szCs w:val="21"/>
    </w:rPr>
  </w:style>
  <w:style w:type="character" w:customStyle="1" w:styleId="107">
    <w:name w:val="附录二 Char Char"/>
    <w:link w:val="104"/>
    <w:qFormat/>
    <w:uiPriority w:val="0"/>
    <w:rPr>
      <w:rFonts w:ascii="EU-F1" w:hAnsi="Times New Roman" w:eastAsia="黑体"/>
      <w:kern w:val="21"/>
      <w:szCs w:val="21"/>
      <w:lang w:val="en-US" w:eastAsia="zh-CN"/>
    </w:rPr>
  </w:style>
  <w:style w:type="character" w:customStyle="1" w:styleId="108">
    <w:name w:val="Char Char1"/>
    <w:qFormat/>
    <w:uiPriority w:val="0"/>
    <w:rPr>
      <w:rFonts w:eastAsia="华文仿宋"/>
      <w:kern w:val="2"/>
      <w:sz w:val="18"/>
      <w:lang w:val="en-US" w:eastAsia="zh-CN"/>
    </w:rPr>
  </w:style>
  <w:style w:type="character" w:customStyle="1" w:styleId="109">
    <w:name w:val="批注文字 字符"/>
    <w:qFormat/>
    <w:uiPriority w:val="0"/>
    <w:rPr>
      <w:rFonts w:ascii="Times New Roman" w:hAnsi="Times New Roman"/>
      <w:kern w:val="2"/>
      <w:sz w:val="21"/>
      <w:szCs w:val="24"/>
      <w:lang w:val="en-US" w:eastAsia="zh-CN"/>
    </w:rPr>
  </w:style>
  <w:style w:type="character" w:customStyle="1" w:styleId="110">
    <w:name w:val="Char Char31"/>
    <w:qFormat/>
    <w:uiPriority w:val="0"/>
    <w:rPr>
      <w:rFonts w:ascii="宋体" w:hAnsi="宋体" w:eastAsia="宋体"/>
      <w:kern w:val="2"/>
      <w:sz w:val="21"/>
      <w:szCs w:val="24"/>
      <w:lang w:val="en-US" w:eastAsia="zh-CN"/>
    </w:rPr>
  </w:style>
  <w:style w:type="character" w:customStyle="1" w:styleId="111">
    <w:name w:val="１１ Char Char"/>
    <w:link w:val="112"/>
    <w:qFormat/>
    <w:uiPriority w:val="0"/>
    <w:rPr>
      <w:rFonts w:ascii="Times New Roman" w:hAnsi="Times New Roman"/>
      <w:szCs w:val="21"/>
      <w:lang w:val="en-US" w:eastAsia="zh-CN"/>
    </w:rPr>
  </w:style>
  <w:style w:type="paragraph" w:customStyle="1" w:styleId="112">
    <w:name w:val="１１"/>
    <w:basedOn w:val="1"/>
    <w:link w:val="111"/>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3">
    <w:name w:val="样式 标题 5 + Arial Char Char"/>
    <w:link w:val="114"/>
    <w:qFormat/>
    <w:uiPriority w:val="0"/>
    <w:rPr>
      <w:rFonts w:ascii="黑体" w:hAnsi="Arial" w:eastAsia="黑体"/>
      <w:lang w:val="zh-CN"/>
    </w:rPr>
  </w:style>
  <w:style w:type="paragraph" w:customStyle="1" w:styleId="114">
    <w:name w:val="样式 标题 5 + Arial"/>
    <w:basedOn w:val="8"/>
    <w:link w:val="113"/>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5">
    <w:name w:val="Char Char6"/>
    <w:qFormat/>
    <w:uiPriority w:val="0"/>
    <w:rPr>
      <w:rFonts w:ascii="宋体" w:hAnsi="宋体" w:eastAsia="宋体"/>
      <w:kern w:val="2"/>
      <w:sz w:val="16"/>
      <w:szCs w:val="16"/>
      <w:lang w:val="en-US" w:eastAsia="zh-CN"/>
    </w:rPr>
  </w:style>
  <w:style w:type="character" w:customStyle="1" w:styleId="116">
    <w:name w:val="样式 标题 2 + 五号 Char Char"/>
    <w:link w:val="117"/>
    <w:qFormat/>
    <w:uiPriority w:val="0"/>
    <w:rPr>
      <w:rFonts w:ascii="Times New Roman" w:hAnsi="Times New Roman" w:eastAsia="黑体"/>
      <w:bCs/>
      <w:sz w:val="18"/>
      <w:szCs w:val="21"/>
      <w:lang w:val="en-US" w:eastAsia="zh-CN"/>
    </w:rPr>
  </w:style>
  <w:style w:type="paragraph" w:customStyle="1" w:styleId="117">
    <w:name w:val="样式 标题 2 + 五号"/>
    <w:basedOn w:val="5"/>
    <w:link w:val="116"/>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8">
    <w:name w:val="Char Char16"/>
    <w:qFormat/>
    <w:uiPriority w:val="0"/>
    <w:rPr>
      <w:rFonts w:ascii="Arial" w:hAnsi="Arial" w:eastAsia="黑体"/>
      <w:b/>
      <w:bCs/>
      <w:kern w:val="2"/>
      <w:sz w:val="32"/>
      <w:szCs w:val="32"/>
      <w:lang w:val="en-US" w:eastAsia="zh-CN"/>
    </w:rPr>
  </w:style>
  <w:style w:type="character" w:customStyle="1" w:styleId="119">
    <w:name w:val="正文文字4 Char Char"/>
    <w:qFormat/>
    <w:uiPriority w:val="0"/>
    <w:rPr>
      <w:kern w:val="2"/>
      <w:sz w:val="21"/>
      <w:szCs w:val="24"/>
    </w:rPr>
  </w:style>
  <w:style w:type="character" w:customStyle="1" w:styleId="120">
    <w:name w:val="Char Char22"/>
    <w:qFormat/>
    <w:uiPriority w:val="0"/>
    <w:rPr>
      <w:rFonts w:ascii="宋体" w:hAnsi="宋体" w:eastAsia="宋体"/>
      <w:kern w:val="2"/>
      <w:sz w:val="21"/>
      <w:szCs w:val="24"/>
      <w:lang w:val="en-US" w:eastAsia="zh-CN"/>
    </w:rPr>
  </w:style>
  <w:style w:type="character" w:customStyle="1" w:styleId="121">
    <w:name w:val="Char Char25"/>
    <w:qFormat/>
    <w:uiPriority w:val="0"/>
    <w:rPr>
      <w:rFonts w:ascii="宋体" w:hAnsi="宋体" w:eastAsia="宋体"/>
      <w:i/>
      <w:iCs/>
      <w:kern w:val="2"/>
      <w:sz w:val="21"/>
      <w:szCs w:val="24"/>
      <w:lang w:val="en-US" w:eastAsia="zh-CN"/>
    </w:rPr>
  </w:style>
  <w:style w:type="character" w:customStyle="1" w:styleId="122">
    <w:name w:val="Char Char19"/>
    <w:qFormat/>
    <w:uiPriority w:val="0"/>
    <w:rPr>
      <w:rFonts w:ascii="宋体" w:hAnsi="宋体" w:eastAsia="宋体"/>
      <w:kern w:val="2"/>
      <w:sz w:val="21"/>
      <w:szCs w:val="24"/>
      <w:lang w:val="en-US" w:eastAsia="zh-CN"/>
    </w:rPr>
  </w:style>
  <w:style w:type="character" w:customStyle="1" w:styleId="123">
    <w:name w:val="Char Char3"/>
    <w:qFormat/>
    <w:uiPriority w:val="0"/>
    <w:rPr>
      <w:rFonts w:ascii="汉仪大宋简" w:eastAsia="汉仪大宋简"/>
      <w:kern w:val="28"/>
      <w:sz w:val="22"/>
      <w:szCs w:val="26"/>
    </w:rPr>
  </w:style>
  <w:style w:type="character" w:customStyle="1" w:styleId="124">
    <w:name w:val="HTML 定义1"/>
    <w:qFormat/>
    <w:uiPriority w:val="0"/>
    <w:rPr>
      <w:i/>
      <w:iCs/>
    </w:rPr>
  </w:style>
  <w:style w:type="character" w:customStyle="1" w:styleId="125">
    <w:name w:val="行号1"/>
    <w:qFormat/>
    <w:uiPriority w:val="0"/>
  </w:style>
  <w:style w:type="character" w:customStyle="1" w:styleId="126">
    <w:name w:val="注释标题 Char"/>
    <w:link w:val="127"/>
    <w:qFormat/>
    <w:uiPriority w:val="0"/>
    <w:rPr>
      <w:rFonts w:ascii="Times New Roman" w:hAnsi="Times New Roman"/>
      <w:szCs w:val="24"/>
      <w:lang w:val="en-US" w:eastAsia="zh-CN"/>
    </w:rPr>
  </w:style>
  <w:style w:type="paragraph" w:customStyle="1" w:styleId="127">
    <w:name w:val="注释标题1"/>
    <w:basedOn w:val="1"/>
    <w:next w:val="1"/>
    <w:link w:val="126"/>
    <w:qFormat/>
    <w:uiPriority w:val="0"/>
    <w:pPr>
      <w:jc w:val="center"/>
    </w:pPr>
    <w:rPr>
      <w:rFonts w:ascii="Times New Roman" w:hAnsi="Times New Roman" w:eastAsiaTheme="minorEastAsia" w:cstheme="minorBidi"/>
      <w:szCs w:val="24"/>
    </w:rPr>
  </w:style>
  <w:style w:type="character" w:customStyle="1" w:styleId="128">
    <w:name w:val="apple-style-span"/>
    <w:qFormat/>
    <w:uiPriority w:val="0"/>
  </w:style>
  <w:style w:type="character" w:customStyle="1" w:styleId="129">
    <w:name w:val="样式1 Char Char"/>
    <w:qFormat/>
    <w:uiPriority w:val="0"/>
    <w:rPr>
      <w:rFonts w:ascii="Times New Roman" w:hAnsi="Times New Roman" w:eastAsia="宋体" w:cs="宋体"/>
      <w:b/>
      <w:kern w:val="44"/>
      <w:sz w:val="52"/>
      <w:szCs w:val="52"/>
    </w:rPr>
  </w:style>
  <w:style w:type="character" w:customStyle="1" w:styleId="130">
    <w:name w:val="HTML 预设格式 Char"/>
    <w:link w:val="131"/>
    <w:qFormat/>
    <w:uiPriority w:val="0"/>
    <w:rPr>
      <w:rFonts w:ascii="Courier New" w:hAnsi="Courier New"/>
      <w:lang w:val="en-US" w:eastAsia="zh-CN"/>
    </w:rPr>
  </w:style>
  <w:style w:type="paragraph" w:customStyle="1" w:styleId="131">
    <w:name w:val="HTML 预设格式1"/>
    <w:basedOn w:val="1"/>
    <w:link w:val="130"/>
    <w:qFormat/>
    <w:uiPriority w:val="0"/>
    <w:rPr>
      <w:rFonts w:ascii="Courier New" w:hAnsi="Courier New" w:eastAsiaTheme="minorEastAsia" w:cstheme="minorBidi"/>
    </w:rPr>
  </w:style>
  <w:style w:type="character" w:customStyle="1" w:styleId="132">
    <w:name w:val="中元正文 Char Char"/>
    <w:link w:val="133"/>
    <w:qFormat/>
    <w:uiPriority w:val="0"/>
    <w:rPr>
      <w:rFonts w:ascii="Arial" w:hAnsi="Arial"/>
      <w:szCs w:val="24"/>
      <w:lang w:val="en-US" w:eastAsia="zh-CN"/>
    </w:rPr>
  </w:style>
  <w:style w:type="paragraph" w:customStyle="1" w:styleId="133">
    <w:name w:val="中元正文"/>
    <w:basedOn w:val="1"/>
    <w:link w:val="132"/>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4">
    <w:name w:val="表头 Char Char"/>
    <w:link w:val="135"/>
    <w:qFormat/>
    <w:uiPriority w:val="0"/>
    <w:rPr>
      <w:rFonts w:ascii="Times New Roman" w:hAnsi="Times New Roman" w:eastAsia="黑体"/>
      <w:szCs w:val="21"/>
    </w:rPr>
  </w:style>
  <w:style w:type="paragraph" w:customStyle="1" w:styleId="135">
    <w:name w:val="表头"/>
    <w:basedOn w:val="1"/>
    <w:link w:val="134"/>
    <w:qFormat/>
    <w:uiPriority w:val="0"/>
    <w:pPr>
      <w:topLinePunct/>
      <w:spacing w:before="160" w:after="60"/>
      <w:jc w:val="center"/>
    </w:pPr>
    <w:rPr>
      <w:rFonts w:ascii="Times New Roman" w:hAnsi="Times New Roman" w:eastAsia="黑体" w:cstheme="minorBidi"/>
      <w:szCs w:val="21"/>
    </w:rPr>
  </w:style>
  <w:style w:type="character" w:customStyle="1" w:styleId="136">
    <w:name w:val="标题 1 Char1"/>
    <w:qFormat/>
    <w:uiPriority w:val="0"/>
    <w:rPr>
      <w:rFonts w:ascii="Times New Roman" w:hAnsi="Times New Roman" w:eastAsia="汉仪大宋简" w:cs="Times New Roman"/>
      <w:kern w:val="44"/>
      <w:sz w:val="22"/>
    </w:rPr>
  </w:style>
  <w:style w:type="character" w:customStyle="1" w:styleId="137">
    <w:name w:val="Char Char10"/>
    <w:qFormat/>
    <w:uiPriority w:val="0"/>
    <w:rPr>
      <w:b/>
      <w:kern w:val="2"/>
      <w:sz w:val="28"/>
    </w:rPr>
  </w:style>
  <w:style w:type="character" w:customStyle="1" w:styleId="138">
    <w:name w:val="信息标题 Char"/>
    <w:link w:val="139"/>
    <w:qFormat/>
    <w:uiPriority w:val="0"/>
    <w:rPr>
      <w:rFonts w:ascii="Arial" w:hAnsi="Arial"/>
      <w:sz w:val="24"/>
      <w:szCs w:val="24"/>
      <w:shd w:val="pct20" w:color="auto" w:fill="auto"/>
      <w:lang w:val="en-US" w:eastAsia="zh-CN"/>
    </w:rPr>
  </w:style>
  <w:style w:type="paragraph" w:customStyle="1" w:styleId="139">
    <w:name w:val="信息标题1"/>
    <w:basedOn w:val="1"/>
    <w:link w:val="138"/>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0">
    <w:name w:val="HTML 变量1"/>
    <w:qFormat/>
    <w:uiPriority w:val="0"/>
    <w:rPr>
      <w:i/>
      <w:iCs/>
    </w:rPr>
  </w:style>
  <w:style w:type="character" w:customStyle="1" w:styleId="141">
    <w:name w:val="Char Char20"/>
    <w:qFormat/>
    <w:uiPriority w:val="0"/>
    <w:rPr>
      <w:rFonts w:ascii="Arial" w:hAnsi="Arial" w:eastAsia="宋体" w:cs="Arial"/>
      <w:b/>
      <w:bCs/>
      <w:kern w:val="28"/>
      <w:sz w:val="32"/>
      <w:szCs w:val="32"/>
      <w:lang w:val="en-US" w:eastAsia="zh-CN"/>
    </w:rPr>
  </w:style>
  <w:style w:type="character" w:customStyle="1" w:styleId="142">
    <w:name w:val="HTML 地址 Char"/>
    <w:link w:val="143"/>
    <w:qFormat/>
    <w:uiPriority w:val="0"/>
    <w:rPr>
      <w:rFonts w:ascii="Times New Roman" w:hAnsi="Times New Roman"/>
      <w:i/>
      <w:iCs/>
      <w:szCs w:val="24"/>
      <w:lang w:val="en-US" w:eastAsia="zh-CN"/>
    </w:rPr>
  </w:style>
  <w:style w:type="paragraph" w:customStyle="1" w:styleId="143">
    <w:name w:val="HTML 地址1"/>
    <w:basedOn w:val="1"/>
    <w:link w:val="142"/>
    <w:qFormat/>
    <w:uiPriority w:val="0"/>
    <w:rPr>
      <w:rFonts w:ascii="Times New Roman" w:hAnsi="Times New Roman" w:eastAsiaTheme="minorEastAsia" w:cstheme="minorBidi"/>
      <w:i/>
      <w:iCs/>
      <w:szCs w:val="24"/>
    </w:rPr>
  </w:style>
  <w:style w:type="character" w:customStyle="1" w:styleId="144">
    <w:name w:val="章标题 1 Char Char"/>
    <w:qFormat/>
    <w:uiPriority w:val="0"/>
    <w:rPr>
      <w:rFonts w:eastAsia="宋体"/>
      <w:b/>
      <w:kern w:val="44"/>
      <w:sz w:val="24"/>
      <w:lang w:val="en-US" w:eastAsia="zh-CN"/>
    </w:rPr>
  </w:style>
  <w:style w:type="character" w:customStyle="1" w:styleId="145">
    <w:name w:val="B Char Char"/>
    <w:link w:val="146"/>
    <w:qFormat/>
    <w:uiPriority w:val="0"/>
    <w:rPr>
      <w:rFonts w:ascii="E-F1" w:hAnsi="Times New Roman" w:eastAsia="黑体"/>
      <w:szCs w:val="21"/>
      <w:lang w:val="en-US" w:eastAsia="zh-CN"/>
    </w:rPr>
  </w:style>
  <w:style w:type="paragraph" w:customStyle="1" w:styleId="146">
    <w:name w:val="B"/>
    <w:basedOn w:val="1"/>
    <w:link w:val="145"/>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7">
    <w:name w:val="Char Char21"/>
    <w:qFormat/>
    <w:uiPriority w:val="0"/>
    <w:rPr>
      <w:rFonts w:ascii="宋体" w:hAnsi="宋体" w:eastAsia="宋体"/>
      <w:kern w:val="2"/>
      <w:sz w:val="21"/>
      <w:szCs w:val="24"/>
      <w:lang w:val="en-US" w:eastAsia="zh-CN"/>
    </w:rPr>
  </w:style>
  <w:style w:type="character" w:customStyle="1" w:styleId="148">
    <w:name w:val="Char Char4"/>
    <w:qFormat/>
    <w:uiPriority w:val="0"/>
    <w:rPr>
      <w:rFonts w:ascii="宋体" w:hAnsi="宋体" w:eastAsia="宋体"/>
      <w:kern w:val="2"/>
      <w:sz w:val="21"/>
      <w:szCs w:val="24"/>
      <w:lang w:val="en-US" w:eastAsia="zh-CN"/>
    </w:rPr>
  </w:style>
  <w:style w:type="character" w:customStyle="1" w:styleId="149">
    <w:name w:val="Char Char Char Char Char Char Char Char Char"/>
    <w:qFormat/>
    <w:uiPriority w:val="0"/>
    <w:rPr>
      <w:rFonts w:ascii="宋体" w:hAnsi="宋体" w:eastAsia="宋体"/>
      <w:kern w:val="2"/>
      <w:sz w:val="21"/>
      <w:szCs w:val="24"/>
      <w:lang w:val="en-US" w:eastAsia="zh-CN"/>
    </w:rPr>
  </w:style>
  <w:style w:type="character" w:customStyle="1" w:styleId="150">
    <w:name w:val="正文文本 3 Char"/>
    <w:link w:val="151"/>
    <w:qFormat/>
    <w:uiPriority w:val="0"/>
    <w:rPr>
      <w:rFonts w:ascii="Times New Roman" w:hAnsi="Times New Roman"/>
      <w:sz w:val="16"/>
      <w:szCs w:val="16"/>
      <w:lang w:val="en-US" w:eastAsia="zh-CN"/>
    </w:rPr>
  </w:style>
  <w:style w:type="paragraph" w:customStyle="1" w:styleId="151">
    <w:name w:val="正文文本 31"/>
    <w:basedOn w:val="1"/>
    <w:link w:val="150"/>
    <w:qFormat/>
    <w:uiPriority w:val="0"/>
    <w:pPr>
      <w:spacing w:after="120"/>
    </w:pPr>
    <w:rPr>
      <w:rFonts w:ascii="Times New Roman" w:hAnsi="Times New Roman" w:eastAsiaTheme="minorEastAsia" w:cstheme="minorBidi"/>
      <w:sz w:val="16"/>
      <w:szCs w:val="16"/>
    </w:rPr>
  </w:style>
  <w:style w:type="character" w:customStyle="1" w:styleId="152">
    <w:name w:val="一级标题 Char Char"/>
    <w:qFormat/>
    <w:uiPriority w:val="0"/>
    <w:rPr>
      <w:rFonts w:ascii="隶书" w:eastAsia="黑体"/>
      <w:b/>
      <w:kern w:val="2"/>
      <w:sz w:val="30"/>
      <w:szCs w:val="32"/>
      <w:lang w:val="en-US" w:eastAsia="zh-CN"/>
    </w:rPr>
  </w:style>
  <w:style w:type="character" w:customStyle="1" w:styleId="153">
    <w:name w:val="font51"/>
    <w:qFormat/>
    <w:uiPriority w:val="0"/>
    <w:rPr>
      <w:rFonts w:hint="eastAsia" w:ascii="宋体" w:hAnsi="宋体" w:eastAsia="宋体" w:cs="宋体"/>
      <w:color w:val="000000"/>
      <w:sz w:val="22"/>
      <w:szCs w:val="22"/>
      <w:u w:val="none"/>
    </w:rPr>
  </w:style>
  <w:style w:type="character" w:customStyle="1" w:styleId="154">
    <w:name w:val="Char Char7"/>
    <w:qFormat/>
    <w:uiPriority w:val="0"/>
    <w:rPr>
      <w:b/>
      <w:kern w:val="44"/>
      <w:sz w:val="44"/>
    </w:rPr>
  </w:style>
  <w:style w:type="character" w:customStyle="1" w:styleId="155">
    <w:name w:val="附录一 Char Char"/>
    <w:link w:val="156"/>
    <w:qFormat/>
    <w:uiPriority w:val="0"/>
    <w:rPr>
      <w:rFonts w:ascii="EU-F1" w:hAnsi="Times New Roman" w:eastAsia="黑体" w:cs="Courier New"/>
      <w:szCs w:val="21"/>
      <w:lang w:val="en-US" w:eastAsia="zh-CN"/>
    </w:rPr>
  </w:style>
  <w:style w:type="paragraph" w:customStyle="1" w:styleId="156">
    <w:name w:val="附录一"/>
    <w:basedOn w:val="105"/>
    <w:link w:val="155"/>
    <w:qFormat/>
    <w:uiPriority w:val="0"/>
    <w:pPr>
      <w:spacing w:line="480" w:lineRule="auto"/>
    </w:pPr>
    <w:rPr>
      <w:rFonts w:ascii="EU-F1" w:hAnsi="Times New Roman" w:eastAsia="黑体"/>
    </w:rPr>
  </w:style>
  <w:style w:type="character" w:customStyle="1" w:styleId="157">
    <w:name w:val="国网标准正文 Char Char"/>
    <w:link w:val="158"/>
    <w:qFormat/>
    <w:uiPriority w:val="0"/>
    <w:rPr>
      <w:rFonts w:ascii="宋体" w:hAnsi="宋体"/>
      <w:szCs w:val="28"/>
      <w:lang w:val="en-US" w:eastAsia="zh-CN"/>
    </w:rPr>
  </w:style>
  <w:style w:type="paragraph" w:customStyle="1" w:styleId="158">
    <w:name w:val="国网标准正文"/>
    <w:basedOn w:val="1"/>
    <w:link w:val="157"/>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59">
    <w:name w:val="正文首行缩进 2 Char"/>
    <w:link w:val="160"/>
    <w:qFormat/>
    <w:uiPriority w:val="0"/>
    <w:rPr>
      <w:rFonts w:ascii="Times New Roman" w:hAnsi="Times New Roman"/>
      <w:szCs w:val="24"/>
      <w:lang w:val="en-US" w:eastAsia="zh-CN"/>
    </w:rPr>
  </w:style>
  <w:style w:type="paragraph" w:customStyle="1" w:styleId="160">
    <w:name w:val="正文文本首行缩进 21"/>
    <w:basedOn w:val="161"/>
    <w:link w:val="159"/>
    <w:qFormat/>
    <w:uiPriority w:val="0"/>
    <w:pPr>
      <w:ind w:firstLine="420"/>
    </w:pPr>
  </w:style>
  <w:style w:type="paragraph" w:customStyle="1" w:styleId="161">
    <w:name w:val="正文文本缩进1"/>
    <w:basedOn w:val="1"/>
    <w:link w:val="162"/>
    <w:qFormat/>
    <w:uiPriority w:val="0"/>
    <w:pPr>
      <w:spacing w:after="120"/>
      <w:ind w:left="420"/>
    </w:pPr>
    <w:rPr>
      <w:rFonts w:ascii="Times New Roman" w:hAnsi="Times New Roman" w:eastAsiaTheme="minorEastAsia" w:cstheme="minorBidi"/>
      <w:szCs w:val="24"/>
    </w:rPr>
  </w:style>
  <w:style w:type="character" w:customStyle="1" w:styleId="162">
    <w:name w:val="正文文本缩进 Char1"/>
    <w:link w:val="161"/>
    <w:qFormat/>
    <w:uiPriority w:val="0"/>
    <w:rPr>
      <w:rFonts w:ascii="Times New Roman" w:hAnsi="Times New Roman"/>
      <w:szCs w:val="24"/>
      <w:lang w:val="en-US" w:eastAsia="zh-CN"/>
    </w:rPr>
  </w:style>
  <w:style w:type="character" w:customStyle="1" w:styleId="163">
    <w:name w:val="样式6 Char Char"/>
    <w:link w:val="164"/>
    <w:qFormat/>
    <w:uiPriority w:val="0"/>
    <w:rPr>
      <w:rFonts w:ascii="Times New Roman" w:hAnsi="Times New Roman" w:eastAsia="黑体"/>
      <w:szCs w:val="21"/>
    </w:rPr>
  </w:style>
  <w:style w:type="paragraph" w:customStyle="1" w:styleId="164">
    <w:name w:val="样式6"/>
    <w:basedOn w:val="1"/>
    <w:link w:val="163"/>
    <w:qFormat/>
    <w:uiPriority w:val="0"/>
    <w:pPr>
      <w:topLinePunct/>
      <w:spacing w:before="160" w:after="60"/>
      <w:jc w:val="center"/>
    </w:pPr>
    <w:rPr>
      <w:rFonts w:ascii="Times New Roman" w:hAnsi="Times New Roman" w:eastAsia="黑体" w:cstheme="minorBidi"/>
      <w:szCs w:val="21"/>
    </w:rPr>
  </w:style>
  <w:style w:type="character" w:customStyle="1" w:styleId="165">
    <w:name w:val="HTML 代码1"/>
    <w:qFormat/>
    <w:uiPriority w:val="0"/>
    <w:rPr>
      <w:rFonts w:ascii="Courier New" w:hAnsi="Courier New" w:cs="Courier New"/>
      <w:sz w:val="20"/>
      <w:szCs w:val="20"/>
    </w:rPr>
  </w:style>
  <w:style w:type="character" w:customStyle="1" w:styleId="166">
    <w:name w:val="二级节名 Char"/>
    <w:qFormat/>
    <w:uiPriority w:val="0"/>
    <w:rPr>
      <w:rFonts w:eastAsia="宋体"/>
      <w:b/>
      <w:bCs/>
      <w:kern w:val="2"/>
      <w:sz w:val="32"/>
      <w:szCs w:val="32"/>
      <w:lang w:val="en-US" w:eastAsia="zh-CN"/>
    </w:rPr>
  </w:style>
  <w:style w:type="character" w:customStyle="1" w:styleId="167">
    <w:name w:val="手改 Char Char"/>
    <w:qFormat/>
    <w:uiPriority w:val="0"/>
    <w:rPr>
      <w:kern w:val="2"/>
      <w:sz w:val="21"/>
      <w:szCs w:val="24"/>
    </w:rPr>
  </w:style>
  <w:style w:type="character" w:customStyle="1" w:styleId="168">
    <w:name w:val="文本 Char Char"/>
    <w:link w:val="169"/>
    <w:qFormat/>
    <w:uiPriority w:val="0"/>
    <w:rPr>
      <w:rFonts w:ascii="Times New Roman" w:hAnsi="Times New Roman"/>
      <w:sz w:val="24"/>
      <w:szCs w:val="24"/>
    </w:rPr>
  </w:style>
  <w:style w:type="paragraph" w:customStyle="1" w:styleId="169">
    <w:name w:val="文本"/>
    <w:basedOn w:val="1"/>
    <w:link w:val="168"/>
    <w:qFormat/>
    <w:uiPriority w:val="0"/>
    <w:pPr>
      <w:spacing w:line="360" w:lineRule="auto"/>
    </w:pPr>
    <w:rPr>
      <w:rFonts w:ascii="Times New Roman" w:hAnsi="Times New Roman" w:eastAsiaTheme="minorEastAsia" w:cstheme="minorBidi"/>
      <w:sz w:val="24"/>
      <w:szCs w:val="24"/>
    </w:rPr>
  </w:style>
  <w:style w:type="character" w:customStyle="1" w:styleId="170">
    <w:name w:val="b Char Char"/>
    <w:link w:val="171"/>
    <w:qFormat/>
    <w:uiPriority w:val="0"/>
    <w:rPr>
      <w:rFonts w:ascii="Arial" w:hAnsi="Arial" w:eastAsia="黑体"/>
      <w:szCs w:val="21"/>
      <w:lang w:val="en-US" w:eastAsia="zh-CN"/>
    </w:rPr>
  </w:style>
  <w:style w:type="paragraph" w:customStyle="1" w:styleId="171">
    <w:name w:val="b"/>
    <w:basedOn w:val="135"/>
    <w:link w:val="170"/>
    <w:qFormat/>
    <w:uiPriority w:val="0"/>
    <w:pPr>
      <w:tabs>
        <w:tab w:val="center" w:pos="4706"/>
        <w:tab w:val="right" w:pos="9044"/>
      </w:tabs>
      <w:spacing w:line="312" w:lineRule="exact"/>
    </w:pPr>
    <w:rPr>
      <w:rFonts w:ascii="Arial" w:hAnsi="Arial"/>
    </w:rPr>
  </w:style>
  <w:style w:type="character" w:customStyle="1" w:styleId="172">
    <w:name w:val="D5 Char Char"/>
    <w:link w:val="173"/>
    <w:qFormat/>
    <w:uiPriority w:val="0"/>
    <w:rPr>
      <w:rFonts w:ascii="Times New Roman" w:hAnsi="Times New Roman"/>
      <w:szCs w:val="24"/>
      <w:lang w:val="en-US" w:eastAsia="zh-CN"/>
    </w:rPr>
  </w:style>
  <w:style w:type="paragraph" w:customStyle="1" w:styleId="173">
    <w:name w:val="D5"/>
    <w:basedOn w:val="1"/>
    <w:link w:val="172"/>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4">
    <w:name w:val="3z Char Char"/>
    <w:link w:val="175"/>
    <w:qFormat/>
    <w:uiPriority w:val="0"/>
    <w:rPr>
      <w:rFonts w:ascii="EU-F1" w:eastAsia="黑体"/>
      <w:szCs w:val="21"/>
    </w:rPr>
  </w:style>
  <w:style w:type="paragraph" w:customStyle="1" w:styleId="175">
    <w:name w:val="3z"/>
    <w:basedOn w:val="1"/>
    <w:link w:val="174"/>
    <w:qFormat/>
    <w:uiPriority w:val="0"/>
    <w:pPr>
      <w:topLinePunct/>
      <w:spacing w:line="312" w:lineRule="exact"/>
    </w:pPr>
    <w:rPr>
      <w:rFonts w:ascii="EU-F1" w:eastAsia="黑体" w:hAnsiTheme="minorHAnsi" w:cstheme="minorBidi"/>
      <w:szCs w:val="21"/>
    </w:rPr>
  </w:style>
  <w:style w:type="character" w:customStyle="1" w:styleId="176">
    <w:name w:val="文档结构图 Char"/>
    <w:link w:val="177"/>
    <w:qFormat/>
    <w:uiPriority w:val="0"/>
    <w:rPr>
      <w:rFonts w:ascii="Tahoma" w:hAnsi="Tahoma"/>
      <w:sz w:val="16"/>
      <w:szCs w:val="16"/>
      <w:lang w:val="en-US" w:eastAsia="zh-CN"/>
    </w:rPr>
  </w:style>
  <w:style w:type="paragraph" w:customStyle="1" w:styleId="177">
    <w:name w:val="文档结构图1"/>
    <w:basedOn w:val="1"/>
    <w:link w:val="176"/>
    <w:qFormat/>
    <w:uiPriority w:val="0"/>
    <w:rPr>
      <w:rFonts w:ascii="Tahoma" w:hAnsi="Tahoma" w:eastAsiaTheme="minorEastAsia" w:cstheme="minorBidi"/>
      <w:sz w:val="16"/>
      <w:szCs w:val="16"/>
    </w:rPr>
  </w:style>
  <w:style w:type="character" w:customStyle="1" w:styleId="178">
    <w:name w:val="2z Char Char Char"/>
    <w:qFormat/>
    <w:uiPriority w:val="0"/>
    <w:rPr>
      <w:rFonts w:ascii="EU-F1" w:eastAsia="黑体"/>
      <w:kern w:val="21"/>
      <w:sz w:val="21"/>
      <w:szCs w:val="21"/>
      <w:lang w:val="en-US" w:eastAsia="zh-CN"/>
    </w:rPr>
  </w:style>
  <w:style w:type="character" w:customStyle="1" w:styleId="179">
    <w:name w:val="脚注文本 Char Char"/>
    <w:qFormat/>
    <w:uiPriority w:val="0"/>
    <w:rPr>
      <w:kern w:val="2"/>
      <w:sz w:val="18"/>
      <w:szCs w:val="18"/>
    </w:rPr>
  </w:style>
  <w:style w:type="character" w:customStyle="1" w:styleId="180">
    <w:name w:val="12 Char Char"/>
    <w:link w:val="181"/>
    <w:qFormat/>
    <w:uiPriority w:val="0"/>
    <w:rPr>
      <w:rFonts w:ascii="Times New Roman" w:hAnsi="Times New Roman"/>
      <w:szCs w:val="21"/>
      <w:lang w:val="en-US" w:eastAsia="zh-CN"/>
    </w:rPr>
  </w:style>
  <w:style w:type="paragraph" w:customStyle="1" w:styleId="181">
    <w:name w:val="12"/>
    <w:basedOn w:val="112"/>
    <w:link w:val="180"/>
    <w:qFormat/>
    <w:uiPriority w:val="0"/>
    <w:pPr>
      <w:ind w:left="540" w:leftChars="400" w:hanging="140" w:hangingChars="140"/>
    </w:pPr>
  </w:style>
  <w:style w:type="character" w:customStyle="1" w:styleId="182">
    <w:name w:val="jl 正文 Char Char Char Char"/>
    <w:link w:val="183"/>
    <w:qFormat/>
    <w:uiPriority w:val="0"/>
    <w:rPr>
      <w:rFonts w:ascii="宋体" w:hAnsi="Times New Roman"/>
      <w:sz w:val="24"/>
      <w:szCs w:val="24"/>
    </w:rPr>
  </w:style>
  <w:style w:type="paragraph" w:customStyle="1" w:styleId="183">
    <w:name w:val="jl 正文 Char Char"/>
    <w:basedOn w:val="1"/>
    <w:link w:val="182"/>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4">
    <w:name w:val="h Char"/>
    <w:qFormat/>
    <w:uiPriority w:val="0"/>
    <w:rPr>
      <w:rFonts w:eastAsia="宋体"/>
      <w:kern w:val="2"/>
      <w:sz w:val="18"/>
      <w:szCs w:val="18"/>
      <w:lang w:val="en-US" w:eastAsia="zh-CN"/>
    </w:rPr>
  </w:style>
  <w:style w:type="character" w:customStyle="1" w:styleId="185">
    <w:name w:val="签名 Char"/>
    <w:link w:val="186"/>
    <w:qFormat/>
    <w:uiPriority w:val="0"/>
    <w:rPr>
      <w:rFonts w:ascii="Times New Roman" w:hAnsi="Times New Roman"/>
      <w:szCs w:val="24"/>
      <w:lang w:val="en-US" w:eastAsia="zh-CN"/>
    </w:rPr>
  </w:style>
  <w:style w:type="paragraph" w:customStyle="1" w:styleId="186">
    <w:name w:val="签名1"/>
    <w:basedOn w:val="1"/>
    <w:link w:val="185"/>
    <w:qFormat/>
    <w:uiPriority w:val="0"/>
    <w:pPr>
      <w:ind w:left="4320"/>
    </w:pPr>
    <w:rPr>
      <w:rFonts w:ascii="Times New Roman" w:hAnsi="Times New Roman" w:eastAsiaTheme="minorEastAsia" w:cstheme="minorBidi"/>
      <w:szCs w:val="24"/>
    </w:rPr>
  </w:style>
  <w:style w:type="character" w:customStyle="1" w:styleId="187">
    <w:name w:val="D3 Char Char"/>
    <w:link w:val="188"/>
    <w:qFormat/>
    <w:uiPriority w:val="0"/>
    <w:rPr>
      <w:rFonts w:ascii="Times New Roman" w:hAnsi="Times New Roman"/>
      <w:szCs w:val="21"/>
      <w:lang w:val="en-US" w:eastAsia="zh-CN"/>
    </w:rPr>
  </w:style>
  <w:style w:type="paragraph" w:customStyle="1" w:styleId="188">
    <w:name w:val="D3"/>
    <w:basedOn w:val="90"/>
    <w:link w:val="187"/>
    <w:qFormat/>
    <w:uiPriority w:val="0"/>
    <w:pPr>
      <w:topLinePunct/>
      <w:spacing w:line="312" w:lineRule="exact"/>
    </w:pPr>
    <w:rPr>
      <w:rFonts w:eastAsiaTheme="minorEastAsia" w:cstheme="minorBidi"/>
      <w:szCs w:val="21"/>
    </w:rPr>
  </w:style>
  <w:style w:type="character" w:customStyle="1" w:styleId="189">
    <w:name w:val="正文格式 Char Char"/>
    <w:link w:val="190"/>
    <w:qFormat/>
    <w:uiPriority w:val="0"/>
    <w:rPr>
      <w:rFonts w:ascii="宋体" w:hAnsi="宋体"/>
      <w:bCs/>
      <w:szCs w:val="21"/>
    </w:rPr>
  </w:style>
  <w:style w:type="paragraph" w:customStyle="1" w:styleId="190">
    <w:name w:val="正文格式"/>
    <w:basedOn w:val="1"/>
    <w:link w:val="189"/>
    <w:qFormat/>
    <w:uiPriority w:val="0"/>
    <w:pPr>
      <w:topLinePunct/>
      <w:ind w:firstLine="420" w:firstLineChars="200"/>
    </w:pPr>
    <w:rPr>
      <w:rFonts w:ascii="宋体" w:hAnsi="宋体" w:eastAsiaTheme="minorEastAsia" w:cstheme="minorBidi"/>
      <w:bCs/>
      <w:szCs w:val="21"/>
    </w:rPr>
  </w:style>
  <w:style w:type="character" w:customStyle="1" w:styleId="191">
    <w:name w:val="zt Char Char"/>
    <w:link w:val="192"/>
    <w:qFormat/>
    <w:uiPriority w:val="0"/>
    <w:rPr>
      <w:rFonts w:ascii="EU-F1" w:hAnsi="Times New Roman" w:eastAsia="EU-F1"/>
      <w:bCs/>
      <w:szCs w:val="21"/>
      <w:lang w:val="en-US" w:eastAsia="zh-CN"/>
    </w:rPr>
  </w:style>
  <w:style w:type="paragraph" w:customStyle="1" w:styleId="192">
    <w:name w:val="zt"/>
    <w:basedOn w:val="1"/>
    <w:link w:val="191"/>
    <w:qFormat/>
    <w:uiPriority w:val="0"/>
    <w:pPr>
      <w:overflowPunct w:val="0"/>
      <w:topLinePunct/>
      <w:snapToGrid w:val="0"/>
      <w:spacing w:line="312" w:lineRule="exact"/>
    </w:pPr>
    <w:rPr>
      <w:rFonts w:ascii="EU-F1" w:hAnsi="Times New Roman" w:eastAsia="EU-F1" w:cstheme="minorBidi"/>
      <w:bCs/>
      <w:szCs w:val="21"/>
    </w:rPr>
  </w:style>
  <w:style w:type="character" w:customStyle="1" w:styleId="193">
    <w:name w:val="三级标题 Char Char"/>
    <w:qFormat/>
    <w:uiPriority w:val="0"/>
    <w:rPr>
      <w:rFonts w:eastAsia="宋体"/>
      <w:b/>
      <w:sz w:val="24"/>
      <w:lang w:val="en-US" w:eastAsia="zh-CN"/>
    </w:rPr>
  </w:style>
  <w:style w:type="character" w:customStyle="1" w:styleId="194">
    <w:name w:val="font91"/>
    <w:qFormat/>
    <w:uiPriority w:val="0"/>
    <w:rPr>
      <w:rFonts w:hint="eastAsia" w:ascii="宋体" w:hAnsi="宋体" w:eastAsia="宋体" w:cs="宋体"/>
      <w:b/>
      <w:color w:val="000000"/>
      <w:sz w:val="24"/>
      <w:szCs w:val="24"/>
      <w:u w:val="none"/>
    </w:rPr>
  </w:style>
  <w:style w:type="character" w:customStyle="1" w:styleId="195">
    <w:name w:val="标题 3 + 四 段前: 0 磅 段后: 0 磅 行距: 1.5 倍行距 Char Char"/>
    <w:link w:val="196"/>
    <w:qFormat/>
    <w:uiPriority w:val="0"/>
    <w:rPr>
      <w:rFonts w:ascii="Times New Roman" w:hAnsi="Times New Roman"/>
      <w:b/>
      <w:bCs/>
      <w:sz w:val="28"/>
      <w:szCs w:val="28"/>
      <w:lang w:val="en-US" w:eastAsia="zh-CN"/>
    </w:rPr>
  </w:style>
  <w:style w:type="paragraph" w:customStyle="1" w:styleId="196">
    <w:name w:val="标题 3 + 四 段前: 0 磅 段后: 0 磅 行距: 1.5 倍行距"/>
    <w:basedOn w:val="6"/>
    <w:next w:val="6"/>
    <w:link w:val="195"/>
    <w:qFormat/>
    <w:uiPriority w:val="0"/>
    <w:pPr>
      <w:numPr>
        <w:numId w:val="0"/>
      </w:numPr>
      <w:topLinePunct/>
    </w:pPr>
    <w:rPr>
      <w:rFonts w:eastAsiaTheme="minorEastAsia" w:cstheme="minorBidi"/>
      <w:sz w:val="28"/>
      <w:szCs w:val="28"/>
    </w:rPr>
  </w:style>
  <w:style w:type="character" w:customStyle="1" w:styleId="197">
    <w:name w:val="日期 Char"/>
    <w:link w:val="198"/>
    <w:qFormat/>
    <w:uiPriority w:val="0"/>
    <w:rPr>
      <w:rFonts w:ascii="Times New Roman" w:hAnsi="Times New Roman"/>
      <w:szCs w:val="24"/>
      <w:lang w:val="en-US" w:eastAsia="zh-CN"/>
    </w:rPr>
  </w:style>
  <w:style w:type="paragraph" w:customStyle="1" w:styleId="198">
    <w:name w:val="日期1"/>
    <w:basedOn w:val="1"/>
    <w:next w:val="1"/>
    <w:link w:val="197"/>
    <w:qFormat/>
    <w:uiPriority w:val="0"/>
    <w:pPr>
      <w:ind w:left="100" w:leftChars="2500"/>
    </w:pPr>
    <w:rPr>
      <w:rFonts w:ascii="Times New Roman" w:hAnsi="Times New Roman" w:eastAsiaTheme="minorEastAsia" w:cstheme="minorBidi"/>
      <w:szCs w:val="24"/>
    </w:rPr>
  </w:style>
  <w:style w:type="character" w:customStyle="1" w:styleId="199">
    <w:name w:val="正文文本 2 Char"/>
    <w:link w:val="200"/>
    <w:qFormat/>
    <w:uiPriority w:val="0"/>
    <w:rPr>
      <w:rFonts w:ascii="Times New Roman" w:hAnsi="Times New Roman"/>
      <w:szCs w:val="24"/>
      <w:lang w:val="en-US" w:eastAsia="zh-CN"/>
    </w:rPr>
  </w:style>
  <w:style w:type="paragraph" w:customStyle="1" w:styleId="200">
    <w:name w:val="正文文本 21"/>
    <w:basedOn w:val="1"/>
    <w:link w:val="199"/>
    <w:qFormat/>
    <w:uiPriority w:val="0"/>
    <w:pPr>
      <w:spacing w:after="120" w:line="480" w:lineRule="auto"/>
    </w:pPr>
    <w:rPr>
      <w:rFonts w:ascii="Times New Roman" w:hAnsi="Times New Roman" w:eastAsiaTheme="minorEastAsia" w:cstheme="minorBidi"/>
      <w:szCs w:val="24"/>
    </w:rPr>
  </w:style>
  <w:style w:type="character" w:customStyle="1" w:styleId="201">
    <w:name w:val="Bgg Char Char"/>
    <w:link w:val="202"/>
    <w:qFormat/>
    <w:uiPriority w:val="0"/>
    <w:rPr>
      <w:rFonts w:ascii="Times New Roman" w:hAnsi="宋体"/>
      <w:color w:val="000000"/>
      <w:kern w:val="21"/>
      <w:sz w:val="18"/>
      <w:szCs w:val="18"/>
      <w:lang w:val="en-US" w:eastAsia="zh-CN"/>
    </w:rPr>
  </w:style>
  <w:style w:type="paragraph" w:customStyle="1" w:styleId="202">
    <w:name w:val="Bgg"/>
    <w:basedOn w:val="1"/>
    <w:link w:val="201"/>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3">
    <w:name w:val="zt Char Char Char"/>
    <w:qFormat/>
    <w:uiPriority w:val="0"/>
    <w:rPr>
      <w:rFonts w:ascii="EU-F1" w:eastAsia="EU-F1"/>
      <w:bCs/>
      <w:kern w:val="2"/>
      <w:sz w:val="21"/>
      <w:szCs w:val="21"/>
      <w:lang w:val="en-US" w:eastAsia="zh-CN"/>
    </w:rPr>
  </w:style>
  <w:style w:type="character" w:customStyle="1" w:styleId="204">
    <w:name w:val="F1 Char Char"/>
    <w:link w:val="205"/>
    <w:qFormat/>
    <w:uiPriority w:val="0"/>
    <w:rPr>
      <w:rFonts w:ascii="EU-F1" w:hAnsi="Times New Roman" w:eastAsia="黑体"/>
      <w:szCs w:val="21"/>
      <w:lang w:val="en-US" w:eastAsia="zh-CN"/>
    </w:rPr>
  </w:style>
  <w:style w:type="paragraph" w:customStyle="1" w:styleId="205">
    <w:name w:val="F1"/>
    <w:basedOn w:val="104"/>
    <w:link w:val="204"/>
    <w:qFormat/>
    <w:uiPriority w:val="0"/>
    <w:pPr>
      <w:topLinePunct/>
    </w:pPr>
    <w:rPr>
      <w:kern w:val="2"/>
    </w:rPr>
  </w:style>
  <w:style w:type="character" w:customStyle="1" w:styleId="206">
    <w:name w:val="HTML 打字机1"/>
    <w:qFormat/>
    <w:uiPriority w:val="0"/>
    <w:rPr>
      <w:rFonts w:ascii="Courier New" w:hAnsi="Courier New" w:cs="Courier New"/>
      <w:sz w:val="20"/>
      <w:szCs w:val="20"/>
    </w:rPr>
  </w:style>
  <w:style w:type="character" w:customStyle="1" w:styleId="207">
    <w:name w:val="样式 标题 1 + 加粗 Char Char"/>
    <w:link w:val="208"/>
    <w:qFormat/>
    <w:uiPriority w:val="0"/>
    <w:rPr>
      <w:rFonts w:eastAsia="黑体"/>
      <w:b/>
      <w:kern w:val="44"/>
      <w:sz w:val="28"/>
      <w:szCs w:val="18"/>
    </w:rPr>
  </w:style>
  <w:style w:type="paragraph" w:customStyle="1" w:styleId="208">
    <w:name w:val="样式 标题 1 + 加粗"/>
    <w:basedOn w:val="4"/>
    <w:link w:val="207"/>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09">
    <w:name w:val="EU Char Char"/>
    <w:link w:val="210"/>
    <w:qFormat/>
    <w:uiPriority w:val="0"/>
    <w:rPr>
      <w:rFonts w:ascii="Times New Roman" w:hAnsi="Times New Roman"/>
      <w:b/>
      <w:bCs/>
      <w:snapToGrid w:val="0"/>
      <w:szCs w:val="24"/>
      <w:lang w:val="en-US" w:eastAsia="zh-CN"/>
    </w:rPr>
  </w:style>
  <w:style w:type="paragraph" w:customStyle="1" w:styleId="210">
    <w:name w:val="EU"/>
    <w:basedOn w:val="1"/>
    <w:link w:val="209"/>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1">
    <w:name w:val="font01"/>
    <w:qFormat/>
    <w:uiPriority w:val="0"/>
    <w:rPr>
      <w:rFonts w:hint="eastAsia" w:ascii="宋体" w:hAnsi="宋体" w:eastAsia="宋体" w:cs="宋体"/>
      <w:color w:val="00B0F0"/>
      <w:sz w:val="22"/>
      <w:szCs w:val="22"/>
      <w:u w:val="none"/>
    </w:rPr>
  </w:style>
  <w:style w:type="character" w:customStyle="1" w:styleId="212">
    <w:name w:val="页眉 Char2"/>
    <w:qFormat/>
    <w:uiPriority w:val="0"/>
    <w:rPr>
      <w:rFonts w:ascii="Times New Roman" w:hAnsi="Times New Roman"/>
      <w:kern w:val="2"/>
      <w:sz w:val="21"/>
      <w:szCs w:val="24"/>
      <w:lang w:val="en-US" w:eastAsia="zh-CN"/>
    </w:rPr>
  </w:style>
  <w:style w:type="character" w:customStyle="1" w:styleId="213">
    <w:name w:val="正文文本缩进 2 Char"/>
    <w:link w:val="214"/>
    <w:qFormat/>
    <w:uiPriority w:val="0"/>
    <w:rPr>
      <w:rFonts w:ascii="宋体" w:hAnsi="Times New Roman"/>
      <w:color w:val="000000"/>
      <w:sz w:val="24"/>
      <w:szCs w:val="24"/>
    </w:rPr>
  </w:style>
  <w:style w:type="paragraph" w:customStyle="1" w:styleId="214">
    <w:name w:val="正文文本缩进 21"/>
    <w:basedOn w:val="1"/>
    <w:link w:val="213"/>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5">
    <w:name w:val="Char Char15"/>
    <w:qFormat/>
    <w:uiPriority w:val="0"/>
    <w:rPr>
      <w:rFonts w:ascii="宋体" w:hAnsi="宋体" w:eastAsia="宋体"/>
      <w:kern w:val="2"/>
      <w:sz w:val="21"/>
      <w:szCs w:val="24"/>
      <w:lang w:val="en-US" w:eastAsia="zh-CN"/>
    </w:rPr>
  </w:style>
  <w:style w:type="character" w:customStyle="1" w:styleId="216">
    <w:name w:val="zhu Char Char"/>
    <w:link w:val="217"/>
    <w:qFormat/>
    <w:uiPriority w:val="0"/>
    <w:rPr>
      <w:rFonts w:ascii="Times New Roman" w:hAnsi="Times New Roman"/>
      <w:color w:val="000000"/>
      <w:kern w:val="21"/>
      <w:sz w:val="18"/>
      <w:szCs w:val="18"/>
      <w:lang w:val="en-US" w:eastAsia="zh-CN"/>
    </w:rPr>
  </w:style>
  <w:style w:type="paragraph" w:customStyle="1" w:styleId="217">
    <w:name w:val="zhu"/>
    <w:basedOn w:val="1"/>
    <w:link w:val="216"/>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8">
    <w:name w:val="条标题1.1.1 Char1"/>
    <w:qFormat/>
    <w:uiPriority w:val="0"/>
    <w:rPr>
      <w:rFonts w:eastAsia="宋体"/>
      <w:b/>
      <w:bCs/>
      <w:kern w:val="2"/>
      <w:sz w:val="32"/>
      <w:szCs w:val="32"/>
      <w:lang w:val="en-US" w:eastAsia="zh-CN"/>
    </w:rPr>
  </w:style>
  <w:style w:type="character" w:customStyle="1" w:styleId="219">
    <w:name w:val="HTML 缩写1"/>
    <w:qFormat/>
    <w:uiPriority w:val="0"/>
  </w:style>
  <w:style w:type="character" w:customStyle="1" w:styleId="220">
    <w:name w:val="2z Char Char"/>
    <w:link w:val="221"/>
    <w:qFormat/>
    <w:uiPriority w:val="0"/>
    <w:rPr>
      <w:rFonts w:ascii="EU-F1" w:hAnsi="Times New Roman" w:eastAsia="黑体"/>
      <w:kern w:val="21"/>
      <w:szCs w:val="21"/>
      <w:lang w:val="en-US" w:eastAsia="zh-CN"/>
    </w:rPr>
  </w:style>
  <w:style w:type="paragraph" w:customStyle="1" w:styleId="221">
    <w:name w:val="2z"/>
    <w:basedOn w:val="104"/>
    <w:link w:val="220"/>
    <w:qFormat/>
    <w:uiPriority w:val="0"/>
    <w:pPr>
      <w:topLinePunct/>
      <w:spacing w:line="480" w:lineRule="auto"/>
    </w:pPr>
  </w:style>
  <w:style w:type="character" w:customStyle="1" w:styleId="222">
    <w:name w:val="页码1"/>
    <w:qFormat/>
    <w:uiPriority w:val="0"/>
  </w:style>
  <w:style w:type="character" w:customStyle="1" w:styleId="223">
    <w:name w:val="电子邮件签名 Char"/>
    <w:link w:val="224"/>
    <w:qFormat/>
    <w:uiPriority w:val="0"/>
    <w:rPr>
      <w:rFonts w:ascii="Times New Roman" w:hAnsi="Times New Roman"/>
      <w:szCs w:val="24"/>
      <w:lang w:val="en-US" w:eastAsia="zh-CN"/>
    </w:rPr>
  </w:style>
  <w:style w:type="paragraph" w:customStyle="1" w:styleId="224">
    <w:name w:val="电子邮件签名1"/>
    <w:basedOn w:val="1"/>
    <w:link w:val="223"/>
    <w:qFormat/>
    <w:uiPriority w:val="0"/>
    <w:rPr>
      <w:rFonts w:ascii="Times New Roman" w:hAnsi="Times New Roman" w:eastAsiaTheme="minorEastAsia" w:cstheme="minorBidi"/>
      <w:szCs w:val="24"/>
    </w:rPr>
  </w:style>
  <w:style w:type="character" w:customStyle="1" w:styleId="225">
    <w:name w:val="Char Char18"/>
    <w:qFormat/>
    <w:uiPriority w:val="0"/>
    <w:rPr>
      <w:rFonts w:ascii="宋体" w:hAnsi="宋体" w:eastAsia="宋体"/>
      <w:kern w:val="2"/>
      <w:sz w:val="21"/>
      <w:szCs w:val="24"/>
      <w:lang w:val="en-US" w:eastAsia="zh-CN"/>
    </w:rPr>
  </w:style>
  <w:style w:type="character" w:customStyle="1" w:styleId="226">
    <w:name w:val="Char Char30"/>
    <w:qFormat/>
    <w:uiPriority w:val="0"/>
    <w:rPr>
      <w:rFonts w:ascii="宋体" w:hAnsi="宋体" w:eastAsia="宋体"/>
      <w:kern w:val="2"/>
      <w:sz w:val="21"/>
      <w:szCs w:val="24"/>
      <w:lang w:val="en-US" w:eastAsia="zh-CN"/>
    </w:rPr>
  </w:style>
  <w:style w:type="character" w:customStyle="1" w:styleId="227">
    <w:name w:val="标题 1.1 Char1"/>
    <w:qFormat/>
    <w:uiPriority w:val="0"/>
    <w:rPr>
      <w:rFonts w:ascii="Arial" w:hAnsi="Arial" w:eastAsia="黑体"/>
      <w:b/>
      <w:bCs/>
      <w:kern w:val="2"/>
      <w:sz w:val="32"/>
      <w:szCs w:val="32"/>
    </w:rPr>
  </w:style>
  <w:style w:type="character" w:customStyle="1" w:styleId="228">
    <w:name w:val="文档结构图 Char1"/>
    <w:qFormat/>
    <w:uiPriority w:val="0"/>
    <w:rPr>
      <w:rFonts w:ascii="宋体" w:hAnsi="Calibri"/>
      <w:kern w:val="2"/>
      <w:sz w:val="18"/>
      <w:szCs w:val="18"/>
    </w:rPr>
  </w:style>
  <w:style w:type="character" w:customStyle="1" w:styleId="229">
    <w:name w:val="Char Char9"/>
    <w:qFormat/>
    <w:uiPriority w:val="0"/>
    <w:rPr>
      <w:kern w:val="2"/>
      <w:sz w:val="18"/>
      <w:szCs w:val="18"/>
    </w:rPr>
  </w:style>
  <w:style w:type="character" w:customStyle="1" w:styleId="230">
    <w:name w:val="Char Char14"/>
    <w:qFormat/>
    <w:uiPriority w:val="0"/>
    <w:rPr>
      <w:rFonts w:ascii="宋体" w:hAnsi="宋体" w:eastAsia="宋体"/>
      <w:kern w:val="2"/>
      <w:sz w:val="21"/>
      <w:szCs w:val="24"/>
      <w:lang w:val="en-US" w:eastAsia="zh-CN"/>
    </w:rPr>
  </w:style>
  <w:style w:type="character" w:customStyle="1" w:styleId="231">
    <w:name w:val="wang正文 Char Char"/>
    <w:link w:val="232"/>
    <w:qFormat/>
    <w:uiPriority w:val="0"/>
    <w:rPr>
      <w:rFonts w:ascii="Times New Roman" w:hAnsi="Times New Roman"/>
      <w:lang w:val="en-US" w:eastAsia="zh-CN"/>
    </w:rPr>
  </w:style>
  <w:style w:type="paragraph" w:customStyle="1" w:styleId="232">
    <w:name w:val="wang正文"/>
    <w:basedOn w:val="1"/>
    <w:link w:val="231"/>
    <w:qFormat/>
    <w:uiPriority w:val="0"/>
    <w:pPr>
      <w:tabs>
        <w:tab w:val="left" w:pos="6840"/>
      </w:tabs>
      <w:topLinePunct/>
      <w:ind w:firstLine="420"/>
    </w:pPr>
    <w:rPr>
      <w:rFonts w:ascii="Times New Roman" w:hAnsi="Times New Roman" w:eastAsiaTheme="minorEastAsia" w:cstheme="minorBidi"/>
    </w:rPr>
  </w:style>
  <w:style w:type="character" w:customStyle="1" w:styleId="233">
    <w:name w:val="Char Char28"/>
    <w:qFormat/>
    <w:uiPriority w:val="0"/>
    <w:rPr>
      <w:rFonts w:ascii="宋体" w:hAnsi="宋体" w:eastAsia="宋体"/>
      <w:color w:val="000000"/>
      <w:kern w:val="2"/>
      <w:sz w:val="24"/>
      <w:szCs w:val="24"/>
      <w:lang w:val="en-US" w:eastAsia="zh-CN"/>
    </w:rPr>
  </w:style>
  <w:style w:type="character" w:customStyle="1" w:styleId="234">
    <w:name w:val="syxm Char Char"/>
    <w:link w:val="235"/>
    <w:qFormat/>
    <w:uiPriority w:val="0"/>
    <w:rPr>
      <w:rFonts w:eastAsia="黑体"/>
      <w:b/>
      <w:bCs/>
      <w:kern w:val="44"/>
      <w:sz w:val="32"/>
      <w:szCs w:val="32"/>
    </w:rPr>
  </w:style>
  <w:style w:type="paragraph" w:customStyle="1" w:styleId="235">
    <w:name w:val="syxm"/>
    <w:basedOn w:val="4"/>
    <w:link w:val="234"/>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6">
    <w:name w:val="Char Char27"/>
    <w:qFormat/>
    <w:uiPriority w:val="0"/>
    <w:rPr>
      <w:rFonts w:ascii="Tahoma" w:hAnsi="Tahoma" w:eastAsia="宋体" w:cs="Tahoma"/>
      <w:kern w:val="2"/>
      <w:sz w:val="16"/>
      <w:szCs w:val="16"/>
      <w:lang w:val="en-US" w:eastAsia="zh-CN"/>
    </w:rPr>
  </w:style>
  <w:style w:type="character" w:customStyle="1" w:styleId="237">
    <w:name w:val="标题 2 Char Char"/>
    <w:qFormat/>
    <w:uiPriority w:val="0"/>
    <w:rPr>
      <w:rFonts w:ascii="Cambria" w:hAnsi="Cambria" w:eastAsia="宋体" w:cs="黑体"/>
      <w:b/>
      <w:bCs/>
      <w:kern w:val="2"/>
      <w:sz w:val="32"/>
      <w:szCs w:val="32"/>
    </w:rPr>
  </w:style>
  <w:style w:type="character" w:customStyle="1" w:styleId="238">
    <w:name w:val="HTML 键盘1"/>
    <w:qFormat/>
    <w:uiPriority w:val="0"/>
    <w:rPr>
      <w:rFonts w:ascii="Courier New" w:hAnsi="Courier New" w:cs="Courier New"/>
      <w:sz w:val="20"/>
      <w:szCs w:val="20"/>
    </w:rPr>
  </w:style>
  <w:style w:type="character" w:customStyle="1" w:styleId="239">
    <w:name w:val="正文 + 行距: 固定值 15.6 磅 Char Char"/>
    <w:link w:val="240"/>
    <w:qFormat/>
    <w:uiPriority w:val="0"/>
    <w:rPr>
      <w:rFonts w:ascii="Times New Roman" w:hAnsi="Times New Roman"/>
      <w:lang w:val="en-US" w:eastAsia="zh-CN"/>
    </w:rPr>
  </w:style>
  <w:style w:type="paragraph" w:customStyle="1" w:styleId="240">
    <w:name w:val="正文 + 行距: 固定值 15.6 磅"/>
    <w:basedOn w:val="1"/>
    <w:link w:val="239"/>
    <w:qFormat/>
    <w:uiPriority w:val="0"/>
    <w:pPr>
      <w:topLinePunct/>
      <w:spacing w:line="312" w:lineRule="exact"/>
      <w:textAlignment w:val="bottom"/>
    </w:pPr>
    <w:rPr>
      <w:rFonts w:ascii="Times New Roman" w:hAnsi="Times New Roman" w:eastAsiaTheme="minorEastAsia" w:cstheme="minorBidi"/>
    </w:rPr>
  </w:style>
  <w:style w:type="character" w:customStyle="1" w:styleId="241">
    <w:name w:val="Char Char12"/>
    <w:qFormat/>
    <w:uiPriority w:val="0"/>
    <w:rPr>
      <w:b/>
      <w:kern w:val="44"/>
      <w:sz w:val="44"/>
    </w:rPr>
  </w:style>
  <w:style w:type="character" w:customStyle="1" w:styleId="242">
    <w:name w:val="font71"/>
    <w:qFormat/>
    <w:uiPriority w:val="0"/>
    <w:rPr>
      <w:rFonts w:hint="eastAsia" w:ascii="宋体" w:hAnsi="宋体" w:eastAsia="宋体" w:cs="宋体"/>
      <w:b/>
      <w:color w:val="000000"/>
      <w:sz w:val="22"/>
      <w:szCs w:val="22"/>
      <w:u w:val="none"/>
    </w:rPr>
  </w:style>
  <w:style w:type="character" w:customStyle="1" w:styleId="243">
    <w:name w:val="正文文本 Char Char"/>
    <w:qFormat/>
    <w:uiPriority w:val="0"/>
    <w:rPr>
      <w:kern w:val="2"/>
      <w:sz w:val="21"/>
      <w:szCs w:val="22"/>
    </w:rPr>
  </w:style>
  <w:style w:type="character" w:customStyle="1" w:styleId="244">
    <w:name w:val="EUF Char Char"/>
    <w:link w:val="245"/>
    <w:qFormat/>
    <w:uiPriority w:val="0"/>
    <w:rPr>
      <w:rFonts w:ascii="EU-F1" w:hAnsi="Times New Roman" w:eastAsia="EU-F1"/>
      <w:szCs w:val="21"/>
      <w:lang w:val="en-US" w:eastAsia="zh-CN"/>
    </w:rPr>
  </w:style>
  <w:style w:type="paragraph" w:customStyle="1" w:styleId="245">
    <w:name w:val="EUF"/>
    <w:basedOn w:val="90"/>
    <w:link w:val="244"/>
    <w:qFormat/>
    <w:uiPriority w:val="0"/>
    <w:pPr>
      <w:topLinePunct/>
      <w:spacing w:line="312" w:lineRule="exact"/>
    </w:pPr>
    <w:rPr>
      <w:rFonts w:ascii="EU-F1" w:eastAsia="EU-F1" w:cstheme="minorBidi"/>
      <w:szCs w:val="21"/>
    </w:rPr>
  </w:style>
  <w:style w:type="character" w:customStyle="1" w:styleId="246">
    <w:name w:val="发布"/>
    <w:qFormat/>
    <w:uiPriority w:val="0"/>
    <w:rPr>
      <w:rFonts w:ascii="黑体" w:eastAsia="黑体"/>
      <w:spacing w:val="22"/>
      <w:w w:val="100"/>
      <w:position w:val="3"/>
      <w:sz w:val="28"/>
    </w:rPr>
  </w:style>
  <w:style w:type="character" w:customStyle="1" w:styleId="247">
    <w:name w:val="Char Char26"/>
    <w:qFormat/>
    <w:uiPriority w:val="0"/>
    <w:rPr>
      <w:sz w:val="18"/>
    </w:rPr>
  </w:style>
  <w:style w:type="character" w:customStyle="1" w:styleId="248">
    <w:name w:val="图说 Char Char"/>
    <w:link w:val="249"/>
    <w:qFormat/>
    <w:uiPriority w:val="0"/>
    <w:rPr>
      <w:rFonts w:ascii="Times New Roman" w:hAnsi="Times New Roman"/>
      <w:sz w:val="18"/>
      <w:lang w:val="en-US" w:eastAsia="zh-CN"/>
    </w:rPr>
  </w:style>
  <w:style w:type="paragraph" w:customStyle="1" w:styleId="249">
    <w:name w:val="图说"/>
    <w:basedOn w:val="1"/>
    <w:link w:val="248"/>
    <w:qFormat/>
    <w:uiPriority w:val="0"/>
    <w:pPr>
      <w:topLinePunct/>
      <w:spacing w:before="40" w:after="160"/>
      <w:jc w:val="center"/>
    </w:pPr>
    <w:rPr>
      <w:rFonts w:ascii="Times New Roman" w:hAnsi="Times New Roman" w:eastAsiaTheme="minorEastAsia" w:cstheme="minorBidi"/>
      <w:sz w:val="18"/>
    </w:rPr>
  </w:style>
  <w:style w:type="character" w:customStyle="1" w:styleId="250">
    <w:name w:val="Char Char11"/>
    <w:qFormat/>
    <w:uiPriority w:val="0"/>
    <w:rPr>
      <w:rFonts w:ascii="Arial" w:hAnsi="Arial" w:eastAsia="黑体"/>
      <w:b/>
      <w:kern w:val="2"/>
      <w:sz w:val="32"/>
    </w:rPr>
  </w:style>
  <w:style w:type="character" w:customStyle="1" w:styleId="251">
    <w:name w:val="Char Char24"/>
    <w:qFormat/>
    <w:uiPriority w:val="0"/>
    <w:rPr>
      <w:rFonts w:ascii="Courier New" w:hAnsi="Courier New" w:eastAsia="宋体" w:cs="Courier New"/>
      <w:kern w:val="2"/>
      <w:lang w:val="en-US" w:eastAsia="zh-CN"/>
    </w:rPr>
  </w:style>
  <w:style w:type="character" w:customStyle="1" w:styleId="252">
    <w:name w:val="HTML 样本1"/>
    <w:qFormat/>
    <w:uiPriority w:val="0"/>
    <w:rPr>
      <w:rFonts w:ascii="Courier New" w:hAnsi="Courier New" w:cs="Courier New"/>
    </w:rPr>
  </w:style>
  <w:style w:type="character" w:customStyle="1" w:styleId="253">
    <w:name w:val="国标3级 Char Char"/>
    <w:link w:val="254"/>
    <w:qFormat/>
    <w:uiPriority w:val="0"/>
    <w:rPr>
      <w:rFonts w:ascii="宋体" w:hAnsi="宋体"/>
      <w:color w:val="000000"/>
      <w:lang w:val="en-US" w:eastAsia="zh-CN"/>
    </w:rPr>
  </w:style>
  <w:style w:type="paragraph" w:customStyle="1" w:styleId="254">
    <w:name w:val="国标3级"/>
    <w:basedOn w:val="1"/>
    <w:link w:val="253"/>
    <w:qFormat/>
    <w:uiPriority w:val="0"/>
    <w:pPr>
      <w:snapToGrid w:val="0"/>
      <w:spacing w:line="312" w:lineRule="exact"/>
    </w:pPr>
    <w:rPr>
      <w:rFonts w:ascii="宋体" w:hAnsi="宋体" w:eastAsiaTheme="minorEastAsia" w:cstheme="minorBidi"/>
      <w:color w:val="000000"/>
    </w:rPr>
  </w:style>
  <w:style w:type="character" w:customStyle="1" w:styleId="255">
    <w:name w:val="unnamed11"/>
    <w:qFormat/>
    <w:uiPriority w:val="0"/>
    <w:rPr>
      <w:spacing w:val="12"/>
      <w:sz w:val="20"/>
    </w:rPr>
  </w:style>
  <w:style w:type="character" w:customStyle="1" w:styleId="256">
    <w:name w:val="正文首行缩进 Char"/>
    <w:link w:val="257"/>
    <w:qFormat/>
    <w:uiPriority w:val="0"/>
    <w:rPr>
      <w:rFonts w:ascii="Times New Roman" w:hAnsi="Times New Roman"/>
      <w:szCs w:val="24"/>
      <w:lang w:val="en-US" w:eastAsia="zh-CN"/>
    </w:rPr>
  </w:style>
  <w:style w:type="paragraph" w:customStyle="1" w:styleId="257">
    <w:name w:val="正文文本首行缩进1"/>
    <w:basedOn w:val="22"/>
    <w:link w:val="256"/>
    <w:qFormat/>
    <w:uiPriority w:val="0"/>
    <w:pPr>
      <w:ind w:firstLine="420"/>
    </w:pPr>
  </w:style>
  <w:style w:type="character" w:customStyle="1" w:styleId="258">
    <w:name w:val="样式 Arial"/>
    <w:qFormat/>
    <w:uiPriority w:val="0"/>
    <w:rPr>
      <w:rFonts w:hint="default" w:ascii="Times New Roman" w:hAnsi="Times New Roman" w:eastAsia="宋体" w:cs="Times New Roman"/>
      <w:sz w:val="21"/>
      <w:szCs w:val="21"/>
    </w:rPr>
  </w:style>
  <w:style w:type="character" w:customStyle="1" w:styleId="259">
    <w:name w:val="页眉 Char1"/>
    <w:qFormat/>
    <w:uiPriority w:val="0"/>
    <w:rPr>
      <w:rFonts w:ascii="Times New Roman" w:hAnsi="Times New Roman" w:eastAsia="宋体" w:cs="Times New Roman"/>
      <w:szCs w:val="24"/>
    </w:rPr>
  </w:style>
  <w:style w:type="character" w:customStyle="1" w:styleId="260">
    <w:name w:val="段 Char Char"/>
    <w:link w:val="261"/>
    <w:qFormat/>
    <w:uiPriority w:val="0"/>
    <w:rPr>
      <w:rFonts w:ascii="宋体"/>
    </w:rPr>
  </w:style>
  <w:style w:type="paragraph" w:customStyle="1" w:styleId="261">
    <w:name w:val="段"/>
    <w:link w:val="260"/>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2">
    <w:name w:val="称呼 Char"/>
    <w:link w:val="263"/>
    <w:qFormat/>
    <w:uiPriority w:val="0"/>
    <w:rPr>
      <w:rFonts w:ascii="Times New Roman" w:hAnsi="Times New Roman"/>
      <w:szCs w:val="24"/>
      <w:lang w:val="en-US" w:eastAsia="zh-CN"/>
    </w:rPr>
  </w:style>
  <w:style w:type="paragraph" w:customStyle="1" w:styleId="263">
    <w:name w:val="称呼1"/>
    <w:basedOn w:val="1"/>
    <w:next w:val="1"/>
    <w:link w:val="262"/>
    <w:qFormat/>
    <w:uiPriority w:val="0"/>
    <w:rPr>
      <w:rFonts w:ascii="Times New Roman" w:hAnsi="Times New Roman" w:eastAsiaTheme="minorEastAsia" w:cstheme="minorBidi"/>
      <w:szCs w:val="24"/>
    </w:rPr>
  </w:style>
  <w:style w:type="character" w:customStyle="1" w:styleId="264">
    <w:name w:val="jl 三级 Char Char Char Char"/>
    <w:qFormat/>
    <w:uiPriority w:val="0"/>
    <w:rPr>
      <w:rFonts w:ascii="宋体" w:hAnsi="宋体"/>
      <w:b/>
      <w:color w:val="000000"/>
      <w:kern w:val="2"/>
      <w:sz w:val="24"/>
      <w:szCs w:val="24"/>
    </w:rPr>
  </w:style>
  <w:style w:type="character" w:customStyle="1" w:styleId="265">
    <w:name w:val="zw Char Char"/>
    <w:link w:val="266"/>
    <w:qFormat/>
    <w:uiPriority w:val="0"/>
    <w:rPr>
      <w:rFonts w:ascii="Times New Roman" w:hAnsi="Times New Roman"/>
      <w:sz w:val="18"/>
      <w:szCs w:val="18"/>
      <w:lang w:val="en-US" w:eastAsia="zh-CN"/>
    </w:rPr>
  </w:style>
  <w:style w:type="paragraph" w:customStyle="1" w:styleId="266">
    <w:name w:val="zw"/>
    <w:basedOn w:val="1"/>
    <w:link w:val="265"/>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7">
    <w:name w:val="样式 样式1 + 非加粗 Char Char"/>
    <w:link w:val="268"/>
    <w:qFormat/>
    <w:uiPriority w:val="0"/>
    <w:rPr>
      <w:rFonts w:eastAsia="汉仪大宋简"/>
      <w:kern w:val="44"/>
      <w:sz w:val="22"/>
      <w:szCs w:val="52"/>
    </w:rPr>
  </w:style>
  <w:style w:type="paragraph" w:customStyle="1" w:styleId="268">
    <w:name w:val="样式 样式1 + 非加粗"/>
    <w:link w:val="267"/>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69">
    <w:name w:val="正文文本缩进 3 Char"/>
    <w:link w:val="270"/>
    <w:qFormat/>
    <w:uiPriority w:val="0"/>
    <w:rPr>
      <w:rFonts w:ascii="Times New Roman" w:hAnsi="Times New Roman"/>
      <w:sz w:val="16"/>
      <w:szCs w:val="16"/>
      <w:lang w:val="en-US" w:eastAsia="zh-CN"/>
    </w:rPr>
  </w:style>
  <w:style w:type="paragraph" w:customStyle="1" w:styleId="270">
    <w:name w:val="正文文本缩进 31"/>
    <w:basedOn w:val="1"/>
    <w:link w:val="269"/>
    <w:qFormat/>
    <w:uiPriority w:val="0"/>
    <w:pPr>
      <w:spacing w:after="120"/>
      <w:ind w:left="420"/>
    </w:pPr>
    <w:rPr>
      <w:rFonts w:ascii="Times New Roman" w:hAnsi="Times New Roman" w:eastAsiaTheme="minorEastAsia" w:cstheme="minorBidi"/>
      <w:sz w:val="16"/>
      <w:szCs w:val="16"/>
    </w:rPr>
  </w:style>
  <w:style w:type="character" w:customStyle="1" w:styleId="271">
    <w:name w:val="font161"/>
    <w:qFormat/>
    <w:uiPriority w:val="0"/>
    <w:rPr>
      <w:b/>
      <w:bCs/>
      <w:sz w:val="32"/>
      <w:szCs w:val="32"/>
    </w:rPr>
  </w:style>
  <w:style w:type="character" w:customStyle="1" w:styleId="272">
    <w:name w:val="结束语 Char"/>
    <w:link w:val="273"/>
    <w:qFormat/>
    <w:uiPriority w:val="0"/>
    <w:rPr>
      <w:rFonts w:ascii="Times New Roman" w:hAnsi="Times New Roman"/>
      <w:szCs w:val="24"/>
      <w:lang w:val="en-US" w:eastAsia="zh-CN"/>
    </w:rPr>
  </w:style>
  <w:style w:type="paragraph" w:customStyle="1" w:styleId="273">
    <w:name w:val="结束语1"/>
    <w:basedOn w:val="1"/>
    <w:link w:val="272"/>
    <w:qFormat/>
    <w:uiPriority w:val="0"/>
    <w:pPr>
      <w:ind w:left="4320"/>
    </w:pPr>
    <w:rPr>
      <w:rFonts w:ascii="Times New Roman" w:hAnsi="Times New Roman" w:eastAsiaTheme="minorEastAsia" w:cstheme="minorBidi"/>
      <w:szCs w:val="24"/>
    </w:rPr>
  </w:style>
  <w:style w:type="character" w:customStyle="1" w:styleId="274">
    <w:name w:val="Char Char13"/>
    <w:qFormat/>
    <w:uiPriority w:val="0"/>
    <w:rPr>
      <w:rFonts w:ascii="宋体" w:hAnsi="宋体" w:eastAsia="宋体"/>
      <w:kern w:val="2"/>
      <w:sz w:val="21"/>
      <w:szCs w:val="24"/>
      <w:lang w:val="en-US" w:eastAsia="zh-CN"/>
    </w:rPr>
  </w:style>
  <w:style w:type="character" w:customStyle="1" w:styleId="275">
    <w:name w:val="页脚 Char1"/>
    <w:qFormat/>
    <w:uiPriority w:val="0"/>
    <w:rPr>
      <w:rFonts w:ascii="Times New Roman" w:hAnsi="Times New Roman" w:eastAsia="宋体" w:cs="Times New Roman"/>
      <w:sz w:val="18"/>
      <w:szCs w:val="18"/>
    </w:rPr>
  </w:style>
  <w:style w:type="character" w:customStyle="1" w:styleId="276">
    <w:name w:val="Char Char5"/>
    <w:qFormat/>
    <w:uiPriority w:val="0"/>
    <w:rPr>
      <w:rFonts w:ascii="宋体" w:hAnsi="宋体" w:eastAsia="宋体"/>
      <w:kern w:val="2"/>
      <w:sz w:val="16"/>
      <w:szCs w:val="16"/>
      <w:lang w:val="en-US" w:eastAsia="zh-CN"/>
    </w:rPr>
  </w:style>
  <w:style w:type="character" w:customStyle="1" w:styleId="277">
    <w:name w:val="Footnote Text Char1"/>
    <w:qFormat/>
    <w:uiPriority w:val="0"/>
    <w:rPr>
      <w:kern w:val="2"/>
    </w:rPr>
  </w:style>
  <w:style w:type="character" w:customStyle="1" w:styleId="278">
    <w:name w:val="zz Char Char"/>
    <w:link w:val="279"/>
    <w:qFormat/>
    <w:uiPriority w:val="0"/>
    <w:rPr>
      <w:rFonts w:ascii="Times New Roman" w:hAnsi="Times New Roman"/>
      <w:sz w:val="18"/>
      <w:szCs w:val="18"/>
      <w:lang w:val="en-US" w:eastAsia="zh-CN"/>
    </w:rPr>
  </w:style>
  <w:style w:type="paragraph" w:customStyle="1" w:styleId="279">
    <w:name w:val="zz"/>
    <w:basedOn w:val="266"/>
    <w:link w:val="278"/>
    <w:qFormat/>
    <w:uiPriority w:val="0"/>
    <w:pPr>
      <w:ind w:left="951" w:hanging="590" w:hangingChars="328"/>
    </w:pPr>
  </w:style>
  <w:style w:type="character" w:customStyle="1" w:styleId="280">
    <w:name w:val="Char Char17"/>
    <w:qFormat/>
    <w:uiPriority w:val="0"/>
    <w:rPr>
      <w:rFonts w:ascii="Arial" w:hAnsi="Arial" w:eastAsia="宋体" w:cs="Arial"/>
      <w:kern w:val="2"/>
      <w:sz w:val="24"/>
      <w:szCs w:val="24"/>
      <w:lang w:val="en-US" w:eastAsia="zh-CN"/>
    </w:rPr>
  </w:style>
  <w:style w:type="character" w:customStyle="1" w:styleId="281">
    <w:name w:val="HTML 引文1"/>
    <w:qFormat/>
    <w:uiPriority w:val="0"/>
    <w:rPr>
      <w:i/>
      <w:iCs/>
    </w:rPr>
  </w:style>
  <w:style w:type="character" w:customStyle="1" w:styleId="282">
    <w:name w:val="Char Char8"/>
    <w:qFormat/>
    <w:uiPriority w:val="0"/>
    <w:rPr>
      <w:rFonts w:ascii="Arial" w:hAnsi="Arial" w:eastAsia="黑体"/>
      <w:b/>
      <w:bCs/>
      <w:kern w:val="2"/>
      <w:sz w:val="32"/>
      <w:szCs w:val="32"/>
      <w:lang w:val="en-US" w:eastAsia="zh-CN"/>
    </w:rPr>
  </w:style>
  <w:style w:type="character" w:customStyle="1" w:styleId="283">
    <w:name w:val="批注引用1"/>
    <w:qFormat/>
    <w:uiPriority w:val="0"/>
    <w:rPr>
      <w:sz w:val="21"/>
      <w:szCs w:val="21"/>
    </w:rPr>
  </w:style>
  <w:style w:type="character" w:customStyle="1" w:styleId="284">
    <w:name w:val="脚注文本 Char1"/>
    <w:qFormat/>
    <w:uiPriority w:val="0"/>
    <w:rPr>
      <w:kern w:val="2"/>
      <w:sz w:val="18"/>
      <w:szCs w:val="18"/>
    </w:rPr>
  </w:style>
  <w:style w:type="character" w:customStyle="1" w:styleId="285">
    <w:name w:val="Char Char29"/>
    <w:qFormat/>
    <w:uiPriority w:val="0"/>
    <w:rPr>
      <w:rFonts w:ascii="宋体" w:hAnsi="宋体" w:eastAsia="宋体"/>
      <w:kern w:val="2"/>
      <w:sz w:val="18"/>
      <w:szCs w:val="18"/>
      <w:lang w:val="en-US" w:eastAsia="zh-CN"/>
    </w:rPr>
  </w:style>
  <w:style w:type="character" w:customStyle="1" w:styleId="286">
    <w:name w:val="z Char Char"/>
    <w:link w:val="287"/>
    <w:qFormat/>
    <w:uiPriority w:val="0"/>
    <w:rPr>
      <w:rFonts w:ascii="EU-F1" w:hAnsi="Times New Roman" w:eastAsia="EU-F1"/>
      <w:bCs/>
      <w:szCs w:val="24"/>
      <w:lang w:val="en-US" w:eastAsia="zh-CN"/>
    </w:rPr>
  </w:style>
  <w:style w:type="paragraph" w:customStyle="1" w:styleId="287">
    <w:name w:val="z"/>
    <w:basedOn w:val="1"/>
    <w:link w:val="286"/>
    <w:qFormat/>
    <w:uiPriority w:val="0"/>
    <w:pPr>
      <w:overflowPunct w:val="0"/>
      <w:topLinePunct/>
      <w:spacing w:line="312" w:lineRule="exact"/>
    </w:pPr>
    <w:rPr>
      <w:rFonts w:ascii="EU-F1" w:hAnsi="Times New Roman" w:eastAsia="EU-F1" w:cstheme="minorBidi"/>
      <w:bCs/>
      <w:szCs w:val="24"/>
    </w:rPr>
  </w:style>
  <w:style w:type="character" w:customStyle="1" w:styleId="288">
    <w:name w:val="样式 样式1 + Char Char"/>
    <w:link w:val="289"/>
    <w:qFormat/>
    <w:uiPriority w:val="0"/>
    <w:rPr>
      <w:rFonts w:eastAsia="汉仪大宋简"/>
      <w:bCs/>
      <w:kern w:val="44"/>
      <w:sz w:val="22"/>
      <w:szCs w:val="52"/>
    </w:rPr>
  </w:style>
  <w:style w:type="paragraph" w:customStyle="1" w:styleId="289">
    <w:name w:val="样式 样式1 +"/>
    <w:link w:val="288"/>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0">
    <w:name w:val="国标字符 Char Char"/>
    <w:link w:val="291"/>
    <w:qFormat/>
    <w:uiPriority w:val="0"/>
    <w:rPr>
      <w:rFonts w:ascii="宋体" w:hAnsi="宋体"/>
      <w:color w:val="000000"/>
      <w:lang w:val="en-US" w:eastAsia="zh-CN"/>
    </w:rPr>
  </w:style>
  <w:style w:type="paragraph" w:customStyle="1" w:styleId="291">
    <w:name w:val="国标字符"/>
    <w:basedOn w:val="1"/>
    <w:link w:val="290"/>
    <w:qFormat/>
    <w:uiPriority w:val="0"/>
    <w:pPr>
      <w:tabs>
        <w:tab w:val="left" w:pos="2284"/>
      </w:tabs>
      <w:spacing w:line="240" w:lineRule="exact"/>
    </w:pPr>
    <w:rPr>
      <w:rFonts w:ascii="宋体" w:hAnsi="宋体" w:eastAsiaTheme="minorEastAsia" w:cstheme="minorBidi"/>
      <w:color w:val="000000"/>
    </w:rPr>
  </w:style>
  <w:style w:type="character" w:customStyle="1" w:styleId="292">
    <w:name w:val="国网标准3级 Char Char"/>
    <w:link w:val="293"/>
    <w:qFormat/>
    <w:uiPriority w:val="0"/>
    <w:rPr>
      <w:rFonts w:ascii="宋体" w:hAnsi="宋体"/>
      <w:b/>
      <w:bCs/>
      <w:szCs w:val="32"/>
      <w:lang w:val="en-US" w:eastAsia="zh-CN"/>
    </w:rPr>
  </w:style>
  <w:style w:type="paragraph" w:customStyle="1" w:styleId="293">
    <w:name w:val="国网标准3级"/>
    <w:basedOn w:val="6"/>
    <w:link w:val="292"/>
    <w:qFormat/>
    <w:uiPriority w:val="0"/>
    <w:pPr>
      <w:numPr>
        <w:numId w:val="0"/>
      </w:numPr>
      <w:spacing w:before="120" w:line="312" w:lineRule="exact"/>
      <w:jc w:val="left"/>
    </w:pPr>
    <w:rPr>
      <w:rFonts w:ascii="宋体" w:hAnsi="宋体" w:eastAsiaTheme="minorEastAsia" w:cstheme="minorBidi"/>
      <w:sz w:val="21"/>
    </w:rPr>
  </w:style>
  <w:style w:type="character" w:customStyle="1" w:styleId="294">
    <w:name w:val="font31"/>
    <w:qFormat/>
    <w:uiPriority w:val="0"/>
    <w:rPr>
      <w:rFonts w:hint="eastAsia" w:ascii="宋体" w:hAnsi="宋体" w:eastAsia="宋体" w:cs="宋体"/>
      <w:b/>
      <w:color w:val="000000"/>
      <w:sz w:val="18"/>
      <w:szCs w:val="18"/>
      <w:u w:val="none"/>
    </w:rPr>
  </w:style>
  <w:style w:type="character" w:customStyle="1" w:styleId="295">
    <w:name w:val="font61"/>
    <w:qFormat/>
    <w:uiPriority w:val="0"/>
    <w:rPr>
      <w:rFonts w:hint="eastAsia" w:ascii="宋体" w:hAnsi="宋体" w:eastAsia="宋体" w:cs="宋体"/>
      <w:color w:val="000000"/>
      <w:sz w:val="22"/>
      <w:szCs w:val="22"/>
      <w:u w:val="none"/>
    </w:rPr>
  </w:style>
  <w:style w:type="character" w:customStyle="1" w:styleId="296">
    <w:name w:val="标题 字符1"/>
    <w:basedOn w:val="49"/>
    <w:qFormat/>
    <w:uiPriority w:val="10"/>
    <w:rPr>
      <w:rFonts w:asciiTheme="majorHAnsi" w:hAnsiTheme="majorHAnsi" w:eastAsiaTheme="majorEastAsia" w:cstheme="majorBidi"/>
      <w:b/>
      <w:bCs/>
      <w:sz w:val="32"/>
      <w:szCs w:val="32"/>
    </w:rPr>
  </w:style>
  <w:style w:type="character" w:customStyle="1" w:styleId="297">
    <w:name w:val="纯文本 字符1"/>
    <w:basedOn w:val="49"/>
    <w:semiHidden/>
    <w:qFormat/>
    <w:uiPriority w:val="99"/>
    <w:rPr>
      <w:rFonts w:hAnsi="Courier New" w:cs="Courier New" w:asciiTheme="minorEastAsia" w:eastAsiaTheme="minorEastAsia"/>
      <w:kern w:val="2"/>
      <w:sz w:val="21"/>
      <w:szCs w:val="22"/>
    </w:rPr>
  </w:style>
  <w:style w:type="character" w:customStyle="1" w:styleId="298">
    <w:name w:val="批注主题 字符1"/>
    <w:basedOn w:val="69"/>
    <w:semiHidden/>
    <w:qFormat/>
    <w:uiPriority w:val="99"/>
    <w:rPr>
      <w:rFonts w:ascii="Calibri" w:hAnsi="Calibri" w:eastAsia="宋体" w:cs="Times New Roman"/>
      <w:b/>
      <w:bCs/>
    </w:rPr>
  </w:style>
  <w:style w:type="character" w:customStyle="1" w:styleId="299">
    <w:name w:val="副标题 字符1"/>
    <w:basedOn w:val="49"/>
    <w:qFormat/>
    <w:uiPriority w:val="11"/>
    <w:rPr>
      <w:b/>
      <w:bCs/>
      <w:kern w:val="28"/>
      <w:sz w:val="32"/>
      <w:szCs w:val="32"/>
    </w:rPr>
  </w:style>
  <w:style w:type="character" w:customStyle="1" w:styleId="300">
    <w:name w:val="尾注文本 字符1"/>
    <w:basedOn w:val="49"/>
    <w:semiHidden/>
    <w:qFormat/>
    <w:uiPriority w:val="99"/>
    <w:rPr>
      <w:rFonts w:ascii="Calibri" w:hAnsi="Calibri" w:eastAsia="宋体" w:cs="Times New Roman"/>
    </w:rPr>
  </w:style>
  <w:style w:type="character" w:customStyle="1" w:styleId="301">
    <w:name w:val="正文文本缩进 字符1"/>
    <w:basedOn w:val="49"/>
    <w:semiHidden/>
    <w:qFormat/>
    <w:uiPriority w:val="99"/>
    <w:rPr>
      <w:rFonts w:ascii="Calibri" w:hAnsi="Calibri" w:eastAsia="宋体" w:cs="Times New Roman"/>
    </w:rPr>
  </w:style>
  <w:style w:type="character" w:customStyle="1" w:styleId="302">
    <w:name w:val="脚注文本 字符1"/>
    <w:basedOn w:val="49"/>
    <w:semiHidden/>
    <w:qFormat/>
    <w:uiPriority w:val="99"/>
    <w:rPr>
      <w:rFonts w:ascii="Calibri" w:hAnsi="Calibri" w:eastAsia="宋体" w:cs="Times New Roman"/>
      <w:sz w:val="18"/>
      <w:szCs w:val="18"/>
    </w:rPr>
  </w:style>
  <w:style w:type="character" w:customStyle="1" w:styleId="303">
    <w:name w:val="批注框文本 字符1"/>
    <w:basedOn w:val="49"/>
    <w:semiHidden/>
    <w:qFormat/>
    <w:uiPriority w:val="99"/>
    <w:rPr>
      <w:rFonts w:ascii="Calibri" w:hAnsi="Calibri" w:eastAsia="宋体" w:cs="Times New Roman"/>
      <w:sz w:val="18"/>
      <w:szCs w:val="18"/>
    </w:rPr>
  </w:style>
  <w:style w:type="character" w:customStyle="1" w:styleId="304">
    <w:name w:val="日期 字符1"/>
    <w:basedOn w:val="49"/>
    <w:semiHidden/>
    <w:qFormat/>
    <w:uiPriority w:val="99"/>
    <w:rPr>
      <w:kern w:val="2"/>
      <w:sz w:val="21"/>
      <w:szCs w:val="22"/>
    </w:rPr>
  </w:style>
  <w:style w:type="character" w:customStyle="1" w:styleId="305">
    <w:name w:val="正文文本 字符1"/>
    <w:basedOn w:val="49"/>
    <w:semiHidden/>
    <w:qFormat/>
    <w:uiPriority w:val="99"/>
    <w:rPr>
      <w:rFonts w:ascii="Calibri" w:hAnsi="Calibri" w:eastAsia="宋体" w:cs="Times New Roman"/>
    </w:rPr>
  </w:style>
  <w:style w:type="paragraph" w:customStyle="1" w:styleId="306">
    <w:name w:val="样式 标题 2 + 黑体 段前: 10.25 磅 段后: 10.25 磅 行距: 单倍行距"/>
    <w:basedOn w:val="5"/>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7">
    <w:name w:val="Char Char Char"/>
    <w:basedOn w:val="1"/>
    <w:qFormat/>
    <w:uiPriority w:val="0"/>
    <w:rPr>
      <w:rFonts w:ascii="Times New Roman" w:hAnsi="Times New Roman"/>
      <w:szCs w:val="24"/>
    </w:rPr>
  </w:style>
  <w:style w:type="paragraph" w:customStyle="1" w:styleId="308">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09">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0">
    <w:name w:val="国标1级"/>
    <w:basedOn w:val="4"/>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1">
    <w:name w:val="body"/>
    <w:basedOn w:val="1"/>
    <w:qFormat/>
    <w:uiPriority w:val="0"/>
    <w:pPr>
      <w:adjustRightInd w:val="0"/>
      <w:spacing w:after="120"/>
      <w:textAlignment w:val="baseline"/>
    </w:pPr>
    <w:rPr>
      <w:rFonts w:ascii="宋体" w:hAnsi="Times New Roman"/>
      <w:kern w:val="0"/>
      <w:sz w:val="24"/>
      <w:szCs w:val="20"/>
    </w:rPr>
  </w:style>
  <w:style w:type="paragraph" w:customStyle="1" w:styleId="312">
    <w:name w:val="正文3"/>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3">
    <w:name w:val="样式1"/>
    <w:basedOn w:val="1"/>
    <w:qFormat/>
    <w:uiPriority w:val="0"/>
    <w:rPr>
      <w:rFonts w:ascii="Times New Roman" w:hAnsi="Times New Roman"/>
      <w:sz w:val="28"/>
      <w:szCs w:val="24"/>
    </w:rPr>
  </w:style>
  <w:style w:type="paragraph" w:customStyle="1" w:styleId="314">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5">
    <w:name w:val="章标题"/>
    <w:next w:val="261"/>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6">
    <w:name w:val="列表段落1"/>
    <w:basedOn w:val="1"/>
    <w:qFormat/>
    <w:uiPriority w:val="0"/>
    <w:pPr>
      <w:ind w:firstLine="420" w:firstLineChars="200"/>
    </w:pPr>
  </w:style>
  <w:style w:type="paragraph" w:customStyle="1" w:styleId="317">
    <w:name w:val="列出段落2"/>
    <w:basedOn w:val="1"/>
    <w:qFormat/>
    <w:uiPriority w:val="0"/>
    <w:pPr>
      <w:ind w:firstLine="420" w:firstLineChars="200"/>
    </w:pPr>
    <w:rPr>
      <w:szCs w:val="20"/>
    </w:rPr>
  </w:style>
  <w:style w:type="paragraph" w:customStyle="1" w:styleId="318">
    <w:name w:val="术语定义条标题"/>
    <w:basedOn w:val="315"/>
    <w:next w:val="261"/>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19">
    <w:name w:val="2a"/>
    <w:basedOn w:val="4"/>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0">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1">
    <w:name w:val="三级条标题"/>
    <w:basedOn w:val="322"/>
    <w:next w:val="261"/>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2">
    <w:name w:val="二级条标题"/>
    <w:basedOn w:val="323"/>
    <w:next w:val="261"/>
    <w:qFormat/>
    <w:uiPriority w:val="0"/>
    <w:pPr>
      <w:tabs>
        <w:tab w:val="left" w:pos="525"/>
        <w:tab w:val="left" w:pos="851"/>
        <w:tab w:val="left" w:pos="1740"/>
      </w:tabs>
      <w:ind w:left="851" w:hanging="851"/>
      <w:outlineLvl w:val="3"/>
    </w:pPr>
    <w:rPr>
      <w:rFonts w:ascii="Times New Roman" w:hAnsi="Times New Roman"/>
    </w:rPr>
  </w:style>
  <w:style w:type="paragraph" w:customStyle="1" w:styleId="323">
    <w:name w:val="一级条标题"/>
    <w:next w:val="261"/>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4">
    <w:name w:val="CM10"/>
    <w:basedOn w:val="325"/>
    <w:next w:val="325"/>
    <w:qFormat/>
    <w:uiPriority w:val="0"/>
    <w:pPr>
      <w:spacing w:line="323" w:lineRule="atLeast"/>
    </w:pPr>
    <w:rPr>
      <w:rFonts w:cs="Times New Roman"/>
      <w:color w:val="auto"/>
    </w:rPr>
  </w:style>
  <w:style w:type="paragraph" w:customStyle="1" w:styleId="325">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6">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7">
    <w:name w:val="ml"/>
    <w:basedOn w:val="1"/>
    <w:qFormat/>
    <w:uiPriority w:val="0"/>
    <w:pPr>
      <w:spacing w:line="312" w:lineRule="exact"/>
    </w:pPr>
    <w:rPr>
      <w:rFonts w:ascii="Times New Roman" w:hAnsi="Times New Roman"/>
      <w:b/>
      <w:sz w:val="32"/>
      <w:szCs w:val="20"/>
    </w:rPr>
  </w:style>
  <w:style w:type="paragraph" w:customStyle="1" w:styleId="328">
    <w:name w:val="bbb"/>
    <w:basedOn w:val="1"/>
    <w:qFormat/>
    <w:uiPriority w:val="0"/>
    <w:pPr>
      <w:spacing w:line="312" w:lineRule="exact"/>
    </w:pPr>
    <w:rPr>
      <w:rFonts w:ascii="Times New Roman" w:hAnsi="宋体"/>
      <w:b/>
      <w:szCs w:val="20"/>
    </w:rPr>
  </w:style>
  <w:style w:type="paragraph" w:customStyle="1" w:styleId="329">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0">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1">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2">
    <w:name w:val="四级条标题"/>
    <w:basedOn w:val="321"/>
    <w:next w:val="261"/>
    <w:qFormat/>
    <w:uiPriority w:val="0"/>
    <w:pPr>
      <w:numPr>
        <w:ilvl w:val="0"/>
        <w:numId w:val="8"/>
      </w:numPr>
      <w:tabs>
        <w:tab w:val="left" w:pos="1021"/>
        <w:tab w:val="left" w:pos="1155"/>
        <w:tab w:val="clear" w:pos="945"/>
        <w:tab w:val="clear" w:pos="1108"/>
      </w:tabs>
      <w:outlineLvl w:val="5"/>
    </w:pPr>
  </w:style>
  <w:style w:type="paragraph" w:customStyle="1" w:styleId="333">
    <w:name w:val="CM14"/>
    <w:basedOn w:val="325"/>
    <w:next w:val="325"/>
    <w:qFormat/>
    <w:uiPriority w:val="0"/>
    <w:pPr>
      <w:spacing w:after="713"/>
    </w:pPr>
    <w:rPr>
      <w:rFonts w:cs="Times New Roman"/>
      <w:color w:val="auto"/>
    </w:rPr>
  </w:style>
  <w:style w:type="paragraph" w:customStyle="1" w:styleId="334">
    <w:name w:val="列表接续1"/>
    <w:basedOn w:val="1"/>
    <w:qFormat/>
    <w:uiPriority w:val="0"/>
    <w:pPr>
      <w:spacing w:after="120"/>
      <w:ind w:left="420"/>
    </w:pPr>
    <w:rPr>
      <w:rFonts w:ascii="Times New Roman" w:hAnsi="Times New Roman"/>
      <w:szCs w:val="24"/>
    </w:rPr>
  </w:style>
  <w:style w:type="paragraph" w:customStyle="1" w:styleId="335">
    <w:name w:val="索引 11"/>
    <w:basedOn w:val="1"/>
    <w:next w:val="1"/>
    <w:qFormat/>
    <w:uiPriority w:val="0"/>
    <w:rPr>
      <w:rFonts w:ascii="Times New Roman" w:hAnsi="Times New Roman"/>
      <w:szCs w:val="24"/>
    </w:rPr>
  </w:style>
  <w:style w:type="paragraph" w:customStyle="1" w:styleId="336">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7">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8">
    <w:name w:val="表格"/>
    <w:basedOn w:val="1"/>
    <w:qFormat/>
    <w:uiPriority w:val="0"/>
    <w:pPr>
      <w:jc w:val="center"/>
      <w:textAlignment w:val="center"/>
    </w:pPr>
    <w:rPr>
      <w:rFonts w:ascii="华文细黑" w:hAnsi="华文细黑"/>
      <w:kern w:val="0"/>
      <w:szCs w:val="20"/>
    </w:rPr>
  </w:style>
  <w:style w:type="paragraph" w:customStyle="1" w:styleId="339">
    <w:name w:val="术语定义四级条标题"/>
    <w:basedOn w:val="318"/>
    <w:next w:val="261"/>
    <w:qFormat/>
    <w:uiPriority w:val="0"/>
    <w:pPr>
      <w:numPr>
        <w:ilvl w:val="4"/>
        <w:numId w:val="9"/>
      </w:numPr>
    </w:pPr>
  </w:style>
  <w:style w:type="paragraph" w:customStyle="1" w:styleId="340">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1">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2">
    <w:name w:val="3a"/>
    <w:basedOn w:val="221"/>
    <w:qFormat/>
    <w:uiPriority w:val="0"/>
  </w:style>
  <w:style w:type="paragraph" w:customStyle="1" w:styleId="343">
    <w:name w:val="tt"/>
    <w:basedOn w:val="1"/>
    <w:qFormat/>
    <w:uiPriority w:val="0"/>
    <w:pPr>
      <w:topLinePunct/>
      <w:jc w:val="center"/>
    </w:pPr>
    <w:rPr>
      <w:rFonts w:ascii="Times New Roman" w:hAnsi="Times New Roman"/>
      <w:color w:val="000000"/>
      <w:szCs w:val="21"/>
    </w:rPr>
  </w:style>
  <w:style w:type="paragraph" w:customStyle="1" w:styleId="344">
    <w:name w:val="国标1级new"/>
    <w:basedOn w:val="310"/>
    <w:qFormat/>
    <w:uiPriority w:val="0"/>
    <w:pPr/>
  </w:style>
  <w:style w:type="paragraph" w:customStyle="1" w:styleId="345">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6">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7">
    <w:name w:val="列表接续 21"/>
    <w:basedOn w:val="1"/>
    <w:qFormat/>
    <w:uiPriority w:val="0"/>
    <w:pPr>
      <w:spacing w:after="120"/>
      <w:ind w:left="840"/>
    </w:pPr>
    <w:rPr>
      <w:rFonts w:ascii="Times New Roman" w:hAnsi="Times New Roman"/>
      <w:szCs w:val="24"/>
    </w:rPr>
  </w:style>
  <w:style w:type="paragraph" w:customStyle="1" w:styleId="34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9">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2">
    <w:name w:val="默认段落字体 Para Char"/>
    <w:basedOn w:val="1"/>
    <w:qFormat/>
    <w:uiPriority w:val="0"/>
    <w:rPr>
      <w:rFonts w:ascii="Tahoma" w:hAnsi="Tahoma"/>
      <w:sz w:val="24"/>
      <w:szCs w:val="20"/>
    </w:rPr>
  </w:style>
  <w:style w:type="paragraph" w:customStyle="1" w:styleId="353">
    <w:name w:val="示例"/>
    <w:next w:val="261"/>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4">
    <w:name w:val="样式3"/>
    <w:basedOn w:val="6"/>
    <w:qFormat/>
    <w:uiPriority w:val="0"/>
  </w:style>
  <w:style w:type="paragraph" w:customStyle="1" w:styleId="355">
    <w:name w:val="CM11"/>
    <w:basedOn w:val="325"/>
    <w:next w:val="325"/>
    <w:qFormat/>
    <w:uiPriority w:val="0"/>
    <w:pPr>
      <w:spacing w:after="73"/>
    </w:pPr>
    <w:rPr>
      <w:rFonts w:cs="Times New Roman"/>
      <w:color w:val="auto"/>
    </w:rPr>
  </w:style>
  <w:style w:type="paragraph" w:customStyle="1" w:styleId="356">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7">
    <w:name w:val="n"/>
    <w:basedOn w:val="1"/>
    <w:qFormat/>
    <w:uiPriority w:val="0"/>
    <w:pPr>
      <w:topLinePunct/>
      <w:jc w:val="center"/>
    </w:pPr>
    <w:rPr>
      <w:rFonts w:ascii="黑体" w:hAnsi="Times New Roman" w:eastAsia="黑体"/>
      <w:color w:val="000000"/>
      <w:szCs w:val="20"/>
    </w:rPr>
  </w:style>
  <w:style w:type="paragraph" w:customStyle="1" w:styleId="358">
    <w:name w:val="国网标准1级"/>
    <w:basedOn w:val="4"/>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59">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1">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2">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3">
    <w:name w:val="Char Char Char1 Char Char Char Char"/>
    <w:basedOn w:val="1"/>
    <w:qFormat/>
    <w:uiPriority w:val="0"/>
    <w:rPr>
      <w:rFonts w:ascii="Times New Roman" w:hAnsi="Times New Roman"/>
      <w:szCs w:val="24"/>
    </w:rPr>
  </w:style>
  <w:style w:type="paragraph" w:customStyle="1" w:styleId="364">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5">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6">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7">
    <w:name w:val="引言二级条标题"/>
    <w:basedOn w:val="368"/>
    <w:next w:val="261"/>
    <w:qFormat/>
    <w:uiPriority w:val="0"/>
    <w:pPr>
      <w:numPr>
        <w:ilvl w:val="0"/>
        <w:numId w:val="10"/>
      </w:numPr>
      <w:tabs>
        <w:tab w:val="left" w:pos="1140"/>
      </w:tabs>
    </w:pPr>
  </w:style>
  <w:style w:type="paragraph" w:customStyle="1" w:styleId="368">
    <w:name w:val="引言一级条标题"/>
    <w:basedOn w:val="1"/>
    <w:next w:val="261"/>
    <w:qFormat/>
    <w:uiPriority w:val="0"/>
    <w:pPr>
      <w:widowControl/>
      <w:numPr>
        <w:ilvl w:val="0"/>
        <w:numId w:val="11"/>
      </w:numPr>
      <w:tabs>
        <w:tab w:val="left" w:pos="1140"/>
      </w:tabs>
    </w:pPr>
    <w:rPr>
      <w:rFonts w:ascii="Times New Roman" w:hAnsi="Times New Roman" w:eastAsia="黑体"/>
      <w:b/>
      <w:szCs w:val="24"/>
    </w:rPr>
  </w:style>
  <w:style w:type="paragraph" w:customStyle="1" w:styleId="369">
    <w:name w:val="术语定义二级条标题"/>
    <w:basedOn w:val="318"/>
    <w:next w:val="261"/>
    <w:qFormat/>
    <w:uiPriority w:val="0"/>
  </w:style>
  <w:style w:type="paragraph" w:customStyle="1" w:styleId="370">
    <w:name w:val="术语定义三级条标题"/>
    <w:basedOn w:val="318"/>
    <w:next w:val="261"/>
    <w:qFormat/>
    <w:uiPriority w:val="0"/>
    <w:pPr>
      <w:tabs>
        <w:tab w:val="left" w:pos="2100"/>
        <w:tab w:val="clear" w:pos="425"/>
      </w:tabs>
      <w:ind w:left="2100" w:hanging="420"/>
    </w:pPr>
  </w:style>
  <w:style w:type="paragraph" w:customStyle="1" w:styleId="371">
    <w:name w:val="附录四级条标题"/>
    <w:basedOn w:val="372"/>
    <w:next w:val="261"/>
    <w:qFormat/>
    <w:uiPriority w:val="0"/>
    <w:pPr>
      <w:tabs>
        <w:tab w:val="left" w:pos="360"/>
        <w:tab w:val="left" w:pos="840"/>
      </w:tabs>
      <w:ind w:left="840" w:hanging="420"/>
      <w:outlineLvl w:val="5"/>
    </w:pPr>
  </w:style>
  <w:style w:type="paragraph" w:customStyle="1" w:styleId="372">
    <w:name w:val="附录三级条标题"/>
    <w:basedOn w:val="373"/>
    <w:next w:val="261"/>
    <w:qFormat/>
    <w:uiPriority w:val="0"/>
    <w:pPr>
      <w:tabs>
        <w:tab w:val="left" w:pos="360"/>
      </w:tabs>
      <w:outlineLvl w:val="4"/>
    </w:pPr>
  </w:style>
  <w:style w:type="paragraph" w:customStyle="1" w:styleId="373">
    <w:name w:val="附录二级条标题"/>
    <w:basedOn w:val="374"/>
    <w:next w:val="261"/>
    <w:qFormat/>
    <w:uiPriority w:val="0"/>
    <w:pPr>
      <w:tabs>
        <w:tab w:val="left" w:pos="360"/>
      </w:tabs>
      <w:outlineLvl w:val="3"/>
    </w:pPr>
  </w:style>
  <w:style w:type="paragraph" w:customStyle="1" w:styleId="374">
    <w:name w:val="附录一级条标题"/>
    <w:basedOn w:val="375"/>
    <w:next w:val="261"/>
    <w:qFormat/>
    <w:uiPriority w:val="0"/>
    <w:pPr>
      <w:tabs>
        <w:tab w:val="left" w:pos="360"/>
      </w:tabs>
      <w:autoSpaceDN w:val="0"/>
      <w:spacing w:before="0" w:beforeLines="0" w:after="0" w:afterLines="0"/>
      <w:outlineLvl w:val="2"/>
    </w:pPr>
  </w:style>
  <w:style w:type="paragraph" w:customStyle="1" w:styleId="375">
    <w:name w:val="附录章标题"/>
    <w:next w:val="261"/>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7">
    <w:name w:val="p0"/>
    <w:basedOn w:val="1"/>
    <w:qFormat/>
    <w:uiPriority w:val="0"/>
    <w:pPr>
      <w:widowControl/>
    </w:pPr>
    <w:rPr>
      <w:rFonts w:ascii="Times New Roman" w:hAnsi="Times New Roman"/>
      <w:kern w:val="0"/>
      <w:szCs w:val="21"/>
    </w:rPr>
  </w:style>
  <w:style w:type="paragraph" w:customStyle="1" w:styleId="378">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79">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0">
    <w:name w:val="样式7"/>
    <w:basedOn w:val="1"/>
    <w:qFormat/>
    <w:uiPriority w:val="0"/>
    <w:pPr>
      <w:snapToGrid w:val="0"/>
    </w:pPr>
    <w:rPr>
      <w:rFonts w:ascii="Times New Roman" w:hAnsi="Times New Roman"/>
      <w:szCs w:val="24"/>
    </w:rPr>
  </w:style>
  <w:style w:type="paragraph" w:customStyle="1" w:styleId="381">
    <w:name w:val="CM8"/>
    <w:basedOn w:val="325"/>
    <w:next w:val="325"/>
    <w:qFormat/>
    <w:uiPriority w:val="0"/>
    <w:rPr>
      <w:rFonts w:cs="Times New Roman"/>
      <w:color w:val="auto"/>
    </w:rPr>
  </w:style>
  <w:style w:type="paragraph" w:customStyle="1" w:styleId="38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3">
    <w:name w:val="工程建设无节条标题"/>
    <w:basedOn w:val="1"/>
    <w:next w:val="261"/>
    <w:qFormat/>
    <w:uiPriority w:val="0"/>
    <w:pPr>
      <w:outlineLvl w:val="3"/>
    </w:pPr>
    <w:rPr>
      <w:rFonts w:ascii="Times New Roman" w:hAnsi="Times New Roman"/>
      <w:szCs w:val="24"/>
    </w:rPr>
  </w:style>
  <w:style w:type="paragraph" w:customStyle="1" w:styleId="384">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5">
    <w:name w:val="CM9"/>
    <w:basedOn w:val="325"/>
    <w:next w:val="325"/>
    <w:qFormat/>
    <w:uiPriority w:val="0"/>
    <w:rPr>
      <w:rFonts w:cs="Times New Roman"/>
      <w:color w:val="auto"/>
    </w:rPr>
  </w:style>
  <w:style w:type="paragraph" w:customStyle="1" w:styleId="38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7">
    <w:name w:val="寄信人地址1"/>
    <w:basedOn w:val="1"/>
    <w:qFormat/>
    <w:uiPriority w:val="0"/>
    <w:pPr>
      <w:snapToGrid w:val="0"/>
    </w:pPr>
    <w:rPr>
      <w:rFonts w:ascii="Arial" w:hAnsi="Arial" w:cs="Arial"/>
      <w:szCs w:val="24"/>
    </w:rPr>
  </w:style>
  <w:style w:type="paragraph" w:customStyle="1" w:styleId="388">
    <w:name w:val="正文缩进1"/>
    <w:basedOn w:val="1"/>
    <w:qFormat/>
    <w:uiPriority w:val="0"/>
    <w:pPr>
      <w:ind w:firstLine="420"/>
    </w:pPr>
    <w:rPr>
      <w:rFonts w:ascii="Times New Roman" w:hAnsi="Times New Roman"/>
      <w:szCs w:val="24"/>
    </w:rPr>
  </w:style>
  <w:style w:type="paragraph" w:customStyle="1" w:styleId="389">
    <w:name w:val="_Style 13"/>
    <w:basedOn w:val="1"/>
    <w:next w:val="388"/>
    <w:qFormat/>
    <w:uiPriority w:val="0"/>
    <w:pPr>
      <w:ind w:firstLine="420"/>
    </w:pPr>
    <w:rPr>
      <w:rFonts w:ascii="Times New Roman" w:hAnsi="Times New Roman"/>
      <w:szCs w:val="20"/>
    </w:rPr>
  </w:style>
  <w:style w:type="paragraph" w:customStyle="1" w:styleId="390">
    <w:name w:val="２z"/>
    <w:basedOn w:val="4"/>
    <w:qFormat/>
    <w:uiPriority w:val="0"/>
    <w:pPr>
      <w:tabs>
        <w:tab w:val="clear" w:pos="1440"/>
      </w:tabs>
      <w:topLinePunct/>
      <w:spacing w:line="312" w:lineRule="exact"/>
      <w:textAlignment w:val="baseline"/>
    </w:pPr>
    <w:rPr>
      <w:b w:val="0"/>
      <w:sz w:val="21"/>
      <w:szCs w:val="21"/>
    </w:rPr>
  </w:style>
  <w:style w:type="paragraph" w:customStyle="1" w:styleId="391">
    <w:name w:val="修订1"/>
    <w:qFormat/>
    <w:uiPriority w:val="0"/>
    <w:rPr>
      <w:rFonts w:ascii="Calibri" w:hAnsi="Calibri" w:eastAsia="宋体" w:cs="Times New Roman"/>
      <w:kern w:val="2"/>
      <w:sz w:val="21"/>
      <w:lang w:val="en-US" w:eastAsia="zh-CN" w:bidi="ar-SA"/>
    </w:rPr>
  </w:style>
  <w:style w:type="paragraph" w:customStyle="1" w:styleId="392">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3">
    <w:name w:val="正文+"/>
    <w:basedOn w:val="1"/>
    <w:qFormat/>
    <w:uiPriority w:val="0"/>
    <w:pPr>
      <w:spacing w:line="300" w:lineRule="auto"/>
    </w:pPr>
    <w:rPr>
      <w:rFonts w:ascii="Times New Roman" w:hAnsi="Times New Roman"/>
      <w:sz w:val="24"/>
      <w:szCs w:val="24"/>
    </w:rPr>
  </w:style>
  <w:style w:type="paragraph" w:customStyle="1" w:styleId="394">
    <w:name w:val="工程建设款标题"/>
    <w:basedOn w:val="395"/>
    <w:qFormat/>
    <w:uiPriority w:val="0"/>
    <w:pPr>
      <w:tabs>
        <w:tab w:val="left" w:pos="780"/>
      </w:tabs>
      <w:outlineLvl w:val="9"/>
    </w:pPr>
  </w:style>
  <w:style w:type="paragraph" w:customStyle="1" w:styleId="395">
    <w:name w:val="工程建设条标题"/>
    <w:basedOn w:val="396"/>
    <w:next w:val="261"/>
    <w:qFormat/>
    <w:uiPriority w:val="0"/>
    <w:pPr>
      <w:tabs>
        <w:tab w:val="left" w:pos="780"/>
      </w:tabs>
      <w:spacing w:before="0" w:after="0"/>
      <w:jc w:val="left"/>
      <w:outlineLvl w:val="3"/>
    </w:pPr>
    <w:rPr>
      <w:b w:val="0"/>
    </w:rPr>
  </w:style>
  <w:style w:type="paragraph" w:customStyle="1" w:styleId="396">
    <w:name w:val="工程建设节标题"/>
    <w:basedOn w:val="397"/>
    <w:next w:val="261"/>
    <w:qFormat/>
    <w:uiPriority w:val="0"/>
    <w:pPr>
      <w:tabs>
        <w:tab w:val="left" w:pos="780"/>
      </w:tabs>
      <w:spacing w:before="400" w:after="400" w:line="240" w:lineRule="auto"/>
      <w:outlineLvl w:val="2"/>
    </w:pPr>
    <w:rPr>
      <w:sz w:val="21"/>
    </w:rPr>
  </w:style>
  <w:style w:type="paragraph" w:customStyle="1" w:styleId="397">
    <w:name w:val="工程建设章标题"/>
    <w:next w:val="261"/>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8">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399">
    <w:name w:val="国网标准2级"/>
    <w:basedOn w:val="4"/>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0">
    <w:name w:val="CM13"/>
    <w:basedOn w:val="325"/>
    <w:next w:val="325"/>
    <w:qFormat/>
    <w:uiPriority w:val="0"/>
    <w:pPr>
      <w:spacing w:after="315"/>
    </w:pPr>
    <w:rPr>
      <w:rFonts w:cs="Times New Roman"/>
      <w:color w:val="auto"/>
    </w:rPr>
  </w:style>
  <w:style w:type="paragraph" w:customStyle="1" w:styleId="401">
    <w:name w:val="正文图标题"/>
    <w:basedOn w:val="402"/>
    <w:next w:val="261"/>
    <w:qFormat/>
    <w:uiPriority w:val="0"/>
    <w:pPr>
      <w:tabs>
        <w:tab w:val="left" w:pos="420"/>
        <w:tab w:val="left" w:pos="1680"/>
      </w:tabs>
      <w:ind w:left="1680" w:hanging="420"/>
    </w:pPr>
  </w:style>
  <w:style w:type="paragraph" w:customStyle="1" w:styleId="402">
    <w:name w:val="正文表标题"/>
    <w:next w:val="261"/>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3">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4">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5">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6">
    <w:name w:val="fl"/>
    <w:basedOn w:val="407"/>
    <w:qFormat/>
    <w:uiPriority w:val="0"/>
    <w:pPr>
      <w:spacing w:before="500" w:after="180" w:line="312" w:lineRule="exact"/>
      <w:jc w:val="center"/>
    </w:pPr>
    <w:rPr>
      <w:rFonts w:eastAsia="黑体"/>
      <w:color w:val="auto"/>
      <w:kern w:val="2"/>
      <w:sz w:val="21"/>
      <w:szCs w:val="21"/>
    </w:rPr>
  </w:style>
  <w:style w:type="paragraph" w:customStyle="1" w:styleId="407">
    <w:name w:val="D1a"/>
    <w:basedOn w:val="4"/>
    <w:qFormat/>
    <w:uiPriority w:val="0"/>
    <w:pPr>
      <w:tabs>
        <w:tab w:val="clear" w:pos="1440"/>
      </w:tabs>
      <w:topLinePunct/>
      <w:spacing w:before="120" w:line="480" w:lineRule="auto"/>
      <w:textAlignment w:val="baseline"/>
    </w:pPr>
    <w:rPr>
      <w:b w:val="0"/>
      <w:color w:val="000000"/>
      <w:sz w:val="36"/>
      <w:szCs w:val="36"/>
    </w:rPr>
  </w:style>
  <w:style w:type="paragraph" w:customStyle="1" w:styleId="408">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09">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0">
    <w:name w:val="Char Char2"/>
    <w:basedOn w:val="1"/>
    <w:qFormat/>
    <w:uiPriority w:val="0"/>
    <w:rPr>
      <w:rFonts w:ascii="Times New Roman" w:hAnsi="Times New Roman"/>
      <w:szCs w:val="24"/>
    </w:rPr>
  </w:style>
  <w:style w:type="paragraph" w:customStyle="1" w:styleId="411">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2">
    <w:name w:val="样式1 样式 标题 2 + 段前: 0行"/>
    <w:basedOn w:val="5"/>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3">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4">
    <w:name w:val="Char Char Char Char Char Char Char"/>
    <w:basedOn w:val="1"/>
    <w:qFormat/>
    <w:uiPriority w:val="0"/>
    <w:rPr>
      <w:rFonts w:ascii="Times New Roman" w:hAnsi="Times New Roman"/>
      <w:szCs w:val="24"/>
    </w:rPr>
  </w:style>
  <w:style w:type="paragraph" w:customStyle="1" w:styleId="41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6">
    <w:name w:val="样式 标题 2 + Times New Roman 四号 非加粗 段前: 5 磅 段后: 0 磅 行距: 固定值 20..."/>
    <w:basedOn w:val="5"/>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7">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8">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19">
    <w:name w:val="1z"/>
    <w:basedOn w:val="4"/>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0">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1">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2">
    <w:name w:val="样式4"/>
    <w:basedOn w:val="7"/>
    <w:qFormat/>
    <w:uiPriority w:val="0"/>
  </w:style>
  <w:style w:type="paragraph" w:customStyle="1" w:styleId="423">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5">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6">
    <w:name w:val="B."/>
    <w:basedOn w:val="1"/>
    <w:qFormat/>
    <w:uiPriority w:val="0"/>
    <w:pPr>
      <w:topLinePunct/>
      <w:jc w:val="center"/>
    </w:pPr>
    <w:rPr>
      <w:rFonts w:ascii="黑体" w:hAnsi="黑体" w:eastAsia="黑体"/>
      <w:color w:val="000000"/>
      <w:szCs w:val="24"/>
    </w:rPr>
  </w:style>
  <w:style w:type="paragraph" w:customStyle="1" w:styleId="427">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8">
    <w:name w:val="t"/>
    <w:basedOn w:val="105"/>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29">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0">
    <w:name w:val="修订2"/>
    <w:unhideWhenUsed/>
    <w:qFormat/>
    <w:uiPriority w:val="99"/>
    <w:rPr>
      <w:rFonts w:ascii="Calibri" w:hAnsi="Calibri" w:eastAsia="宋体" w:cs="Times New Roman"/>
      <w:kern w:val="2"/>
      <w:sz w:val="21"/>
      <w:szCs w:val="22"/>
      <w:lang w:val="en-US" w:eastAsia="zh-CN" w:bidi="ar-SA"/>
    </w:rPr>
  </w:style>
  <w:style w:type="paragraph" w:customStyle="1" w:styleId="431">
    <w:name w:val="国标2级"/>
    <w:basedOn w:val="4"/>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2">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3">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4">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6">
    <w:name w:val="条文脚注"/>
    <w:basedOn w:val="24"/>
    <w:qFormat/>
    <w:uiPriority w:val="0"/>
    <w:pPr>
      <w:tabs>
        <w:tab w:val="left" w:pos="360"/>
        <w:tab w:val="left" w:pos="916"/>
      </w:tabs>
      <w:ind w:left="200" w:leftChars="200" w:hanging="900"/>
      <w:jc w:val="both"/>
    </w:pPr>
    <w:rPr>
      <w:rFonts w:ascii="宋体"/>
      <w:szCs w:val="18"/>
    </w:rPr>
  </w:style>
  <w:style w:type="paragraph" w:customStyle="1" w:styleId="437">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8">
    <w:name w:val="样式 标题 1 + 黑体 三号 非加粗 居中 段前: 6 磅 段后: 6 磅 行距: 固定值 20 磅"/>
    <w:basedOn w:val="4"/>
    <w:qFormat/>
    <w:uiPriority w:val="0"/>
    <w:pPr>
      <w:tabs>
        <w:tab w:val="clear" w:pos="1440"/>
      </w:tabs>
      <w:spacing w:before="120" w:after="120" w:line="400" w:lineRule="exact"/>
      <w:jc w:val="center"/>
    </w:pPr>
    <w:rPr>
      <w:rFonts w:ascii="黑体" w:hAnsi="黑体" w:eastAsia="黑体" w:cs="宋体"/>
      <w:b w:val="0"/>
    </w:rPr>
  </w:style>
  <w:style w:type="paragraph" w:customStyle="1" w:styleId="439">
    <w:name w:val="二级标题"/>
    <w:basedOn w:val="5"/>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0">
    <w:name w:val="Char Char Char Char"/>
    <w:basedOn w:val="1"/>
    <w:qFormat/>
    <w:uiPriority w:val="0"/>
    <w:rPr>
      <w:rFonts w:ascii="Times New Roman" w:hAnsi="Times New Roman"/>
      <w:snapToGrid w:val="0"/>
      <w:kern w:val="0"/>
      <w:szCs w:val="21"/>
    </w:rPr>
  </w:style>
  <w:style w:type="paragraph" w:customStyle="1" w:styleId="441">
    <w:name w:val="bh"/>
    <w:basedOn w:val="146"/>
    <w:qFormat/>
    <w:uiPriority w:val="0"/>
    <w:rPr>
      <w:rFonts w:ascii="Arial" w:hAnsi="Arial" w:eastAsia="Arial"/>
    </w:rPr>
  </w:style>
  <w:style w:type="paragraph" w:customStyle="1" w:styleId="442">
    <w:name w:val="Char Char Char Char Char Char Char Char Char1 Char Char Char1 Char Char Char Char"/>
    <w:basedOn w:val="1"/>
    <w:qFormat/>
    <w:uiPriority w:val="0"/>
    <w:rPr>
      <w:rFonts w:ascii="Times New Roman" w:hAnsi="Times New Roman"/>
      <w:szCs w:val="20"/>
    </w:rPr>
  </w:style>
  <w:style w:type="paragraph" w:customStyle="1" w:styleId="443">
    <w:name w:val="列出段落1"/>
    <w:basedOn w:val="1"/>
    <w:qFormat/>
    <w:uiPriority w:val="0"/>
    <w:pPr>
      <w:ind w:firstLine="420" w:firstLineChars="200"/>
    </w:pPr>
    <w:rPr>
      <w:szCs w:val="20"/>
    </w:rPr>
  </w:style>
  <w:style w:type="paragraph" w:customStyle="1" w:styleId="444">
    <w:name w:val="样式 样式 标题 4 + Arial四号 + 加粗 + Arial 五号"/>
    <w:basedOn w:val="7"/>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5">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6">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7">
    <w:name w:val="列表接续 51"/>
    <w:basedOn w:val="1"/>
    <w:qFormat/>
    <w:uiPriority w:val="0"/>
    <w:pPr>
      <w:spacing w:after="120"/>
      <w:ind w:left="2100"/>
    </w:pPr>
    <w:rPr>
      <w:rFonts w:ascii="Times New Roman" w:hAnsi="Times New Roman"/>
      <w:szCs w:val="24"/>
    </w:rPr>
  </w:style>
  <w:style w:type="paragraph" w:customStyle="1" w:styleId="44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49">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0">
    <w:name w:val="术语定义五级条标题"/>
    <w:basedOn w:val="315"/>
    <w:next w:val="261"/>
    <w:qFormat/>
    <w:uiPriority w:val="0"/>
    <w:pPr>
      <w:tabs>
        <w:tab w:val="left" w:pos="3141"/>
        <w:tab w:val="clear" w:pos="420"/>
        <w:tab w:val="clear" w:pos="907"/>
      </w:tabs>
      <w:spacing w:before="0" w:beforeLines="0" w:after="0" w:afterLines="0"/>
      <w:ind w:left="2551" w:hanging="850"/>
      <w:outlineLvl w:val="9"/>
    </w:pPr>
  </w:style>
  <w:style w:type="paragraph" w:customStyle="1" w:styleId="451">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2">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4">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6">
    <w:name w:val="样式 标题 3 + (中文) 黑体 小四 非加粗 段前: 7.8 磅 段后: 0 磅 行距: 固定值 20 磅"/>
    <w:basedOn w:val="6"/>
    <w:qFormat/>
    <w:uiPriority w:val="0"/>
    <w:pPr>
      <w:numPr>
        <w:numId w:val="0"/>
      </w:numPr>
      <w:spacing w:line="400" w:lineRule="exact"/>
    </w:pPr>
    <w:rPr>
      <w:rFonts w:eastAsia="黑体" w:cs="宋体"/>
      <w:b w:val="0"/>
      <w:bCs w:val="0"/>
      <w:szCs w:val="20"/>
    </w:rPr>
  </w:style>
  <w:style w:type="paragraph" w:customStyle="1" w:styleId="457">
    <w:name w:val="CM6"/>
    <w:basedOn w:val="325"/>
    <w:next w:val="325"/>
    <w:qFormat/>
    <w:uiPriority w:val="0"/>
    <w:pPr>
      <w:spacing w:line="323" w:lineRule="atLeast"/>
    </w:pPr>
    <w:rPr>
      <w:rFonts w:cs="Times New Roman"/>
      <w:color w:val="auto"/>
    </w:rPr>
  </w:style>
  <w:style w:type="paragraph" w:customStyle="1" w:styleId="458">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59">
    <w:name w:val="图表目录1"/>
    <w:basedOn w:val="1"/>
    <w:next w:val="1"/>
    <w:qFormat/>
    <w:uiPriority w:val="0"/>
    <w:pPr>
      <w:ind w:left="200" w:leftChars="200" w:hanging="200" w:hangingChars="200"/>
    </w:pPr>
    <w:rPr>
      <w:rFonts w:ascii="Times New Roman" w:hAnsi="Times New Roman"/>
      <w:szCs w:val="24"/>
    </w:rPr>
  </w:style>
  <w:style w:type="paragraph" w:customStyle="1" w:styleId="460">
    <w:name w:val="收信人地址1"/>
    <w:basedOn w:val="1"/>
    <w:qFormat/>
    <w:uiPriority w:val="0"/>
    <w:pPr>
      <w:snapToGrid w:val="0"/>
      <w:ind w:left="2880"/>
    </w:pPr>
    <w:rPr>
      <w:rFonts w:ascii="Arial" w:hAnsi="Arial" w:cs="Arial"/>
      <w:sz w:val="24"/>
      <w:szCs w:val="24"/>
    </w:rPr>
  </w:style>
  <w:style w:type="paragraph" w:customStyle="1" w:styleId="461">
    <w:name w:val="CM7"/>
    <w:basedOn w:val="325"/>
    <w:next w:val="325"/>
    <w:qFormat/>
    <w:uiPriority w:val="0"/>
    <w:pPr>
      <w:spacing w:line="323" w:lineRule="atLeast"/>
    </w:pPr>
    <w:rPr>
      <w:rFonts w:cs="Times New Roman"/>
      <w:color w:val="auto"/>
    </w:rPr>
  </w:style>
  <w:style w:type="paragraph" w:customStyle="1" w:styleId="46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3">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4">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5">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6">
    <w:name w:val="Char1 Char Char"/>
    <w:basedOn w:val="1"/>
    <w:qFormat/>
    <w:uiPriority w:val="0"/>
    <w:rPr>
      <w:rFonts w:ascii="Times New Roman" w:hAnsi="Times New Roman"/>
      <w:szCs w:val="20"/>
    </w:rPr>
  </w:style>
  <w:style w:type="paragraph" w:customStyle="1" w:styleId="467">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8">
    <w:name w:val="其他发布部门"/>
    <w:basedOn w:val="469"/>
    <w:qFormat/>
    <w:uiPriority w:val="0"/>
    <w:pPr>
      <w:spacing w:line="0" w:lineRule="atLeast"/>
    </w:pPr>
    <w:rPr>
      <w:rFonts w:ascii="黑体" w:eastAsia="黑体"/>
      <w:b w:val="0"/>
    </w:rPr>
  </w:style>
  <w:style w:type="paragraph" w:customStyle="1" w:styleId="469">
    <w:name w:val="发布部门"/>
    <w:next w:val="261"/>
    <w:qFormat/>
    <w:uiPriority w:val="0"/>
    <w:pPr>
      <w:jc w:val="center"/>
    </w:pPr>
    <w:rPr>
      <w:rFonts w:ascii="宋体" w:hAnsi="Calibri" w:eastAsia="宋体" w:cs="Times New Roman"/>
      <w:b/>
      <w:spacing w:val="20"/>
      <w:w w:val="135"/>
      <w:sz w:val="36"/>
      <w:lang w:val="en-US" w:eastAsia="zh-CN" w:bidi="ar-SA"/>
    </w:rPr>
  </w:style>
  <w:style w:type="paragraph" w:customStyle="1" w:styleId="470">
    <w:name w:val="CM1"/>
    <w:basedOn w:val="325"/>
    <w:next w:val="325"/>
    <w:qFormat/>
    <w:uiPriority w:val="0"/>
    <w:rPr>
      <w:rFonts w:cs="Times New Roman"/>
      <w:color w:val="auto"/>
    </w:rPr>
  </w:style>
  <w:style w:type="paragraph" w:customStyle="1" w:styleId="471">
    <w:name w:val="CM5"/>
    <w:basedOn w:val="325"/>
    <w:next w:val="325"/>
    <w:qFormat/>
    <w:uiPriority w:val="0"/>
    <w:pPr>
      <w:spacing w:line="323" w:lineRule="atLeast"/>
    </w:pPr>
    <w:rPr>
      <w:rFonts w:cs="Times New Roman"/>
      <w:color w:val="auto"/>
    </w:rPr>
  </w:style>
  <w:style w:type="paragraph" w:customStyle="1" w:styleId="472">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3">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4">
    <w:name w:val="列表 31"/>
    <w:basedOn w:val="1"/>
    <w:qFormat/>
    <w:uiPriority w:val="0"/>
    <w:pPr>
      <w:ind w:left="1260" w:hanging="420"/>
    </w:pPr>
    <w:rPr>
      <w:rFonts w:ascii="Times New Roman" w:hAnsi="Times New Roman"/>
      <w:szCs w:val="24"/>
    </w:rPr>
  </w:style>
  <w:style w:type="paragraph" w:customStyle="1" w:styleId="475">
    <w:name w:val="Char Char1 Char Char Char"/>
    <w:basedOn w:val="177"/>
    <w:qFormat/>
    <w:uiPriority w:val="0"/>
    <w:pPr>
      <w:shd w:val="clear" w:color="auto" w:fill="000080"/>
    </w:pPr>
    <w:rPr>
      <w:sz w:val="24"/>
      <w:szCs w:val="20"/>
    </w:rPr>
  </w:style>
  <w:style w:type="paragraph" w:customStyle="1" w:styleId="476">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7">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8">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79">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0">
    <w:name w:val="样式 标题 2 + 段前: 0.5 行 段后: 0.5 行"/>
    <w:basedOn w:val="5"/>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1">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2">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4">
    <w:name w:val="页脚1"/>
    <w:basedOn w:val="1"/>
    <w:qFormat/>
    <w:uiPriority w:val="0"/>
    <w:pPr>
      <w:tabs>
        <w:tab w:val="center" w:pos="4153"/>
        <w:tab w:val="right" w:pos="8306"/>
      </w:tabs>
      <w:snapToGrid w:val="0"/>
      <w:jc w:val="left"/>
    </w:pPr>
    <w:rPr>
      <w:kern w:val="0"/>
      <w:sz w:val="18"/>
      <w:szCs w:val="20"/>
    </w:rPr>
  </w:style>
  <w:style w:type="paragraph" w:customStyle="1" w:styleId="485">
    <w:name w:val="工程建设公式标题"/>
    <w:basedOn w:val="395"/>
    <w:qFormat/>
    <w:uiPriority w:val="0"/>
    <w:pPr>
      <w:ind w:left="288" w:firstLine="288"/>
      <w:jc w:val="center"/>
      <w:outlineLvl w:val="6"/>
    </w:pPr>
  </w:style>
  <w:style w:type="paragraph" w:customStyle="1" w:styleId="486">
    <w:name w:val="附录五级条标题"/>
    <w:basedOn w:val="371"/>
    <w:next w:val="261"/>
    <w:qFormat/>
    <w:uiPriority w:val="0"/>
    <w:pPr>
      <w:numPr>
        <w:ilvl w:val="3"/>
        <w:numId w:val="9"/>
      </w:numPr>
      <w:tabs>
        <w:tab w:val="clear" w:pos="840"/>
      </w:tabs>
      <w:outlineLvl w:val="6"/>
    </w:pPr>
  </w:style>
  <w:style w:type="paragraph" w:customStyle="1" w:styleId="487">
    <w:name w:val="样式 标题 1 + 首行缩进:  2 字符 段前: 1 行 段后: 1 行"/>
    <w:basedOn w:val="4"/>
    <w:qFormat/>
    <w:uiPriority w:val="0"/>
    <w:pPr>
      <w:tabs>
        <w:tab w:val="clear" w:pos="1440"/>
      </w:tabs>
      <w:spacing w:before="312" w:beforeLines="100" w:after="312" w:afterLines="100"/>
      <w:ind w:firstLine="420"/>
    </w:pPr>
    <w:rPr>
      <w:sz w:val="28"/>
    </w:rPr>
  </w:style>
  <w:style w:type="paragraph" w:customStyle="1" w:styleId="488">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89">
    <w:name w:val="名称"/>
    <w:basedOn w:val="1"/>
    <w:next w:val="261"/>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0">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1">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2">
    <w:name w:val="索引标题1"/>
    <w:basedOn w:val="1"/>
    <w:next w:val="335"/>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3">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4">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5">
    <w:name w:val="注标题"/>
    <w:basedOn w:val="1"/>
    <w:qFormat/>
    <w:uiPriority w:val="0"/>
    <w:pPr>
      <w:topLinePunct/>
    </w:pPr>
    <w:rPr>
      <w:rFonts w:ascii="Times New Roman" w:hAnsi="Times New Roman"/>
      <w:sz w:val="18"/>
      <w:szCs w:val="20"/>
    </w:rPr>
  </w:style>
  <w:style w:type="paragraph" w:customStyle="1" w:styleId="496">
    <w:name w:val="工程建设表标题"/>
    <w:basedOn w:val="395"/>
    <w:qFormat/>
    <w:uiPriority w:val="0"/>
    <w:pPr>
      <w:jc w:val="center"/>
      <w:outlineLvl w:val="4"/>
    </w:pPr>
  </w:style>
  <w:style w:type="paragraph" w:customStyle="1" w:styleId="497">
    <w:name w:val="列表1"/>
    <w:basedOn w:val="1"/>
    <w:qFormat/>
    <w:uiPriority w:val="0"/>
    <w:pPr>
      <w:ind w:left="420" w:hanging="420"/>
    </w:pPr>
    <w:rPr>
      <w:rFonts w:ascii="Times New Roman" w:hAnsi="Times New Roman"/>
      <w:szCs w:val="24"/>
    </w:rPr>
  </w:style>
  <w:style w:type="paragraph" w:customStyle="1" w:styleId="498">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49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0">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1">
    <w:name w:val="标准书脚_偶数页"/>
    <w:qFormat/>
    <w:uiPriority w:val="0"/>
    <w:pPr>
      <w:spacing w:before="120"/>
    </w:pPr>
    <w:rPr>
      <w:rFonts w:ascii="Calibri" w:hAnsi="Calibri" w:eastAsia="宋体" w:cs="Times New Roman"/>
      <w:sz w:val="18"/>
      <w:lang w:val="en-US" w:eastAsia="zh-CN" w:bidi="ar-SA"/>
    </w:rPr>
  </w:style>
  <w:style w:type="paragraph" w:customStyle="1" w:styleId="50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3">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4">
    <w:name w:val="附录图标题"/>
    <w:basedOn w:val="401"/>
    <w:next w:val="261"/>
    <w:qFormat/>
    <w:uiPriority w:val="0"/>
    <w:pPr>
      <w:tabs>
        <w:tab w:val="left" w:pos="210"/>
        <w:tab w:val="left" w:pos="1260"/>
        <w:tab w:val="clear" w:pos="1680"/>
      </w:tabs>
      <w:ind w:left="1260"/>
    </w:pPr>
  </w:style>
  <w:style w:type="paragraph" w:customStyle="1" w:styleId="505">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6">
    <w:name w:val="工程建设图标题"/>
    <w:basedOn w:val="395"/>
    <w:qFormat/>
    <w:uiPriority w:val="0"/>
    <w:pPr>
      <w:jc w:val="center"/>
      <w:outlineLvl w:val="5"/>
    </w:pPr>
  </w:style>
  <w:style w:type="paragraph" w:customStyle="1" w:styleId="507">
    <w:name w:val="实施日期"/>
    <w:basedOn w:val="508"/>
    <w:qFormat/>
    <w:uiPriority w:val="0"/>
    <w:pPr>
      <w:jc w:val="right"/>
    </w:pPr>
  </w:style>
  <w:style w:type="paragraph" w:customStyle="1" w:styleId="508">
    <w:name w:val="发布日期"/>
    <w:qFormat/>
    <w:uiPriority w:val="0"/>
    <w:rPr>
      <w:rFonts w:ascii="Calibri" w:hAnsi="Calibri" w:eastAsia="黑体" w:cs="Times New Roman"/>
      <w:sz w:val="28"/>
      <w:lang w:val="en-US" w:eastAsia="zh-CN" w:bidi="ar-SA"/>
    </w:rPr>
  </w:style>
  <w:style w:type="paragraph" w:customStyle="1" w:styleId="509">
    <w:name w:val="二级无标题条"/>
    <w:basedOn w:val="1"/>
    <w:qFormat/>
    <w:uiPriority w:val="0"/>
    <w:pPr>
      <w:tabs>
        <w:tab w:val="left" w:pos="851"/>
      </w:tabs>
      <w:ind w:left="851" w:hanging="851"/>
    </w:pPr>
    <w:rPr>
      <w:rFonts w:ascii="Times New Roman" w:hAnsi="Times New Roman"/>
      <w:b/>
      <w:szCs w:val="24"/>
    </w:rPr>
  </w:style>
  <w:style w:type="paragraph" w:customStyle="1" w:styleId="510">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1">
    <w:name w:val="正文表标题续表"/>
    <w:basedOn w:val="402"/>
    <w:next w:val="261"/>
    <w:qFormat/>
    <w:uiPriority w:val="0"/>
    <w:rPr>
      <w:b/>
    </w:rPr>
  </w:style>
  <w:style w:type="paragraph" w:customStyle="1" w:styleId="512">
    <w:name w:val="列表接续 41"/>
    <w:basedOn w:val="1"/>
    <w:qFormat/>
    <w:uiPriority w:val="0"/>
    <w:pPr>
      <w:spacing w:after="120"/>
      <w:ind w:left="1680"/>
    </w:pPr>
    <w:rPr>
      <w:rFonts w:ascii="Times New Roman" w:hAnsi="Times New Roman"/>
      <w:szCs w:val="24"/>
    </w:rPr>
  </w:style>
  <w:style w:type="paragraph" w:customStyle="1" w:styleId="51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4">
    <w:name w:val="附录表标题续表"/>
    <w:basedOn w:val="515"/>
    <w:next w:val="261"/>
    <w:qFormat/>
    <w:uiPriority w:val="0"/>
    <w:pPr>
      <w:tabs>
        <w:tab w:val="left" w:pos="210"/>
        <w:tab w:val="left" w:pos="1440"/>
        <w:tab w:val="left" w:pos="2040"/>
      </w:tabs>
      <w:ind w:left="0" w:firstLine="0"/>
    </w:pPr>
    <w:rPr>
      <w:b/>
    </w:rPr>
  </w:style>
  <w:style w:type="paragraph" w:customStyle="1" w:styleId="515">
    <w:name w:val="附录表标题"/>
    <w:basedOn w:val="402"/>
    <w:next w:val="261"/>
    <w:qFormat/>
    <w:uiPriority w:val="0"/>
    <w:pPr>
      <w:tabs>
        <w:tab w:val="left" w:pos="210"/>
        <w:tab w:val="left" w:pos="2040"/>
        <w:tab w:val="clear" w:pos="420"/>
      </w:tabs>
      <w:ind w:left="2040" w:hanging="360"/>
      <w:textAlignment w:val="baseline"/>
    </w:pPr>
    <w:rPr>
      <w:kern w:val="21"/>
    </w:rPr>
  </w:style>
  <w:style w:type="paragraph" w:customStyle="1" w:styleId="516">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7">
    <w:name w:val="CM2"/>
    <w:basedOn w:val="325"/>
    <w:next w:val="325"/>
    <w:qFormat/>
    <w:uiPriority w:val="0"/>
    <w:pPr>
      <w:spacing w:line="626" w:lineRule="atLeast"/>
    </w:pPr>
    <w:rPr>
      <w:color w:val="auto"/>
    </w:rPr>
  </w:style>
  <w:style w:type="paragraph" w:customStyle="1" w:styleId="518">
    <w:name w:val="Char2"/>
    <w:basedOn w:val="1"/>
    <w:qFormat/>
    <w:uiPriority w:val="0"/>
    <w:rPr>
      <w:rFonts w:ascii="Times New Roman" w:hAnsi="Times New Roman"/>
      <w:szCs w:val="24"/>
    </w:rPr>
  </w:style>
  <w:style w:type="paragraph" w:customStyle="1" w:styleId="519">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0">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1">
    <w:name w:val="Char Char Char Char Char Char Char Char Char1 Char Char Char Char"/>
    <w:basedOn w:val="1"/>
    <w:qFormat/>
    <w:uiPriority w:val="0"/>
    <w:rPr>
      <w:rFonts w:ascii="Times New Roman" w:hAnsi="Times New Roman"/>
      <w:szCs w:val="20"/>
    </w:rPr>
  </w:style>
  <w:style w:type="paragraph" w:customStyle="1" w:styleId="522">
    <w:name w:val="我的正文"/>
    <w:basedOn w:val="22"/>
    <w:qFormat/>
    <w:uiPriority w:val="0"/>
    <w:pPr>
      <w:spacing w:after="0" w:line="360" w:lineRule="auto"/>
      <w:ind w:firstLine="200" w:firstLineChars="200"/>
    </w:pPr>
    <w:rPr>
      <w:sz w:val="28"/>
      <w:szCs w:val="20"/>
    </w:rPr>
  </w:style>
  <w:style w:type="paragraph" w:customStyle="1" w:styleId="523">
    <w:name w:val="TOC 标题1"/>
    <w:basedOn w:val="4"/>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4">
    <w:name w:val="bg"/>
    <w:basedOn w:val="1"/>
    <w:qFormat/>
    <w:uiPriority w:val="0"/>
    <w:pPr>
      <w:snapToGrid w:val="0"/>
      <w:spacing w:before="60" w:after="60"/>
      <w:jc w:val="center"/>
    </w:pPr>
    <w:rPr>
      <w:rFonts w:ascii="Times New Roman" w:hAnsi="Times New Roman"/>
      <w:sz w:val="18"/>
      <w:szCs w:val="18"/>
    </w:rPr>
  </w:style>
  <w:style w:type="paragraph" w:customStyle="1" w:styleId="525">
    <w:name w:val="Char Char Char Char Char Char Char Char Char Char Char Char Char"/>
    <w:basedOn w:val="1"/>
    <w:qFormat/>
    <w:uiPriority w:val="0"/>
    <w:rPr>
      <w:rFonts w:ascii="Tahoma" w:hAnsi="Tahoma"/>
      <w:sz w:val="24"/>
      <w:szCs w:val="20"/>
    </w:rPr>
  </w:style>
  <w:style w:type="paragraph" w:customStyle="1" w:styleId="526">
    <w:name w:val="列表 51"/>
    <w:basedOn w:val="1"/>
    <w:qFormat/>
    <w:uiPriority w:val="0"/>
    <w:pPr>
      <w:ind w:left="2100" w:hanging="420"/>
    </w:pPr>
    <w:rPr>
      <w:rFonts w:ascii="Times New Roman" w:hAnsi="Times New Roman"/>
      <w:szCs w:val="24"/>
    </w:rPr>
  </w:style>
  <w:style w:type="paragraph" w:customStyle="1" w:styleId="527">
    <w:name w:val="D1"/>
    <w:basedOn w:val="156"/>
    <w:qFormat/>
    <w:uiPriority w:val="0"/>
  </w:style>
  <w:style w:type="paragraph" w:customStyle="1" w:styleId="528">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29">
    <w:name w:val="_Style 14"/>
    <w:basedOn w:val="1"/>
    <w:next w:val="388"/>
    <w:qFormat/>
    <w:uiPriority w:val="0"/>
    <w:pPr>
      <w:ind w:firstLine="420"/>
    </w:pPr>
    <w:rPr>
      <w:rFonts w:ascii="Times New Roman" w:hAnsi="Times New Roman"/>
      <w:szCs w:val="20"/>
    </w:rPr>
  </w:style>
  <w:style w:type="paragraph" w:customStyle="1" w:styleId="530">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1">
    <w:name w:val="国标5级"/>
    <w:basedOn w:val="1"/>
    <w:qFormat/>
    <w:uiPriority w:val="0"/>
    <w:pPr>
      <w:spacing w:line="312" w:lineRule="exact"/>
    </w:pPr>
    <w:rPr>
      <w:rFonts w:ascii="宋体" w:hAnsi="宋体"/>
      <w:color w:val="000000"/>
      <w:szCs w:val="20"/>
    </w:rPr>
  </w:style>
  <w:style w:type="paragraph" w:customStyle="1" w:styleId="532">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3">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5">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6">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7">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8">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39">
    <w:name w:val="五级条标题"/>
    <w:basedOn w:val="332"/>
    <w:next w:val="261"/>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0">
    <w:name w:val="公式"/>
    <w:basedOn w:val="261"/>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1">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2">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3">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4">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5">
    <w:name w:val="文本块1"/>
    <w:basedOn w:val="1"/>
    <w:qFormat/>
    <w:uiPriority w:val="0"/>
    <w:pPr>
      <w:spacing w:after="120"/>
      <w:ind w:left="1440" w:right="1440"/>
    </w:pPr>
    <w:rPr>
      <w:rFonts w:ascii="Times New Roman" w:hAnsi="Times New Roman"/>
      <w:szCs w:val="24"/>
    </w:rPr>
  </w:style>
  <w:style w:type="paragraph" w:customStyle="1" w:styleId="546">
    <w:name w:val="列表 21"/>
    <w:basedOn w:val="1"/>
    <w:qFormat/>
    <w:uiPriority w:val="0"/>
    <w:pPr>
      <w:ind w:left="840" w:hanging="420"/>
    </w:pPr>
    <w:rPr>
      <w:rFonts w:ascii="Times New Roman" w:hAnsi="Times New Roman"/>
      <w:szCs w:val="24"/>
    </w:rPr>
  </w:style>
  <w:style w:type="paragraph" w:customStyle="1" w:styleId="547">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8">
    <w:name w:val="打印正文1"/>
    <w:basedOn w:val="1"/>
    <w:qFormat/>
    <w:uiPriority w:val="0"/>
    <w:pPr>
      <w:spacing w:before="240" w:line="240" w:lineRule="atLeast"/>
    </w:pPr>
    <w:rPr>
      <w:rFonts w:ascii="Times New Roman" w:hAnsi="Times New Roman"/>
      <w:szCs w:val="20"/>
    </w:rPr>
  </w:style>
  <w:style w:type="paragraph" w:customStyle="1" w:styleId="549">
    <w:name w:val="CM12"/>
    <w:basedOn w:val="325"/>
    <w:next w:val="325"/>
    <w:qFormat/>
    <w:uiPriority w:val="0"/>
    <w:pPr>
      <w:spacing w:after="248"/>
    </w:pPr>
    <w:rPr>
      <w:rFonts w:cs="Times New Roman"/>
      <w:color w:val="auto"/>
    </w:rPr>
  </w:style>
  <w:style w:type="paragraph" w:customStyle="1" w:styleId="550">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1">
    <w:name w:val="附录标识"/>
    <w:basedOn w:val="532"/>
    <w:next w:val="261"/>
    <w:qFormat/>
    <w:uiPriority w:val="0"/>
    <w:pPr>
      <w:tabs>
        <w:tab w:val="left" w:pos="360"/>
      </w:tabs>
      <w:spacing w:after="200"/>
      <w:ind w:left="360" w:hanging="360"/>
    </w:pPr>
    <w:rPr>
      <w:sz w:val="21"/>
    </w:rPr>
  </w:style>
  <w:style w:type="paragraph" w:customStyle="1" w:styleId="552">
    <w:name w:val="三级标题"/>
    <w:basedOn w:val="6"/>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3">
    <w:name w:val="国网标准4级"/>
    <w:basedOn w:val="158"/>
    <w:qFormat/>
    <w:uiPriority w:val="0"/>
    <w:pPr>
      <w:ind w:firstLine="0" w:firstLineChars="0"/>
    </w:pPr>
    <w:rPr>
      <w:rFonts w:ascii="黑体" w:eastAsia="黑体"/>
    </w:rPr>
  </w:style>
  <w:style w:type="paragraph" w:customStyle="1" w:styleId="554">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5">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6">
    <w:name w:val="D4"/>
    <w:basedOn w:val="232"/>
    <w:qFormat/>
    <w:uiPriority w:val="0"/>
    <w:pPr>
      <w:tabs>
        <w:tab w:val="clear" w:pos="6840"/>
      </w:tabs>
      <w:overflowPunct w:val="0"/>
      <w:spacing w:line="312" w:lineRule="exact"/>
      <w:ind w:left="840" w:leftChars="200" w:hanging="420" w:hangingChars="200"/>
    </w:pPr>
  </w:style>
  <w:style w:type="paragraph" w:customStyle="1" w:styleId="557">
    <w:name w:val="正文1"/>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8">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9">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0">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1">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2">
    <w:name w:val="D2a"/>
    <w:basedOn w:val="5"/>
    <w:qFormat/>
    <w:uiPriority w:val="0"/>
    <w:pPr>
      <w:tabs>
        <w:tab w:val="left" w:pos="1440"/>
      </w:tabs>
      <w:topLinePunct/>
      <w:spacing w:before="120" w:line="312" w:lineRule="exact"/>
    </w:pPr>
    <w:rPr>
      <w:rFonts w:ascii="黑体" w:hAnsi="宋体"/>
      <w:b w:val="0"/>
      <w:color w:val="000000"/>
      <w:sz w:val="21"/>
    </w:rPr>
  </w:style>
  <w:style w:type="paragraph" w:customStyle="1" w:styleId="56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4">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6">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7">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8">
    <w:name w:val="Char Char Char Char Char2 Char2"/>
    <w:basedOn w:val="1"/>
    <w:qFormat/>
    <w:uiPriority w:val="0"/>
    <w:rPr>
      <w:rFonts w:ascii="Times New Roman" w:hAnsi="Times New Roman"/>
      <w:szCs w:val="20"/>
    </w:rPr>
  </w:style>
  <w:style w:type="paragraph" w:customStyle="1" w:styleId="569">
    <w:name w:val="列表 41"/>
    <w:basedOn w:val="1"/>
    <w:qFormat/>
    <w:uiPriority w:val="0"/>
    <w:pPr>
      <w:ind w:left="1680" w:hanging="420"/>
    </w:pPr>
    <w:rPr>
      <w:rFonts w:ascii="Times New Roman" w:hAnsi="Times New Roman"/>
      <w:szCs w:val="24"/>
    </w:rPr>
  </w:style>
  <w:style w:type="paragraph" w:customStyle="1" w:styleId="570">
    <w:name w:val="标题 3 + 小四 段前: 0 磅 段后: 0 磅 行距: 1.5 倍行距"/>
    <w:basedOn w:val="6"/>
    <w:next w:val="6"/>
    <w:qFormat/>
    <w:uiPriority w:val="0"/>
  </w:style>
  <w:style w:type="paragraph" w:customStyle="1" w:styleId="571">
    <w:name w:val="wq1"/>
    <w:basedOn w:val="1"/>
    <w:qFormat/>
    <w:uiPriority w:val="0"/>
    <w:pPr>
      <w:spacing w:line="360" w:lineRule="auto"/>
      <w:jc w:val="center"/>
    </w:pPr>
    <w:rPr>
      <w:rFonts w:ascii="宋体" w:hAnsi="宋体"/>
      <w:b/>
      <w:color w:val="000000"/>
      <w:sz w:val="44"/>
      <w:szCs w:val="20"/>
    </w:rPr>
  </w:style>
  <w:style w:type="paragraph" w:customStyle="1" w:styleId="572">
    <w:name w:val="附录"/>
    <w:basedOn w:val="4"/>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3">
    <w:name w:val="列表接续 31"/>
    <w:basedOn w:val="1"/>
    <w:qFormat/>
    <w:uiPriority w:val="0"/>
    <w:pPr>
      <w:spacing w:after="120"/>
      <w:ind w:left="1260"/>
    </w:pPr>
    <w:rPr>
      <w:rFonts w:ascii="Times New Roman" w:hAnsi="Times New Roman"/>
      <w:szCs w:val="24"/>
    </w:rPr>
  </w:style>
  <w:style w:type="paragraph" w:customStyle="1" w:styleId="574">
    <w:name w:val="CM4"/>
    <w:basedOn w:val="325"/>
    <w:next w:val="325"/>
    <w:qFormat/>
    <w:uiPriority w:val="0"/>
    <w:pPr>
      <w:spacing w:line="323" w:lineRule="atLeast"/>
    </w:pPr>
    <w:rPr>
      <w:rFonts w:cs="Times New Roman"/>
      <w:color w:val="auto"/>
    </w:rPr>
  </w:style>
  <w:style w:type="paragraph" w:customStyle="1" w:styleId="575">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6">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7">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8">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79">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0">
    <w:name w:val="式中"/>
    <w:next w:val="261"/>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2">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3">
    <w:name w:val="表文"/>
    <w:basedOn w:val="1"/>
    <w:qFormat/>
    <w:uiPriority w:val="0"/>
    <w:pPr>
      <w:topLinePunct/>
      <w:spacing w:before="40" w:after="40"/>
    </w:pPr>
    <w:rPr>
      <w:rFonts w:ascii="Times New Roman" w:hAnsi="Times New Roman"/>
      <w:sz w:val="18"/>
      <w:szCs w:val="18"/>
    </w:rPr>
  </w:style>
  <w:style w:type="paragraph" w:customStyle="1" w:styleId="584">
    <w:name w:val="样式 wang正文 + 首行缩进:  2 字符1"/>
    <w:basedOn w:val="232"/>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5">
    <w:name w:val="三级无标题条"/>
    <w:basedOn w:val="1"/>
    <w:qFormat/>
    <w:uiPriority w:val="0"/>
    <w:pPr>
      <w:tabs>
        <w:tab w:val="left" w:pos="992"/>
      </w:tabs>
      <w:ind w:left="992" w:hanging="992"/>
    </w:pPr>
    <w:rPr>
      <w:rFonts w:ascii="Times New Roman" w:hAnsi="Times New Roman"/>
      <w:b/>
      <w:szCs w:val="24"/>
    </w:rPr>
  </w:style>
  <w:style w:type="paragraph" w:customStyle="1" w:styleId="586">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7">
    <w:name w:val="２ｚ"/>
    <w:basedOn w:val="4"/>
    <w:qFormat/>
    <w:uiPriority w:val="0"/>
    <w:pPr>
      <w:tabs>
        <w:tab w:val="clear" w:pos="1440"/>
      </w:tabs>
      <w:topLinePunct/>
      <w:spacing w:line="312" w:lineRule="exact"/>
      <w:textAlignment w:val="baseline"/>
    </w:pPr>
    <w:rPr>
      <w:b w:val="0"/>
      <w:sz w:val="22"/>
      <w:szCs w:val="22"/>
    </w:rPr>
  </w:style>
  <w:style w:type="paragraph" w:customStyle="1" w:styleId="588">
    <w:name w:val="样式 B +"/>
    <w:basedOn w:val="146"/>
    <w:qFormat/>
    <w:uiPriority w:val="0"/>
    <w:rPr>
      <w:rFonts w:ascii="Arial" w:hAnsi="Arial" w:eastAsia="Arial"/>
    </w:rPr>
  </w:style>
  <w:style w:type="paragraph" w:customStyle="1" w:styleId="58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0">
    <w:name w:val="目次、标准名称标题"/>
    <w:basedOn w:val="532"/>
    <w:next w:val="261"/>
    <w:qFormat/>
    <w:uiPriority w:val="0"/>
    <w:pPr>
      <w:spacing w:line="460" w:lineRule="exact"/>
      <w:outlineLvl w:val="9"/>
    </w:pPr>
  </w:style>
  <w:style w:type="paragraph" w:customStyle="1" w:styleId="591">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2">
    <w:name w:val="p15"/>
    <w:basedOn w:val="1"/>
    <w:qFormat/>
    <w:uiPriority w:val="0"/>
    <w:pPr>
      <w:widowControl/>
      <w:spacing w:before="100" w:after="100"/>
      <w:jc w:val="left"/>
    </w:pPr>
    <w:rPr>
      <w:rFonts w:ascii="宋体" w:hAnsi="宋体" w:cs="宋体"/>
      <w:kern w:val="0"/>
      <w:sz w:val="24"/>
      <w:szCs w:val="24"/>
    </w:rPr>
  </w:style>
  <w:style w:type="paragraph" w:customStyle="1" w:styleId="593">
    <w:name w:val="标准书眉一"/>
    <w:qFormat/>
    <w:uiPriority w:val="0"/>
    <w:pPr>
      <w:jc w:val="both"/>
    </w:pPr>
    <w:rPr>
      <w:rFonts w:ascii="Calibri" w:hAnsi="Calibri" w:eastAsia="宋体" w:cs="Times New Roman"/>
      <w:lang w:val="en-US" w:eastAsia="zh-CN" w:bidi="ar-SA"/>
    </w:rPr>
  </w:style>
  <w:style w:type="paragraph" w:customStyle="1" w:styleId="594">
    <w:name w:val="节小标题"/>
    <w:basedOn w:val="11"/>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5">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6">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7">
    <w:name w:val="一级标题"/>
    <w:basedOn w:val="4"/>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8">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599">
    <w:name w:val="注："/>
    <w:next w:val="261"/>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0">
    <w:name w:val="图形标题"/>
    <w:basedOn w:val="17"/>
    <w:qFormat/>
    <w:uiPriority w:val="0"/>
    <w:pPr>
      <w:spacing w:before="0" w:after="0"/>
      <w:jc w:val="center"/>
    </w:pPr>
    <w:rPr>
      <w:rFonts w:ascii="宋体" w:hAnsi="Plotter" w:eastAsia="宋体"/>
      <w:sz w:val="21"/>
    </w:rPr>
  </w:style>
  <w:style w:type="paragraph" w:customStyle="1" w:styleId="601">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2">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3">
    <w:name w:val="TOC 标题2"/>
    <w:basedOn w:val="4"/>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4">
    <w:name w:val="未处理的提及1"/>
    <w:basedOn w:val="49"/>
    <w:semiHidden/>
    <w:unhideWhenUsed/>
    <w:qFormat/>
    <w:uiPriority w:val="99"/>
    <w:rPr>
      <w:color w:val="605E5C"/>
      <w:shd w:val="clear" w:color="auto" w:fill="E1DFDD"/>
    </w:rPr>
  </w:style>
  <w:style w:type="paragraph" w:customStyle="1" w:styleId="605">
    <w:name w:val="样式8"/>
    <w:basedOn w:val="1"/>
    <w:link w:val="606"/>
    <w:qFormat/>
    <w:uiPriority w:val="0"/>
    <w:pPr>
      <w:spacing w:line="339" w:lineRule="exact"/>
    </w:pPr>
    <w:rPr>
      <w:sz w:val="52"/>
    </w:rPr>
  </w:style>
  <w:style w:type="character" w:customStyle="1" w:styleId="606">
    <w:name w:val="样式8 字符"/>
    <w:basedOn w:val="49"/>
    <w:link w:val="605"/>
    <w:qFormat/>
    <w:uiPriority w:val="0"/>
    <w:rPr>
      <w:rFonts w:ascii="Calibri" w:hAnsi="Calibri" w:eastAsia="宋体" w:cs="Times New Roman"/>
      <w:sz w:val="52"/>
    </w:rPr>
  </w:style>
  <w:style w:type="character" w:customStyle="1" w:styleId="607">
    <w:name w:val="font112"/>
    <w:qFormat/>
    <w:uiPriority w:val="0"/>
    <w:rPr>
      <w:rFonts w:hint="eastAsia" w:ascii="宋体" w:hAnsi="宋体" w:eastAsia="宋体" w:cs="宋体"/>
      <w:b/>
      <w:color w:val="000000"/>
      <w:sz w:val="28"/>
      <w:szCs w:val="28"/>
      <w:u w:val="none"/>
    </w:rPr>
  </w:style>
  <w:style w:type="character" w:customStyle="1" w:styleId="608">
    <w:name w:val="font21"/>
    <w:qFormat/>
    <w:uiPriority w:val="0"/>
    <w:rPr>
      <w:rFonts w:hint="eastAsia" w:ascii="宋体" w:hAnsi="宋体" w:eastAsia="宋体" w:cs="宋体"/>
      <w:b/>
      <w:color w:val="000000"/>
      <w:sz w:val="18"/>
      <w:szCs w:val="18"/>
      <w:u w:val="none"/>
    </w:rPr>
  </w:style>
  <w:style w:type="character" w:customStyle="1" w:styleId="609">
    <w:name w:val="font121"/>
    <w:qFormat/>
    <w:uiPriority w:val="0"/>
    <w:rPr>
      <w:rFonts w:hint="eastAsia" w:ascii="宋体" w:hAnsi="宋体" w:eastAsia="宋体" w:cs="宋体"/>
      <w:color w:val="000000"/>
      <w:sz w:val="22"/>
      <w:szCs w:val="22"/>
      <w:u w:val="none"/>
    </w:rPr>
  </w:style>
  <w:style w:type="character" w:customStyle="1" w:styleId="610">
    <w:name w:val="font131"/>
    <w:qFormat/>
    <w:uiPriority w:val="0"/>
    <w:rPr>
      <w:rFonts w:hint="eastAsia" w:ascii="宋体" w:hAnsi="宋体" w:eastAsia="宋体" w:cs="宋体"/>
      <w:color w:val="000000"/>
      <w:sz w:val="22"/>
      <w:szCs w:val="22"/>
      <w:u w:val="none"/>
    </w:rPr>
  </w:style>
  <w:style w:type="character" w:customStyle="1" w:styleId="611">
    <w:name w:val="页码2"/>
    <w:qFormat/>
    <w:uiPriority w:val="0"/>
  </w:style>
  <w:style w:type="character" w:customStyle="1" w:styleId="612">
    <w:name w:val="行号2"/>
    <w:qFormat/>
    <w:uiPriority w:val="0"/>
  </w:style>
  <w:style w:type="character" w:customStyle="1" w:styleId="613">
    <w:name w:val="HTML 样本2"/>
    <w:qFormat/>
    <w:uiPriority w:val="0"/>
    <w:rPr>
      <w:rFonts w:ascii="Courier New" w:hAnsi="Courier New" w:cs="Courier New"/>
    </w:rPr>
  </w:style>
  <w:style w:type="character" w:customStyle="1" w:styleId="614">
    <w:name w:val="HTML 变量2"/>
    <w:qFormat/>
    <w:uiPriority w:val="0"/>
    <w:rPr>
      <w:i/>
      <w:iCs/>
    </w:rPr>
  </w:style>
  <w:style w:type="character" w:customStyle="1" w:styleId="615">
    <w:name w:val="HTML 缩写2"/>
    <w:qFormat/>
    <w:uiPriority w:val="0"/>
  </w:style>
  <w:style w:type="character" w:customStyle="1" w:styleId="616">
    <w:name w:val="HTML 打字机2"/>
    <w:qFormat/>
    <w:uiPriority w:val="0"/>
    <w:rPr>
      <w:rFonts w:ascii="Courier New" w:hAnsi="Courier New" w:cs="Courier New"/>
      <w:sz w:val="20"/>
      <w:szCs w:val="20"/>
    </w:rPr>
  </w:style>
  <w:style w:type="character" w:customStyle="1" w:styleId="617">
    <w:name w:val="HTML 定义2"/>
    <w:qFormat/>
    <w:uiPriority w:val="0"/>
    <w:rPr>
      <w:i/>
      <w:iCs/>
    </w:rPr>
  </w:style>
  <w:style w:type="character" w:customStyle="1" w:styleId="618">
    <w:name w:val="HTML 代码2"/>
    <w:qFormat/>
    <w:uiPriority w:val="0"/>
    <w:rPr>
      <w:rFonts w:ascii="Courier New" w:hAnsi="Courier New" w:cs="Courier New"/>
      <w:sz w:val="20"/>
      <w:szCs w:val="20"/>
    </w:rPr>
  </w:style>
  <w:style w:type="character" w:customStyle="1" w:styleId="619">
    <w:name w:val="批注引用2"/>
    <w:qFormat/>
    <w:uiPriority w:val="0"/>
    <w:rPr>
      <w:sz w:val="21"/>
      <w:szCs w:val="21"/>
    </w:rPr>
  </w:style>
  <w:style w:type="character" w:customStyle="1" w:styleId="620">
    <w:name w:val="HTML 键盘2"/>
    <w:qFormat/>
    <w:uiPriority w:val="0"/>
    <w:rPr>
      <w:rFonts w:ascii="Courier New" w:hAnsi="Courier New" w:cs="Courier New"/>
      <w:sz w:val="20"/>
      <w:szCs w:val="20"/>
    </w:rPr>
  </w:style>
  <w:style w:type="character" w:customStyle="1" w:styleId="621">
    <w:name w:val="HTML 引文2"/>
    <w:qFormat/>
    <w:uiPriority w:val="0"/>
    <w:rPr>
      <w:i/>
      <w:iCs/>
    </w:rPr>
  </w:style>
  <w:style w:type="paragraph" w:customStyle="1" w:styleId="622">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3">
    <w:name w:val="注释标题2"/>
    <w:basedOn w:val="1"/>
    <w:next w:val="1"/>
    <w:qFormat/>
    <w:uiPriority w:val="0"/>
    <w:pPr>
      <w:jc w:val="center"/>
    </w:pPr>
    <w:rPr>
      <w:rFonts w:ascii="Times New Roman" w:hAnsi="Times New Roman"/>
      <w:szCs w:val="24"/>
    </w:rPr>
  </w:style>
  <w:style w:type="paragraph" w:customStyle="1" w:styleId="624">
    <w:name w:val="纯文本2"/>
    <w:basedOn w:val="1"/>
    <w:qFormat/>
    <w:uiPriority w:val="0"/>
    <w:rPr>
      <w:rFonts w:ascii="宋体" w:hAnsi="Courier New"/>
      <w:szCs w:val="21"/>
    </w:rPr>
  </w:style>
  <w:style w:type="paragraph" w:customStyle="1" w:styleId="625">
    <w:name w:val="日期2"/>
    <w:basedOn w:val="1"/>
    <w:next w:val="1"/>
    <w:qFormat/>
    <w:uiPriority w:val="0"/>
    <w:pPr>
      <w:ind w:left="100" w:leftChars="2500"/>
    </w:pPr>
    <w:rPr>
      <w:rFonts w:ascii="Times New Roman" w:hAnsi="Times New Roman"/>
      <w:szCs w:val="24"/>
    </w:rPr>
  </w:style>
  <w:style w:type="paragraph" w:customStyle="1" w:styleId="626">
    <w:name w:val="修订3"/>
    <w:qFormat/>
    <w:uiPriority w:val="0"/>
    <w:rPr>
      <w:rFonts w:ascii="Calibri" w:hAnsi="Calibri" w:eastAsia="宋体" w:cs="Times New Roman"/>
      <w:kern w:val="2"/>
      <w:sz w:val="21"/>
      <w:lang w:val="en-US" w:eastAsia="zh-CN" w:bidi="ar-SA"/>
    </w:rPr>
  </w:style>
  <w:style w:type="paragraph" w:customStyle="1" w:styleId="627">
    <w:name w:val="列表接续 22"/>
    <w:basedOn w:val="1"/>
    <w:qFormat/>
    <w:uiPriority w:val="0"/>
    <w:pPr>
      <w:spacing w:after="120"/>
      <w:ind w:left="840"/>
    </w:pPr>
    <w:rPr>
      <w:rFonts w:ascii="Times New Roman" w:hAnsi="Times New Roman"/>
      <w:szCs w:val="24"/>
    </w:rPr>
  </w:style>
  <w:style w:type="paragraph" w:customStyle="1" w:styleId="628">
    <w:name w:val="图表目录2"/>
    <w:basedOn w:val="1"/>
    <w:next w:val="1"/>
    <w:qFormat/>
    <w:uiPriority w:val="0"/>
    <w:pPr>
      <w:ind w:left="200" w:leftChars="200" w:hanging="200" w:hangingChars="200"/>
    </w:pPr>
    <w:rPr>
      <w:rFonts w:ascii="Times New Roman" w:hAnsi="Times New Roman"/>
      <w:szCs w:val="24"/>
    </w:rPr>
  </w:style>
  <w:style w:type="paragraph" w:customStyle="1" w:styleId="629">
    <w:name w:val="正文缩进2"/>
    <w:basedOn w:val="1"/>
    <w:qFormat/>
    <w:uiPriority w:val="0"/>
    <w:pPr>
      <w:ind w:firstLine="420"/>
    </w:pPr>
    <w:rPr>
      <w:rFonts w:ascii="Times New Roman" w:hAnsi="Times New Roman"/>
      <w:szCs w:val="24"/>
    </w:rPr>
  </w:style>
  <w:style w:type="paragraph" w:customStyle="1" w:styleId="630">
    <w:name w:val="列表 32"/>
    <w:basedOn w:val="1"/>
    <w:qFormat/>
    <w:uiPriority w:val="0"/>
    <w:pPr>
      <w:ind w:left="1260" w:hanging="420"/>
    </w:pPr>
    <w:rPr>
      <w:rFonts w:ascii="Times New Roman" w:hAnsi="Times New Roman"/>
      <w:szCs w:val="24"/>
    </w:rPr>
  </w:style>
  <w:style w:type="paragraph" w:customStyle="1" w:styleId="631">
    <w:name w:val="文本块2"/>
    <w:basedOn w:val="1"/>
    <w:qFormat/>
    <w:uiPriority w:val="0"/>
    <w:pPr>
      <w:spacing w:after="120"/>
      <w:ind w:left="1440" w:right="1440"/>
    </w:pPr>
    <w:rPr>
      <w:rFonts w:ascii="Times New Roman" w:hAnsi="Times New Roman"/>
      <w:szCs w:val="24"/>
    </w:rPr>
  </w:style>
  <w:style w:type="paragraph" w:customStyle="1" w:styleId="632">
    <w:name w:val="TOC 标题3"/>
    <w:basedOn w:val="4"/>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3">
    <w:name w:val="列表接续 32"/>
    <w:basedOn w:val="1"/>
    <w:qFormat/>
    <w:uiPriority w:val="0"/>
    <w:pPr>
      <w:spacing w:after="120"/>
      <w:ind w:left="1260"/>
    </w:pPr>
    <w:rPr>
      <w:rFonts w:ascii="Times New Roman" w:hAnsi="Times New Roman"/>
      <w:szCs w:val="24"/>
    </w:rPr>
  </w:style>
  <w:style w:type="paragraph" w:customStyle="1" w:styleId="634">
    <w:name w:val="列表 52"/>
    <w:basedOn w:val="1"/>
    <w:qFormat/>
    <w:uiPriority w:val="0"/>
    <w:pPr>
      <w:ind w:left="2100" w:hanging="420"/>
    </w:pPr>
    <w:rPr>
      <w:rFonts w:ascii="Times New Roman" w:hAnsi="Times New Roman"/>
      <w:szCs w:val="24"/>
    </w:rPr>
  </w:style>
  <w:style w:type="paragraph" w:customStyle="1" w:styleId="635">
    <w:name w:val="正文文本首行缩进2"/>
    <w:basedOn w:val="22"/>
    <w:qFormat/>
    <w:uiPriority w:val="0"/>
    <w:pPr>
      <w:ind w:firstLine="420"/>
    </w:pPr>
    <w:rPr>
      <w:rFonts w:eastAsia="宋体" w:cs="Times New Roman"/>
    </w:rPr>
  </w:style>
  <w:style w:type="paragraph" w:customStyle="1" w:styleId="636">
    <w:name w:val="正文文本缩进 32"/>
    <w:basedOn w:val="1"/>
    <w:qFormat/>
    <w:uiPriority w:val="0"/>
    <w:pPr>
      <w:spacing w:after="120"/>
      <w:ind w:left="420"/>
    </w:pPr>
    <w:rPr>
      <w:rFonts w:ascii="Times New Roman" w:hAnsi="Times New Roman"/>
      <w:sz w:val="16"/>
      <w:szCs w:val="16"/>
    </w:rPr>
  </w:style>
  <w:style w:type="paragraph" w:customStyle="1" w:styleId="637">
    <w:name w:val="列表接续 42"/>
    <w:basedOn w:val="1"/>
    <w:qFormat/>
    <w:uiPriority w:val="0"/>
    <w:pPr>
      <w:spacing w:after="120"/>
      <w:ind w:left="1680"/>
    </w:pPr>
    <w:rPr>
      <w:rFonts w:ascii="Times New Roman" w:hAnsi="Times New Roman"/>
      <w:szCs w:val="24"/>
    </w:rPr>
  </w:style>
  <w:style w:type="paragraph" w:customStyle="1" w:styleId="638">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39">
    <w:name w:val="Char3"/>
    <w:basedOn w:val="1"/>
    <w:qFormat/>
    <w:uiPriority w:val="0"/>
    <w:rPr>
      <w:rFonts w:ascii="Times New Roman" w:hAnsi="Times New Roman"/>
      <w:szCs w:val="24"/>
    </w:rPr>
  </w:style>
  <w:style w:type="paragraph" w:customStyle="1" w:styleId="640">
    <w:name w:val="寄信人地址2"/>
    <w:basedOn w:val="1"/>
    <w:qFormat/>
    <w:uiPriority w:val="0"/>
    <w:pPr>
      <w:snapToGrid w:val="0"/>
    </w:pPr>
    <w:rPr>
      <w:rFonts w:ascii="Arial" w:hAnsi="Arial" w:cs="Arial"/>
      <w:szCs w:val="24"/>
    </w:rPr>
  </w:style>
  <w:style w:type="paragraph" w:customStyle="1" w:styleId="641">
    <w:name w:val="修订4"/>
    <w:unhideWhenUsed/>
    <w:qFormat/>
    <w:uiPriority w:val="99"/>
    <w:rPr>
      <w:rFonts w:ascii="Calibri" w:hAnsi="Calibri" w:eastAsia="宋体" w:cs="Times New Roman"/>
      <w:kern w:val="2"/>
      <w:sz w:val="21"/>
      <w:szCs w:val="22"/>
      <w:lang w:val="en-US" w:eastAsia="zh-CN" w:bidi="ar-SA"/>
    </w:rPr>
  </w:style>
  <w:style w:type="paragraph" w:customStyle="1" w:styleId="642">
    <w:name w:val="收信人地址2"/>
    <w:basedOn w:val="1"/>
    <w:qFormat/>
    <w:uiPriority w:val="0"/>
    <w:pPr>
      <w:snapToGrid w:val="0"/>
      <w:ind w:left="2880"/>
    </w:pPr>
    <w:rPr>
      <w:rFonts w:ascii="Arial" w:hAnsi="Arial" w:cs="Arial"/>
      <w:sz w:val="24"/>
      <w:szCs w:val="24"/>
    </w:rPr>
  </w:style>
  <w:style w:type="paragraph" w:customStyle="1" w:styleId="643">
    <w:name w:val="列表 42"/>
    <w:basedOn w:val="1"/>
    <w:qFormat/>
    <w:uiPriority w:val="0"/>
    <w:pPr>
      <w:ind w:left="1680" w:hanging="420"/>
    </w:pPr>
    <w:rPr>
      <w:rFonts w:ascii="Times New Roman" w:hAnsi="Times New Roman"/>
      <w:szCs w:val="24"/>
    </w:rPr>
  </w:style>
  <w:style w:type="paragraph" w:customStyle="1" w:styleId="644">
    <w:name w:val="电子邮件签名2"/>
    <w:basedOn w:val="1"/>
    <w:qFormat/>
    <w:uiPriority w:val="0"/>
    <w:rPr>
      <w:rFonts w:ascii="Times New Roman" w:hAnsi="Times New Roman"/>
      <w:szCs w:val="24"/>
    </w:rPr>
  </w:style>
  <w:style w:type="paragraph" w:customStyle="1" w:styleId="645">
    <w:name w:val="文档结构图2"/>
    <w:basedOn w:val="1"/>
    <w:qFormat/>
    <w:uiPriority w:val="0"/>
    <w:rPr>
      <w:rFonts w:ascii="Tahoma" w:hAnsi="Tahoma"/>
      <w:sz w:val="16"/>
      <w:szCs w:val="16"/>
    </w:rPr>
  </w:style>
  <w:style w:type="paragraph" w:customStyle="1" w:styleId="646">
    <w:name w:val="正文文本缩进2"/>
    <w:basedOn w:val="1"/>
    <w:qFormat/>
    <w:uiPriority w:val="0"/>
    <w:pPr>
      <w:spacing w:after="120"/>
      <w:ind w:left="420"/>
    </w:pPr>
    <w:rPr>
      <w:rFonts w:ascii="Times New Roman" w:hAnsi="Times New Roman"/>
      <w:szCs w:val="24"/>
    </w:rPr>
  </w:style>
  <w:style w:type="paragraph" w:customStyle="1" w:styleId="647">
    <w:name w:val="HTML 预设格式2"/>
    <w:basedOn w:val="1"/>
    <w:qFormat/>
    <w:uiPriority w:val="0"/>
    <w:rPr>
      <w:rFonts w:ascii="Courier New" w:hAnsi="Courier New"/>
      <w:sz w:val="20"/>
      <w:szCs w:val="20"/>
    </w:rPr>
  </w:style>
  <w:style w:type="paragraph" w:customStyle="1" w:styleId="648">
    <w:name w:val="列表2"/>
    <w:basedOn w:val="1"/>
    <w:qFormat/>
    <w:uiPriority w:val="0"/>
    <w:pPr>
      <w:ind w:left="420" w:hanging="420"/>
    </w:pPr>
    <w:rPr>
      <w:rFonts w:ascii="Times New Roman" w:hAnsi="Times New Roman"/>
      <w:szCs w:val="24"/>
    </w:rPr>
  </w:style>
  <w:style w:type="paragraph" w:customStyle="1" w:styleId="649">
    <w:name w:val="列表 22"/>
    <w:basedOn w:val="1"/>
    <w:qFormat/>
    <w:uiPriority w:val="0"/>
    <w:pPr>
      <w:ind w:left="840" w:hanging="420"/>
    </w:pPr>
    <w:rPr>
      <w:rFonts w:ascii="Times New Roman" w:hAnsi="Times New Roman"/>
      <w:szCs w:val="24"/>
    </w:rPr>
  </w:style>
  <w:style w:type="paragraph" w:customStyle="1" w:styleId="650">
    <w:name w:val="列表编号 42"/>
    <w:basedOn w:val="1"/>
    <w:qFormat/>
    <w:uiPriority w:val="0"/>
    <w:pPr>
      <w:tabs>
        <w:tab w:val="left" w:pos="1620"/>
      </w:tabs>
    </w:pPr>
    <w:rPr>
      <w:rFonts w:ascii="Times New Roman" w:hAnsi="Times New Roman"/>
      <w:szCs w:val="24"/>
    </w:rPr>
  </w:style>
  <w:style w:type="paragraph" w:customStyle="1" w:styleId="651">
    <w:name w:val="称呼2"/>
    <w:basedOn w:val="1"/>
    <w:next w:val="1"/>
    <w:qFormat/>
    <w:uiPriority w:val="0"/>
    <w:rPr>
      <w:rFonts w:ascii="Times New Roman" w:hAnsi="Times New Roman"/>
      <w:szCs w:val="24"/>
    </w:rPr>
  </w:style>
  <w:style w:type="paragraph" w:customStyle="1" w:styleId="652">
    <w:name w:val="HTML 地址2"/>
    <w:basedOn w:val="1"/>
    <w:qFormat/>
    <w:uiPriority w:val="0"/>
    <w:rPr>
      <w:rFonts w:ascii="Times New Roman" w:hAnsi="Times New Roman"/>
      <w:i/>
      <w:iCs/>
      <w:szCs w:val="24"/>
    </w:rPr>
  </w:style>
  <w:style w:type="paragraph" w:customStyle="1" w:styleId="653">
    <w:name w:val="列表编号 22"/>
    <w:basedOn w:val="1"/>
    <w:qFormat/>
    <w:uiPriority w:val="0"/>
    <w:pPr>
      <w:tabs>
        <w:tab w:val="left" w:pos="780"/>
      </w:tabs>
    </w:pPr>
    <w:rPr>
      <w:rFonts w:ascii="Times New Roman" w:hAnsi="Times New Roman"/>
      <w:szCs w:val="24"/>
    </w:rPr>
  </w:style>
  <w:style w:type="paragraph" w:customStyle="1" w:styleId="654">
    <w:name w:val="正文文本 32"/>
    <w:basedOn w:val="1"/>
    <w:qFormat/>
    <w:uiPriority w:val="0"/>
    <w:pPr>
      <w:spacing w:after="120"/>
    </w:pPr>
    <w:rPr>
      <w:rFonts w:ascii="Times New Roman" w:hAnsi="Times New Roman"/>
      <w:sz w:val="16"/>
      <w:szCs w:val="16"/>
    </w:rPr>
  </w:style>
  <w:style w:type="paragraph" w:customStyle="1" w:styleId="655">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6">
    <w:name w:val="列表接续2"/>
    <w:basedOn w:val="1"/>
    <w:qFormat/>
    <w:uiPriority w:val="0"/>
    <w:pPr>
      <w:spacing w:after="120"/>
      <w:ind w:left="420"/>
    </w:pPr>
    <w:rPr>
      <w:rFonts w:ascii="Times New Roman" w:hAnsi="Times New Roman"/>
      <w:szCs w:val="24"/>
    </w:rPr>
  </w:style>
  <w:style w:type="paragraph" w:customStyle="1" w:styleId="657">
    <w:name w:val="列表接续 52"/>
    <w:basedOn w:val="1"/>
    <w:qFormat/>
    <w:uiPriority w:val="0"/>
    <w:pPr>
      <w:spacing w:after="120"/>
      <w:ind w:left="2100"/>
    </w:pPr>
    <w:rPr>
      <w:rFonts w:ascii="Times New Roman" w:hAnsi="Times New Roman"/>
      <w:szCs w:val="24"/>
    </w:rPr>
  </w:style>
  <w:style w:type="paragraph" w:customStyle="1" w:styleId="658">
    <w:name w:val="列表段落2"/>
    <w:basedOn w:val="1"/>
    <w:qFormat/>
    <w:uiPriority w:val="0"/>
    <w:pPr>
      <w:ind w:firstLine="420" w:firstLineChars="200"/>
    </w:pPr>
  </w:style>
  <w:style w:type="paragraph" w:customStyle="1" w:styleId="659">
    <w:name w:val="正文文本 22"/>
    <w:basedOn w:val="1"/>
    <w:qFormat/>
    <w:uiPriority w:val="0"/>
    <w:pPr>
      <w:spacing w:after="120" w:line="480" w:lineRule="auto"/>
    </w:pPr>
    <w:rPr>
      <w:rFonts w:ascii="Times New Roman" w:hAnsi="Times New Roman"/>
      <w:szCs w:val="24"/>
    </w:rPr>
  </w:style>
  <w:style w:type="paragraph" w:customStyle="1" w:styleId="660">
    <w:name w:val="结束语2"/>
    <w:basedOn w:val="1"/>
    <w:qFormat/>
    <w:uiPriority w:val="0"/>
    <w:pPr>
      <w:ind w:left="4320"/>
    </w:pPr>
    <w:rPr>
      <w:rFonts w:ascii="Times New Roman" w:hAnsi="Times New Roman"/>
      <w:szCs w:val="24"/>
    </w:rPr>
  </w:style>
  <w:style w:type="paragraph" w:customStyle="1" w:styleId="661">
    <w:name w:val="正文文本首行缩进 22"/>
    <w:basedOn w:val="646"/>
    <w:qFormat/>
    <w:uiPriority w:val="0"/>
    <w:pPr>
      <w:ind w:firstLine="420"/>
    </w:pPr>
  </w:style>
  <w:style w:type="paragraph" w:customStyle="1" w:styleId="662">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3">
    <w:name w:val="索引标题2"/>
    <w:basedOn w:val="1"/>
    <w:next w:val="664"/>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4">
    <w:name w:val="索引 12"/>
    <w:basedOn w:val="1"/>
    <w:next w:val="1"/>
    <w:qFormat/>
    <w:uiPriority w:val="0"/>
    <w:rPr>
      <w:rFonts w:ascii="Times New Roman" w:hAnsi="Times New Roman"/>
      <w:szCs w:val="24"/>
    </w:rPr>
  </w:style>
  <w:style w:type="paragraph" w:customStyle="1" w:styleId="665">
    <w:name w:val="签名2"/>
    <w:basedOn w:val="1"/>
    <w:qFormat/>
    <w:uiPriority w:val="0"/>
    <w:pPr>
      <w:ind w:left="4320"/>
    </w:pPr>
    <w:rPr>
      <w:rFonts w:ascii="Times New Roman" w:hAnsi="Times New Roman"/>
      <w:szCs w:val="24"/>
    </w:rPr>
  </w:style>
  <w:style w:type="paragraph" w:customStyle="1" w:styleId="666">
    <w:name w:val="批注主题2"/>
    <w:basedOn w:val="20"/>
    <w:next w:val="20"/>
    <w:qFormat/>
    <w:uiPriority w:val="0"/>
    <w:rPr>
      <w:rFonts w:ascii="Times New Roman" w:hAnsi="Times New Roman"/>
      <w:b/>
      <w:bCs/>
      <w:szCs w:val="24"/>
    </w:rPr>
  </w:style>
  <w:style w:type="paragraph" w:customStyle="1" w:styleId="667">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8">
    <w:name w:val="页码3"/>
    <w:qFormat/>
    <w:uiPriority w:val="0"/>
  </w:style>
  <w:style w:type="character" w:customStyle="1" w:styleId="669">
    <w:name w:val="HTML 变量3"/>
    <w:qFormat/>
    <w:uiPriority w:val="0"/>
    <w:rPr>
      <w:i/>
      <w:iCs/>
    </w:rPr>
  </w:style>
  <w:style w:type="character" w:customStyle="1" w:styleId="670">
    <w:name w:val="HTML 打字机3"/>
    <w:qFormat/>
    <w:uiPriority w:val="0"/>
    <w:rPr>
      <w:rFonts w:ascii="Courier New" w:hAnsi="Courier New" w:cs="Courier New"/>
      <w:sz w:val="20"/>
      <w:szCs w:val="20"/>
    </w:rPr>
  </w:style>
  <w:style w:type="character" w:customStyle="1" w:styleId="671">
    <w:name w:val="HTML 缩写3"/>
    <w:qFormat/>
    <w:uiPriority w:val="0"/>
  </w:style>
  <w:style w:type="character" w:customStyle="1" w:styleId="672">
    <w:name w:val="HTML 代码3"/>
    <w:qFormat/>
    <w:uiPriority w:val="0"/>
    <w:rPr>
      <w:rFonts w:ascii="Courier New" w:hAnsi="Courier New" w:cs="Courier New"/>
      <w:sz w:val="20"/>
      <w:szCs w:val="20"/>
    </w:rPr>
  </w:style>
  <w:style w:type="character" w:customStyle="1" w:styleId="673">
    <w:name w:val="HTML 样本3"/>
    <w:qFormat/>
    <w:uiPriority w:val="0"/>
    <w:rPr>
      <w:rFonts w:ascii="Courier New" w:hAnsi="Courier New" w:cs="Courier New"/>
    </w:rPr>
  </w:style>
  <w:style w:type="character" w:customStyle="1" w:styleId="674">
    <w:name w:val="HTML 键盘3"/>
    <w:qFormat/>
    <w:uiPriority w:val="0"/>
    <w:rPr>
      <w:rFonts w:ascii="Courier New" w:hAnsi="Courier New" w:cs="Courier New"/>
      <w:sz w:val="20"/>
      <w:szCs w:val="20"/>
    </w:rPr>
  </w:style>
  <w:style w:type="character" w:customStyle="1" w:styleId="675">
    <w:name w:val="HTML 定义3"/>
    <w:qFormat/>
    <w:uiPriority w:val="0"/>
    <w:rPr>
      <w:i/>
      <w:iCs/>
    </w:rPr>
  </w:style>
  <w:style w:type="character" w:customStyle="1" w:styleId="676">
    <w:name w:val="行号3"/>
    <w:qFormat/>
    <w:uiPriority w:val="0"/>
  </w:style>
  <w:style w:type="character" w:customStyle="1" w:styleId="677">
    <w:name w:val="批注引用3"/>
    <w:qFormat/>
    <w:uiPriority w:val="0"/>
    <w:rPr>
      <w:sz w:val="21"/>
      <w:szCs w:val="21"/>
    </w:rPr>
  </w:style>
  <w:style w:type="character" w:customStyle="1" w:styleId="678">
    <w:name w:val="HTML 引文3"/>
    <w:qFormat/>
    <w:uiPriority w:val="0"/>
    <w:rPr>
      <w:i/>
      <w:iCs/>
    </w:rPr>
  </w:style>
  <w:style w:type="paragraph" w:customStyle="1" w:styleId="679">
    <w:name w:val="列表接续 53"/>
    <w:basedOn w:val="1"/>
    <w:qFormat/>
    <w:uiPriority w:val="0"/>
    <w:pPr>
      <w:spacing w:after="120"/>
      <w:ind w:left="2100"/>
    </w:pPr>
    <w:rPr>
      <w:rFonts w:ascii="Times New Roman" w:hAnsi="Times New Roman"/>
      <w:szCs w:val="24"/>
    </w:rPr>
  </w:style>
  <w:style w:type="paragraph" w:customStyle="1" w:styleId="680">
    <w:name w:val="列表 23"/>
    <w:basedOn w:val="1"/>
    <w:qFormat/>
    <w:uiPriority w:val="0"/>
    <w:pPr>
      <w:ind w:left="840" w:hanging="420"/>
    </w:pPr>
    <w:rPr>
      <w:rFonts w:ascii="Times New Roman" w:hAnsi="Times New Roman"/>
      <w:szCs w:val="24"/>
    </w:rPr>
  </w:style>
  <w:style w:type="paragraph" w:customStyle="1" w:styleId="681">
    <w:name w:val="纯文本3"/>
    <w:basedOn w:val="1"/>
    <w:qFormat/>
    <w:uiPriority w:val="0"/>
    <w:rPr>
      <w:rFonts w:ascii="宋体" w:hAnsi="Courier New" w:cs="Courier New"/>
      <w:szCs w:val="21"/>
    </w:rPr>
  </w:style>
  <w:style w:type="paragraph" w:customStyle="1" w:styleId="682">
    <w:name w:val="列表 53"/>
    <w:basedOn w:val="1"/>
    <w:qFormat/>
    <w:uiPriority w:val="0"/>
    <w:pPr>
      <w:ind w:left="2100" w:hanging="420"/>
    </w:pPr>
    <w:rPr>
      <w:rFonts w:ascii="Times New Roman" w:hAnsi="Times New Roman"/>
      <w:szCs w:val="24"/>
    </w:rPr>
  </w:style>
  <w:style w:type="paragraph" w:customStyle="1" w:styleId="683">
    <w:name w:val="日期3"/>
    <w:basedOn w:val="1"/>
    <w:next w:val="1"/>
    <w:qFormat/>
    <w:uiPriority w:val="0"/>
    <w:pPr>
      <w:ind w:left="100" w:leftChars="2500"/>
    </w:pPr>
    <w:rPr>
      <w:rFonts w:ascii="Times New Roman" w:hAnsi="Times New Roman"/>
      <w:szCs w:val="24"/>
    </w:rPr>
  </w:style>
  <w:style w:type="paragraph" w:customStyle="1" w:styleId="684">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5">
    <w:name w:val="图表目录3"/>
    <w:basedOn w:val="1"/>
    <w:next w:val="1"/>
    <w:qFormat/>
    <w:uiPriority w:val="0"/>
    <w:pPr>
      <w:ind w:left="200" w:leftChars="200" w:hanging="200" w:hangingChars="200"/>
    </w:pPr>
    <w:rPr>
      <w:rFonts w:ascii="Times New Roman" w:hAnsi="Times New Roman"/>
      <w:szCs w:val="24"/>
    </w:rPr>
  </w:style>
  <w:style w:type="paragraph" w:customStyle="1" w:styleId="686">
    <w:name w:val="列表 43"/>
    <w:basedOn w:val="1"/>
    <w:qFormat/>
    <w:uiPriority w:val="0"/>
    <w:pPr>
      <w:ind w:left="1680" w:hanging="420"/>
    </w:pPr>
    <w:rPr>
      <w:rFonts w:ascii="Times New Roman" w:hAnsi="Times New Roman"/>
      <w:szCs w:val="24"/>
    </w:rPr>
  </w:style>
  <w:style w:type="paragraph" w:customStyle="1" w:styleId="687">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8">
    <w:name w:val="文本块3"/>
    <w:basedOn w:val="1"/>
    <w:qFormat/>
    <w:uiPriority w:val="0"/>
    <w:pPr>
      <w:spacing w:after="120"/>
      <w:ind w:left="1440" w:right="1440"/>
    </w:pPr>
    <w:rPr>
      <w:rFonts w:ascii="Times New Roman" w:hAnsi="Times New Roman"/>
      <w:szCs w:val="24"/>
    </w:rPr>
  </w:style>
  <w:style w:type="paragraph" w:customStyle="1" w:styleId="689">
    <w:name w:val="正文文本缩进3"/>
    <w:basedOn w:val="1"/>
    <w:qFormat/>
    <w:uiPriority w:val="0"/>
    <w:pPr>
      <w:spacing w:after="120"/>
      <w:ind w:left="420"/>
    </w:pPr>
    <w:rPr>
      <w:rFonts w:ascii="Times New Roman" w:hAnsi="Times New Roman"/>
      <w:szCs w:val="24"/>
    </w:rPr>
  </w:style>
  <w:style w:type="paragraph" w:customStyle="1" w:styleId="690">
    <w:name w:val="修订41"/>
    <w:qFormat/>
    <w:uiPriority w:val="0"/>
    <w:rPr>
      <w:rFonts w:ascii="Calibri" w:hAnsi="Calibri" w:eastAsia="宋体" w:cs="Times New Roman"/>
      <w:kern w:val="2"/>
      <w:sz w:val="21"/>
      <w:lang w:val="en-US" w:eastAsia="zh-CN" w:bidi="ar-SA"/>
    </w:rPr>
  </w:style>
  <w:style w:type="paragraph" w:customStyle="1" w:styleId="691">
    <w:name w:val="签名3"/>
    <w:basedOn w:val="1"/>
    <w:qFormat/>
    <w:uiPriority w:val="0"/>
    <w:pPr>
      <w:ind w:left="4320"/>
    </w:pPr>
    <w:rPr>
      <w:rFonts w:ascii="Times New Roman" w:hAnsi="Times New Roman"/>
      <w:szCs w:val="24"/>
    </w:rPr>
  </w:style>
  <w:style w:type="paragraph" w:customStyle="1" w:styleId="692">
    <w:name w:val="正文文本缩进 33"/>
    <w:basedOn w:val="1"/>
    <w:qFormat/>
    <w:uiPriority w:val="0"/>
    <w:pPr>
      <w:spacing w:after="120"/>
      <w:ind w:left="420"/>
    </w:pPr>
    <w:rPr>
      <w:rFonts w:ascii="Times New Roman" w:hAnsi="Times New Roman"/>
      <w:sz w:val="16"/>
      <w:szCs w:val="16"/>
    </w:rPr>
  </w:style>
  <w:style w:type="paragraph" w:customStyle="1" w:styleId="693">
    <w:name w:val="列表段落3"/>
    <w:basedOn w:val="1"/>
    <w:qFormat/>
    <w:uiPriority w:val="0"/>
    <w:pPr>
      <w:ind w:firstLine="420" w:firstLineChars="200"/>
    </w:pPr>
  </w:style>
  <w:style w:type="paragraph" w:customStyle="1" w:styleId="694">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5">
    <w:name w:val="HTML 地址3"/>
    <w:basedOn w:val="1"/>
    <w:qFormat/>
    <w:uiPriority w:val="0"/>
    <w:rPr>
      <w:rFonts w:ascii="Times New Roman" w:hAnsi="Times New Roman"/>
      <w:i/>
      <w:iCs/>
      <w:szCs w:val="24"/>
    </w:rPr>
  </w:style>
  <w:style w:type="paragraph" w:customStyle="1" w:styleId="696">
    <w:name w:val="列表接续 43"/>
    <w:basedOn w:val="1"/>
    <w:qFormat/>
    <w:uiPriority w:val="0"/>
    <w:pPr>
      <w:spacing w:after="120"/>
      <w:ind w:left="1680"/>
    </w:pPr>
    <w:rPr>
      <w:rFonts w:ascii="Times New Roman" w:hAnsi="Times New Roman"/>
      <w:szCs w:val="24"/>
    </w:rPr>
  </w:style>
  <w:style w:type="paragraph" w:customStyle="1" w:styleId="697">
    <w:name w:val="索引 13"/>
    <w:basedOn w:val="1"/>
    <w:next w:val="1"/>
    <w:qFormat/>
    <w:uiPriority w:val="0"/>
    <w:rPr>
      <w:rFonts w:ascii="Times New Roman" w:hAnsi="Times New Roman"/>
      <w:szCs w:val="24"/>
    </w:rPr>
  </w:style>
  <w:style w:type="paragraph" w:customStyle="1" w:styleId="698">
    <w:name w:val="正文缩进3"/>
    <w:basedOn w:val="1"/>
    <w:qFormat/>
    <w:uiPriority w:val="0"/>
    <w:pPr>
      <w:ind w:firstLine="420"/>
    </w:pPr>
    <w:rPr>
      <w:rFonts w:ascii="Times New Roman" w:hAnsi="Times New Roman"/>
      <w:szCs w:val="24"/>
    </w:rPr>
  </w:style>
  <w:style w:type="paragraph" w:customStyle="1" w:styleId="699">
    <w:name w:val="正文文本 33"/>
    <w:basedOn w:val="1"/>
    <w:qFormat/>
    <w:uiPriority w:val="0"/>
    <w:pPr>
      <w:spacing w:after="120"/>
    </w:pPr>
    <w:rPr>
      <w:rFonts w:ascii="Times New Roman" w:hAnsi="Times New Roman"/>
      <w:sz w:val="16"/>
      <w:szCs w:val="16"/>
    </w:rPr>
  </w:style>
  <w:style w:type="paragraph" w:customStyle="1" w:styleId="700">
    <w:name w:val="TOC 标题4"/>
    <w:basedOn w:val="4"/>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1">
    <w:name w:val="结束语3"/>
    <w:basedOn w:val="1"/>
    <w:qFormat/>
    <w:uiPriority w:val="0"/>
    <w:pPr>
      <w:ind w:left="4320"/>
    </w:pPr>
    <w:rPr>
      <w:rFonts w:ascii="Times New Roman" w:hAnsi="Times New Roman"/>
      <w:szCs w:val="24"/>
    </w:rPr>
  </w:style>
  <w:style w:type="paragraph" w:customStyle="1" w:styleId="702">
    <w:name w:val="批注主题3"/>
    <w:basedOn w:val="20"/>
    <w:next w:val="20"/>
    <w:qFormat/>
    <w:uiPriority w:val="0"/>
    <w:rPr>
      <w:rFonts w:ascii="Times New Roman" w:hAnsi="Times New Roman"/>
      <w:b/>
      <w:bCs/>
      <w:szCs w:val="24"/>
    </w:rPr>
  </w:style>
  <w:style w:type="paragraph" w:customStyle="1" w:styleId="703">
    <w:name w:val="正文文本首行缩进3"/>
    <w:basedOn w:val="22"/>
    <w:qFormat/>
    <w:uiPriority w:val="0"/>
    <w:pPr>
      <w:ind w:firstLine="420"/>
    </w:pPr>
    <w:rPr>
      <w:rFonts w:eastAsia="宋体" w:cs="Times New Roman"/>
    </w:rPr>
  </w:style>
  <w:style w:type="paragraph" w:customStyle="1" w:styleId="704">
    <w:name w:val="列表编号 23"/>
    <w:basedOn w:val="1"/>
    <w:qFormat/>
    <w:uiPriority w:val="0"/>
    <w:pPr>
      <w:tabs>
        <w:tab w:val="left" w:pos="780"/>
      </w:tabs>
      <w:ind w:left="780" w:hanging="360"/>
    </w:pPr>
    <w:rPr>
      <w:rFonts w:ascii="Times New Roman" w:hAnsi="Times New Roman"/>
      <w:szCs w:val="24"/>
    </w:rPr>
  </w:style>
  <w:style w:type="paragraph" w:customStyle="1" w:styleId="705">
    <w:name w:val="注释标题3"/>
    <w:basedOn w:val="1"/>
    <w:next w:val="1"/>
    <w:qFormat/>
    <w:uiPriority w:val="0"/>
    <w:pPr>
      <w:jc w:val="center"/>
    </w:pPr>
    <w:rPr>
      <w:rFonts w:ascii="Times New Roman" w:hAnsi="Times New Roman"/>
      <w:szCs w:val="24"/>
    </w:rPr>
  </w:style>
  <w:style w:type="paragraph" w:customStyle="1" w:styleId="706">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7">
    <w:name w:val="列表接续 23"/>
    <w:basedOn w:val="1"/>
    <w:qFormat/>
    <w:uiPriority w:val="0"/>
    <w:pPr>
      <w:spacing w:after="120"/>
      <w:ind w:left="840"/>
    </w:pPr>
    <w:rPr>
      <w:rFonts w:ascii="Times New Roman" w:hAnsi="Times New Roman"/>
      <w:szCs w:val="24"/>
    </w:rPr>
  </w:style>
  <w:style w:type="paragraph" w:customStyle="1" w:styleId="708">
    <w:name w:val="列表接续3"/>
    <w:basedOn w:val="1"/>
    <w:qFormat/>
    <w:uiPriority w:val="0"/>
    <w:pPr>
      <w:spacing w:after="120"/>
      <w:ind w:left="420"/>
    </w:pPr>
    <w:rPr>
      <w:rFonts w:ascii="Times New Roman" w:hAnsi="Times New Roman"/>
      <w:szCs w:val="24"/>
    </w:rPr>
  </w:style>
  <w:style w:type="paragraph" w:customStyle="1" w:styleId="709">
    <w:name w:val="列表编号 53"/>
    <w:basedOn w:val="1"/>
    <w:qFormat/>
    <w:uiPriority w:val="0"/>
    <w:pPr>
      <w:tabs>
        <w:tab w:val="left" w:pos="2040"/>
      </w:tabs>
      <w:ind w:left="2040" w:hanging="360"/>
    </w:pPr>
    <w:rPr>
      <w:rFonts w:ascii="Times New Roman" w:hAnsi="Times New Roman"/>
      <w:szCs w:val="24"/>
    </w:rPr>
  </w:style>
  <w:style w:type="paragraph" w:customStyle="1" w:styleId="710">
    <w:name w:val="索引标题3"/>
    <w:basedOn w:val="1"/>
    <w:next w:val="697"/>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1">
    <w:name w:val="电子邮件签名3"/>
    <w:basedOn w:val="1"/>
    <w:qFormat/>
    <w:uiPriority w:val="0"/>
    <w:rPr>
      <w:rFonts w:ascii="Times New Roman" w:hAnsi="Times New Roman"/>
      <w:szCs w:val="24"/>
    </w:rPr>
  </w:style>
  <w:style w:type="paragraph" w:customStyle="1" w:styleId="712">
    <w:name w:val="HTML 预设格式3"/>
    <w:basedOn w:val="1"/>
    <w:qFormat/>
    <w:uiPriority w:val="0"/>
    <w:rPr>
      <w:rFonts w:ascii="Courier New" w:hAnsi="Courier New"/>
      <w:sz w:val="20"/>
      <w:szCs w:val="20"/>
    </w:rPr>
  </w:style>
  <w:style w:type="paragraph" w:customStyle="1" w:styleId="713">
    <w:name w:val="称呼3"/>
    <w:basedOn w:val="1"/>
    <w:next w:val="1"/>
    <w:qFormat/>
    <w:uiPriority w:val="0"/>
    <w:rPr>
      <w:rFonts w:ascii="Times New Roman" w:hAnsi="Times New Roman"/>
      <w:szCs w:val="24"/>
    </w:rPr>
  </w:style>
  <w:style w:type="paragraph" w:customStyle="1" w:styleId="714">
    <w:name w:val="列表3"/>
    <w:basedOn w:val="1"/>
    <w:qFormat/>
    <w:uiPriority w:val="0"/>
    <w:pPr>
      <w:ind w:left="420" w:hanging="420"/>
    </w:pPr>
    <w:rPr>
      <w:rFonts w:ascii="Times New Roman" w:hAnsi="Times New Roman"/>
      <w:szCs w:val="24"/>
    </w:rPr>
  </w:style>
  <w:style w:type="paragraph" w:customStyle="1" w:styleId="715">
    <w:name w:val="列表接续 33"/>
    <w:basedOn w:val="1"/>
    <w:qFormat/>
    <w:uiPriority w:val="0"/>
    <w:pPr>
      <w:spacing w:after="120"/>
      <w:ind w:left="1260"/>
    </w:pPr>
    <w:rPr>
      <w:rFonts w:ascii="Times New Roman" w:hAnsi="Times New Roman"/>
      <w:szCs w:val="24"/>
    </w:rPr>
  </w:style>
  <w:style w:type="paragraph" w:customStyle="1" w:styleId="716">
    <w:name w:val="列表 33"/>
    <w:basedOn w:val="1"/>
    <w:qFormat/>
    <w:uiPriority w:val="0"/>
    <w:pPr>
      <w:ind w:left="1260" w:hanging="420"/>
    </w:pPr>
    <w:rPr>
      <w:rFonts w:ascii="Times New Roman" w:hAnsi="Times New Roman"/>
      <w:szCs w:val="24"/>
    </w:rPr>
  </w:style>
  <w:style w:type="paragraph" w:customStyle="1" w:styleId="717">
    <w:name w:val="收信人地址3"/>
    <w:basedOn w:val="1"/>
    <w:qFormat/>
    <w:uiPriority w:val="0"/>
    <w:pPr>
      <w:snapToGrid w:val="0"/>
      <w:ind w:left="2880"/>
    </w:pPr>
    <w:rPr>
      <w:rFonts w:ascii="Arial" w:hAnsi="Arial" w:cs="Arial"/>
      <w:sz w:val="24"/>
      <w:szCs w:val="24"/>
    </w:rPr>
  </w:style>
  <w:style w:type="paragraph" w:customStyle="1" w:styleId="718">
    <w:name w:val="正文文本首行缩进 23"/>
    <w:basedOn w:val="689"/>
    <w:qFormat/>
    <w:uiPriority w:val="0"/>
    <w:pPr>
      <w:ind w:firstLine="420"/>
    </w:pPr>
  </w:style>
  <w:style w:type="paragraph" w:customStyle="1" w:styleId="719">
    <w:name w:val="正文文本 23"/>
    <w:basedOn w:val="1"/>
    <w:qFormat/>
    <w:uiPriority w:val="0"/>
    <w:pPr>
      <w:spacing w:after="120" w:line="480" w:lineRule="auto"/>
    </w:pPr>
    <w:rPr>
      <w:rFonts w:ascii="Times New Roman" w:hAnsi="Times New Roman"/>
      <w:szCs w:val="24"/>
    </w:rPr>
  </w:style>
  <w:style w:type="paragraph" w:customStyle="1" w:styleId="720">
    <w:name w:val="Char41"/>
    <w:basedOn w:val="1"/>
    <w:qFormat/>
    <w:uiPriority w:val="0"/>
    <w:rPr>
      <w:rFonts w:ascii="Times New Roman" w:hAnsi="Times New Roman"/>
      <w:szCs w:val="24"/>
    </w:rPr>
  </w:style>
  <w:style w:type="paragraph" w:customStyle="1" w:styleId="721">
    <w:name w:val="列表编号 33"/>
    <w:basedOn w:val="1"/>
    <w:qFormat/>
    <w:uiPriority w:val="0"/>
    <w:pPr>
      <w:tabs>
        <w:tab w:val="left" w:pos="1200"/>
      </w:tabs>
      <w:ind w:left="1200" w:hanging="360"/>
    </w:pPr>
    <w:rPr>
      <w:rFonts w:ascii="Times New Roman" w:hAnsi="Times New Roman"/>
      <w:szCs w:val="24"/>
    </w:rPr>
  </w:style>
  <w:style w:type="paragraph" w:customStyle="1" w:styleId="722">
    <w:name w:val="文档结构图3"/>
    <w:basedOn w:val="1"/>
    <w:qFormat/>
    <w:uiPriority w:val="0"/>
    <w:rPr>
      <w:rFonts w:ascii="Tahoma" w:hAnsi="Tahoma"/>
      <w:sz w:val="16"/>
      <w:szCs w:val="16"/>
    </w:rPr>
  </w:style>
  <w:style w:type="paragraph" w:customStyle="1" w:styleId="723">
    <w:name w:val="寄信人地址3"/>
    <w:basedOn w:val="1"/>
    <w:qFormat/>
    <w:uiPriority w:val="0"/>
    <w:pPr>
      <w:snapToGrid w:val="0"/>
    </w:pPr>
    <w:rPr>
      <w:rFonts w:ascii="Arial" w:hAnsi="Arial" w:cs="Arial"/>
      <w:szCs w:val="24"/>
    </w:rPr>
  </w:style>
  <w:style w:type="character" w:customStyle="1" w:styleId="724">
    <w:name w:val="正文首行缩进 2 字符"/>
    <w:basedOn w:val="74"/>
    <w:link w:val="46"/>
    <w:qFormat/>
    <w:uiPriority w:val="99"/>
    <w:rPr>
      <w:rFonts w:cs="Times New Roman"/>
    </w:rPr>
  </w:style>
  <w:style w:type="paragraph" w:customStyle="1" w:styleId="725">
    <w:name w:val="列表段落4"/>
    <w:basedOn w:val="1"/>
    <w:qFormat/>
    <w:uiPriority w:val="0"/>
    <w:pPr>
      <w:ind w:firstLine="420" w:firstLineChars="200"/>
    </w:pPr>
  </w:style>
  <w:style w:type="character" w:customStyle="1" w:styleId="726">
    <w:name w:val="font41"/>
    <w:qFormat/>
    <w:uiPriority w:val="0"/>
    <w:rPr>
      <w:rFonts w:hint="eastAsia" w:ascii="宋体" w:hAnsi="宋体" w:eastAsia="宋体" w:cs="宋体"/>
      <w:b/>
      <w:color w:val="FF0000"/>
      <w:sz w:val="22"/>
      <w:szCs w:val="22"/>
      <w:u w:val="none"/>
    </w:rPr>
  </w:style>
  <w:style w:type="paragraph" w:customStyle="1" w:styleId="727">
    <w:name w:val="Char4"/>
    <w:basedOn w:val="1"/>
    <w:qFormat/>
    <w:uiPriority w:val="0"/>
    <w:rPr>
      <w:rFonts w:ascii="Times New Roman" w:hAnsi="Times New Roman"/>
      <w:szCs w:val="24"/>
    </w:rPr>
  </w:style>
  <w:style w:type="paragraph" w:customStyle="1" w:styleId="728">
    <w:name w:val="Char5"/>
    <w:basedOn w:val="1"/>
    <w:qFormat/>
    <w:uiPriority w:val="0"/>
    <w:rPr>
      <w:rFonts w:ascii="Times New Roman" w:hAnsi="Times New Roman"/>
      <w:szCs w:val="24"/>
    </w:rPr>
  </w:style>
  <w:style w:type="paragraph" w:customStyle="1" w:styleId="729">
    <w:name w:val="Char6"/>
    <w:basedOn w:val="1"/>
    <w:qFormat/>
    <w:uiPriority w:val="0"/>
    <w:rPr>
      <w:rFonts w:ascii="Times New Roman" w:hAnsi="Times New Roman"/>
      <w:szCs w:val="24"/>
    </w:rPr>
  </w:style>
  <w:style w:type="paragraph" w:customStyle="1" w:styleId="730">
    <w:name w:val="Char42"/>
    <w:basedOn w:val="1"/>
    <w:qFormat/>
    <w:uiPriority w:val="0"/>
    <w:rPr>
      <w:rFonts w:ascii="Times New Roman" w:hAnsi="Times New Roman"/>
      <w:szCs w:val="24"/>
    </w:rPr>
  </w:style>
  <w:style w:type="paragraph" w:customStyle="1" w:styleId="731">
    <w:name w:val="_Style 6"/>
    <w:basedOn w:val="1"/>
    <w:next w:val="85"/>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2">
    <w:name w:val="Char7"/>
    <w:basedOn w:val="1"/>
    <w:semiHidden/>
    <w:qFormat/>
    <w:uiPriority w:val="0"/>
    <w:pPr>
      <w:widowControl/>
      <w:jc w:val="left"/>
    </w:pPr>
    <w:rPr>
      <w:rFonts w:ascii="Times New Roman" w:hAnsi="Times New Roman"/>
      <w:kern w:val="0"/>
      <w:sz w:val="20"/>
      <w:szCs w:val="20"/>
    </w:rPr>
  </w:style>
  <w:style w:type="paragraph" w:customStyle="1" w:styleId="733">
    <w:name w:val="Char8"/>
    <w:basedOn w:val="1"/>
    <w:semiHidden/>
    <w:qFormat/>
    <w:uiPriority w:val="0"/>
    <w:pPr>
      <w:widowControl/>
      <w:jc w:val="left"/>
    </w:pPr>
    <w:rPr>
      <w:rFonts w:ascii="Times New Roman" w:hAnsi="Times New Roman"/>
      <w:kern w:val="0"/>
      <w:sz w:val="20"/>
      <w:szCs w:val="20"/>
    </w:rPr>
  </w:style>
  <w:style w:type="paragraph" w:customStyle="1" w:styleId="734">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5">
    <w:name w:val="cf01"/>
    <w:basedOn w:val="49"/>
    <w:qFormat/>
    <w:uiPriority w:val="0"/>
    <w:rPr>
      <w:rFonts w:hint="eastAsia" w:ascii="Microsoft YaHei UI" w:hAnsi="Microsoft YaHei UI" w:eastAsia="Microsoft YaHei UI"/>
      <w:sz w:val="18"/>
      <w:szCs w:val="18"/>
    </w:rPr>
  </w:style>
  <w:style w:type="paragraph" w:customStyle="1" w:styleId="736">
    <w:name w:val="Char9"/>
    <w:basedOn w:val="1"/>
    <w:qFormat/>
    <w:uiPriority w:val="0"/>
    <w:pPr>
      <w:widowControl/>
      <w:jc w:val="left"/>
    </w:pPr>
    <w:rPr>
      <w:rFonts w:ascii="Times New Roman" w:hAnsi="Times New Roman"/>
      <w:kern w:val="0"/>
      <w:sz w:val="20"/>
      <w:szCs w:val="20"/>
    </w:rPr>
  </w:style>
  <w:style w:type="paragraph" w:customStyle="1" w:styleId="737">
    <w:name w:val="Char10"/>
    <w:basedOn w:val="1"/>
    <w:qFormat/>
    <w:uiPriority w:val="0"/>
    <w:pPr>
      <w:widowControl/>
      <w:jc w:val="left"/>
    </w:pPr>
    <w:rPr>
      <w:rFonts w:ascii="Times New Roman" w:hAnsi="Times New Roman"/>
      <w:kern w:val="0"/>
      <w:sz w:val="20"/>
      <w:szCs w:val="20"/>
    </w:rPr>
  </w:style>
  <w:style w:type="paragraph" w:customStyle="1" w:styleId="738">
    <w:name w:val="Char11"/>
    <w:basedOn w:val="1"/>
    <w:qFormat/>
    <w:uiPriority w:val="0"/>
    <w:rPr>
      <w:rFonts w:ascii="Times New Roman" w:hAnsi="Times New Roman"/>
      <w:szCs w:val="24"/>
    </w:rPr>
  </w:style>
  <w:style w:type="paragraph" w:customStyle="1" w:styleId="739">
    <w:name w:val="Char12"/>
    <w:basedOn w:val="1"/>
    <w:qFormat/>
    <w:uiPriority w:val="0"/>
    <w:rPr>
      <w:rFonts w:ascii="Times New Roman" w:hAnsi="Times New Roman"/>
      <w:szCs w:val="24"/>
    </w:rPr>
  </w:style>
  <w:style w:type="character" w:customStyle="1" w:styleId="740">
    <w:name w:val="Unresolved Mention"/>
    <w:basedOn w:val="49"/>
    <w:semiHidden/>
    <w:unhideWhenUsed/>
    <w:qFormat/>
    <w:uiPriority w:val="99"/>
    <w:rPr>
      <w:color w:val="605E5C"/>
      <w:shd w:val="clear" w:color="auto" w:fill="E1DFDD"/>
    </w:rPr>
  </w:style>
  <w:style w:type="paragraph" w:customStyle="1" w:styleId="741">
    <w:name w:val="二级无"/>
    <w:basedOn w:val="322"/>
    <w:qFormat/>
    <w:uiPriority w:val="0"/>
    <w:rPr>
      <w:rFonts w:ascii="宋体" w:eastAsia="宋体"/>
    </w:rPr>
  </w:style>
  <w:style w:type="character" w:customStyle="1" w:styleId="742">
    <w:name w:val="selecthover"/>
    <w:basedOn w:val="49"/>
    <w:qFormat/>
    <w:uiPriority w:val="0"/>
    <w:rPr>
      <w:color w:val="FFFFFF"/>
      <w:shd w:val="clear" w:color="auto" w:fill="316AC5"/>
    </w:rPr>
  </w:style>
  <w:style w:type="paragraph" w:customStyle="1" w:styleId="743">
    <w:name w:val="Table Text"/>
    <w:basedOn w:val="1"/>
    <w:semiHidden/>
    <w:qFormat/>
    <w:uiPriority w:val="0"/>
    <w:rPr>
      <w:rFonts w:ascii="宋体" w:hAnsi="宋体" w:cs="宋体"/>
      <w:szCs w:val="21"/>
      <w:lang w:eastAsia="en-US"/>
    </w:rPr>
  </w:style>
  <w:style w:type="table" w:customStyle="1" w:styleId="744">
    <w:name w:val="Table Normal"/>
    <w:semiHidden/>
    <w:unhideWhenUsed/>
    <w:qFormat/>
    <w:uiPriority w:val="0"/>
    <w:tblPr>
      <w:tblCellMar>
        <w:top w:w="0" w:type="dxa"/>
        <w:left w:w="0" w:type="dxa"/>
        <w:bottom w:w="0" w:type="dxa"/>
        <w:right w:w="0" w:type="dxa"/>
      </w:tblCellMar>
    </w:tblPr>
  </w:style>
  <w:style w:type="paragraph" w:customStyle="1" w:styleId="745">
    <w:name w:val="样式 标题 2 + 宋体 非加粗"/>
    <w:basedOn w:val="5"/>
    <w:qFormat/>
    <w:uiPriority w:val="0"/>
    <w:rPr>
      <w:rFonts w:ascii="宋体" w:hAnsi="宋体"/>
      <w:bCs w:val="0"/>
      <w:kern w:val="0"/>
    </w:rPr>
  </w:style>
  <w:style w:type="paragraph" w:customStyle="1" w:styleId="7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7">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4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0">
    <w:name w:val="WPSOffice手动目录 1"/>
    <w:qFormat/>
    <w:uiPriority w:val="0"/>
    <w:rPr>
      <w:rFonts w:ascii="Times New Roman" w:hAnsi="Times New Roman" w:eastAsia="宋体" w:cs="Times New Roman"/>
      <w:lang w:val="en-US" w:eastAsia="zh-CN" w:bidi="ar-SA"/>
    </w:rPr>
  </w:style>
  <w:style w:type="paragraph" w:customStyle="1" w:styleId="75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3">
    <w:name w:val="p16"/>
    <w:basedOn w:val="1"/>
    <w:next w:val="41"/>
    <w:qFormat/>
    <w:uiPriority w:val="0"/>
    <w:pPr>
      <w:spacing w:line="400" w:lineRule="atLeast"/>
    </w:pPr>
    <w:rPr>
      <w:rFonts w:ascii="Times New Roman" w:hAnsi="Times New Roman"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58779-5C2F-49BE-BC43-D6484CE6125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4697</Words>
  <Characters>5265</Characters>
  <Lines>305</Lines>
  <Paragraphs>85</Paragraphs>
  <TotalTime>0</TotalTime>
  <ScaleCrop>false</ScaleCrop>
  <LinksUpToDate>false</LinksUpToDate>
  <CharactersWithSpaces>5621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wind</cp:lastModifiedBy>
  <cp:lastPrinted>2024-11-06T06:52:00Z</cp:lastPrinted>
  <dcterms:modified xsi:type="dcterms:W3CDTF">2025-05-21T07:37:56Z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ABBAB2A459014A988CB1F24A2A1C83B1</vt:lpwstr>
  </property>
  <property fmtid="{D5CDD505-2E9C-101B-9397-08002B2CF9AE}" pid="4" name="KSOTemplateDocerSaveRecord">
    <vt:lpwstr>eyJoZGlkIjoiZGE0MWNhMjcyMjRmZTNmMWYwMjM4ZGY3OTJjOGZkM2IiLCJ1c2VySWQiOiIyMzk3MjQyMDcifQ==</vt:lpwstr>
  </property>
</Properties>
</file>